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7149" w:rsidRPr="00D536E8" w:rsidRDefault="003E7149" w:rsidP="00DB7A06">
      <w:pPr>
        <w:ind w:left="5103" w:right="-1"/>
        <w:rPr>
          <w:b/>
          <w:sz w:val="32"/>
        </w:rPr>
      </w:pPr>
    </w:p>
    <w:p w:rsidR="003B07A8" w:rsidRPr="00CE0FDC" w:rsidRDefault="003B07A8" w:rsidP="00DB7A06">
      <w:pPr>
        <w:ind w:left="5103" w:right="-1"/>
        <w:rPr>
          <w:b/>
          <w:sz w:val="32"/>
        </w:rPr>
      </w:pPr>
      <w:r w:rsidRPr="00CE0FDC">
        <w:rPr>
          <w:b/>
          <w:sz w:val="32"/>
        </w:rPr>
        <w:t>ЗАТВЕРДЖЕНО</w:t>
      </w:r>
    </w:p>
    <w:p w:rsidR="00DB7A06" w:rsidRPr="007D5CB7" w:rsidRDefault="003B07A8" w:rsidP="00DB7A06">
      <w:pPr>
        <w:ind w:left="5103" w:right="-1"/>
        <w:rPr>
          <w:sz w:val="24"/>
        </w:rPr>
      </w:pPr>
      <w:r w:rsidRPr="007D5CB7">
        <w:rPr>
          <w:sz w:val="24"/>
        </w:rPr>
        <w:t>Рішення</w:t>
      </w:r>
      <w:r w:rsidR="003E7149" w:rsidRPr="007D5CB7">
        <w:rPr>
          <w:sz w:val="24"/>
        </w:rPr>
        <w:t xml:space="preserve"> </w:t>
      </w:r>
      <w:r w:rsidRPr="007D5CB7">
        <w:rPr>
          <w:sz w:val="24"/>
        </w:rPr>
        <w:t>Загальних зборів акціонерів</w:t>
      </w:r>
    </w:p>
    <w:p w:rsidR="00CA3826" w:rsidRPr="007D5CB7" w:rsidRDefault="00DB7A06" w:rsidP="00DB7A06">
      <w:pPr>
        <w:ind w:left="5103" w:right="-1"/>
        <w:rPr>
          <w:sz w:val="24"/>
        </w:rPr>
      </w:pPr>
      <w:r w:rsidRPr="007D5CB7">
        <w:rPr>
          <w:sz w:val="24"/>
        </w:rPr>
        <w:t>Приватного акціонерного товариства «Страхові гарантії України»</w:t>
      </w:r>
    </w:p>
    <w:p w:rsidR="001807BB" w:rsidRPr="007D5CB7" w:rsidRDefault="001807BB" w:rsidP="00DB7A06">
      <w:pPr>
        <w:ind w:left="5103" w:right="-1"/>
        <w:rPr>
          <w:sz w:val="24"/>
        </w:rPr>
      </w:pPr>
      <w:r w:rsidRPr="007D5CB7">
        <w:rPr>
          <w:sz w:val="24"/>
        </w:rPr>
        <w:t xml:space="preserve">від </w:t>
      </w:r>
      <w:r w:rsidR="002C6813" w:rsidRPr="007D5CB7">
        <w:rPr>
          <w:sz w:val="24"/>
        </w:rPr>
        <w:t>2</w:t>
      </w:r>
      <w:r w:rsidR="007D5CB7" w:rsidRPr="007D5CB7">
        <w:rPr>
          <w:sz w:val="24"/>
          <w:lang w:val="ru-RU"/>
        </w:rPr>
        <w:t>5</w:t>
      </w:r>
      <w:r w:rsidRPr="007D5CB7">
        <w:rPr>
          <w:sz w:val="24"/>
        </w:rPr>
        <w:t xml:space="preserve"> </w:t>
      </w:r>
      <w:r w:rsidR="00FD0595" w:rsidRPr="007D5CB7">
        <w:rPr>
          <w:sz w:val="24"/>
        </w:rPr>
        <w:t>листопад</w:t>
      </w:r>
      <w:r w:rsidR="00BA7E37" w:rsidRPr="007D5CB7">
        <w:rPr>
          <w:sz w:val="24"/>
        </w:rPr>
        <w:t>а</w:t>
      </w:r>
      <w:r w:rsidRPr="007D5CB7">
        <w:rPr>
          <w:sz w:val="24"/>
        </w:rPr>
        <w:t xml:space="preserve"> 2023 року</w:t>
      </w:r>
    </w:p>
    <w:p w:rsidR="003B07A8" w:rsidRPr="00CE0FDC" w:rsidRDefault="00DB7A06" w:rsidP="00DB7A06">
      <w:pPr>
        <w:ind w:left="5103" w:right="-1"/>
        <w:rPr>
          <w:sz w:val="24"/>
        </w:rPr>
      </w:pPr>
      <w:r w:rsidRPr="007D5CB7">
        <w:rPr>
          <w:sz w:val="24"/>
        </w:rPr>
        <w:t xml:space="preserve">Протокол № </w:t>
      </w:r>
      <w:r w:rsidR="002C6813" w:rsidRPr="007D5CB7">
        <w:rPr>
          <w:sz w:val="24"/>
        </w:rPr>
        <w:t>27</w:t>
      </w:r>
      <w:r w:rsidR="001807BB" w:rsidRPr="007D5CB7">
        <w:rPr>
          <w:sz w:val="24"/>
        </w:rPr>
        <w:t xml:space="preserve"> </w:t>
      </w:r>
      <w:r w:rsidR="004651B5" w:rsidRPr="007D5CB7">
        <w:rPr>
          <w:sz w:val="24"/>
        </w:rPr>
        <w:softHyphen/>
      </w:r>
      <w:r w:rsidR="004651B5" w:rsidRPr="007D5CB7">
        <w:rPr>
          <w:sz w:val="24"/>
        </w:rPr>
        <w:softHyphen/>
      </w:r>
      <w:r w:rsidR="004651B5" w:rsidRPr="007D5CB7">
        <w:rPr>
          <w:sz w:val="24"/>
        </w:rPr>
        <w:softHyphen/>
      </w:r>
      <w:r w:rsidRPr="007D5CB7">
        <w:rPr>
          <w:sz w:val="24"/>
        </w:rPr>
        <w:t xml:space="preserve">від </w:t>
      </w:r>
      <w:r w:rsidR="002C6813" w:rsidRPr="007D5CB7">
        <w:rPr>
          <w:sz w:val="24"/>
        </w:rPr>
        <w:t>2</w:t>
      </w:r>
      <w:r w:rsidR="007D5CB7" w:rsidRPr="007D5CB7">
        <w:rPr>
          <w:sz w:val="24"/>
          <w:lang w:val="ru-RU"/>
        </w:rPr>
        <w:t>5</w:t>
      </w:r>
      <w:r w:rsidR="00FA52F9" w:rsidRPr="007D5CB7">
        <w:rPr>
          <w:sz w:val="24"/>
          <w:lang w:val="ru-RU"/>
        </w:rPr>
        <w:t xml:space="preserve"> </w:t>
      </w:r>
      <w:r w:rsidR="00FD0595" w:rsidRPr="007D5CB7">
        <w:rPr>
          <w:sz w:val="24"/>
        </w:rPr>
        <w:t>листопада</w:t>
      </w:r>
      <w:r w:rsidR="001807BB" w:rsidRPr="007D5CB7">
        <w:rPr>
          <w:sz w:val="24"/>
        </w:rPr>
        <w:t xml:space="preserve"> </w:t>
      </w:r>
      <w:r w:rsidR="004651B5" w:rsidRPr="007D5CB7">
        <w:rPr>
          <w:sz w:val="24"/>
        </w:rPr>
        <w:t>20</w:t>
      </w:r>
      <w:r w:rsidR="001807BB" w:rsidRPr="007D5CB7">
        <w:rPr>
          <w:sz w:val="24"/>
        </w:rPr>
        <w:t>23</w:t>
      </w:r>
      <w:r w:rsidR="007D5CB7">
        <w:rPr>
          <w:sz w:val="24"/>
          <w:lang w:val="ru-RU"/>
        </w:rPr>
        <w:t xml:space="preserve"> </w:t>
      </w:r>
      <w:r w:rsidR="003B07A8" w:rsidRPr="007D5CB7">
        <w:rPr>
          <w:sz w:val="24"/>
        </w:rPr>
        <w:t>року</w:t>
      </w:r>
    </w:p>
    <w:p w:rsidR="003B07A8" w:rsidRPr="00CE0FDC" w:rsidRDefault="003B07A8" w:rsidP="003B07A8">
      <w:pPr>
        <w:jc w:val="both"/>
        <w:rPr>
          <w:sz w:val="24"/>
        </w:rPr>
      </w:pPr>
    </w:p>
    <w:p w:rsidR="003B07A8" w:rsidRPr="00940DA1" w:rsidRDefault="003B07A8" w:rsidP="003B07A8">
      <w:pPr>
        <w:jc w:val="both"/>
        <w:rPr>
          <w:sz w:val="24"/>
        </w:rPr>
      </w:pPr>
    </w:p>
    <w:p w:rsidR="003B07A8" w:rsidRPr="00940DA1" w:rsidRDefault="003B07A8" w:rsidP="003B07A8">
      <w:pPr>
        <w:ind w:firstLine="6096"/>
        <w:jc w:val="both"/>
      </w:pPr>
    </w:p>
    <w:p w:rsidR="008366BC" w:rsidRPr="00762C1D" w:rsidRDefault="008366BC" w:rsidP="003B07A8">
      <w:pPr>
        <w:ind w:firstLine="6096"/>
        <w:jc w:val="both"/>
      </w:pPr>
    </w:p>
    <w:p w:rsidR="008366BC" w:rsidRPr="00CE0FDC" w:rsidRDefault="008366BC" w:rsidP="003B07A8">
      <w:pPr>
        <w:ind w:firstLine="6096"/>
        <w:jc w:val="both"/>
      </w:pPr>
    </w:p>
    <w:p w:rsidR="008366BC" w:rsidRPr="00CE0FDC" w:rsidRDefault="008366BC" w:rsidP="003B07A8">
      <w:pPr>
        <w:ind w:firstLine="6096"/>
        <w:jc w:val="both"/>
      </w:pPr>
    </w:p>
    <w:p w:rsidR="008366BC" w:rsidRPr="00CE0FDC" w:rsidRDefault="008366BC" w:rsidP="003B07A8">
      <w:pPr>
        <w:ind w:firstLine="6096"/>
        <w:jc w:val="both"/>
      </w:pPr>
    </w:p>
    <w:p w:rsidR="008366BC" w:rsidRPr="00CE0FDC" w:rsidRDefault="008366BC" w:rsidP="003B07A8">
      <w:pPr>
        <w:ind w:firstLine="6096"/>
        <w:jc w:val="both"/>
      </w:pPr>
    </w:p>
    <w:p w:rsidR="008366BC" w:rsidRPr="00CE0FDC" w:rsidRDefault="008366BC" w:rsidP="003B07A8">
      <w:pPr>
        <w:ind w:firstLine="6096"/>
        <w:jc w:val="both"/>
      </w:pPr>
    </w:p>
    <w:p w:rsidR="003B07A8" w:rsidRPr="00CE0FDC" w:rsidRDefault="003B07A8" w:rsidP="003B07A8"/>
    <w:p w:rsidR="003B07A8" w:rsidRPr="00CE0FDC" w:rsidRDefault="003B07A8" w:rsidP="003B07A8"/>
    <w:p w:rsidR="003B07A8" w:rsidRPr="00CE0FDC" w:rsidRDefault="003B07A8" w:rsidP="003B07A8"/>
    <w:p w:rsidR="003B07A8" w:rsidRPr="00CE0FDC" w:rsidRDefault="003B07A8" w:rsidP="003B07A8">
      <w:pPr>
        <w:pStyle w:val="2"/>
        <w:numPr>
          <w:ilvl w:val="1"/>
          <w:numId w:val="1"/>
        </w:numPr>
        <w:rPr>
          <w:sz w:val="72"/>
          <w:szCs w:val="72"/>
        </w:rPr>
      </w:pPr>
      <w:r w:rsidRPr="00CE0FDC">
        <w:rPr>
          <w:sz w:val="72"/>
          <w:szCs w:val="72"/>
        </w:rPr>
        <w:t>СТАТУТ</w:t>
      </w:r>
    </w:p>
    <w:p w:rsidR="003B07A8" w:rsidRPr="00CE0FDC" w:rsidRDefault="00CA3826" w:rsidP="003B07A8">
      <w:pPr>
        <w:pStyle w:val="2"/>
        <w:numPr>
          <w:ilvl w:val="1"/>
          <w:numId w:val="1"/>
        </w:numPr>
        <w:rPr>
          <w:sz w:val="40"/>
          <w:szCs w:val="40"/>
        </w:rPr>
      </w:pPr>
      <w:r w:rsidRPr="00CE0FDC">
        <w:rPr>
          <w:sz w:val="40"/>
          <w:szCs w:val="40"/>
        </w:rPr>
        <w:t>ПРИВАТНОГО АКЦІОНЕРНОГО ТОВАРИСТВА</w:t>
      </w:r>
    </w:p>
    <w:p w:rsidR="003B07A8" w:rsidRPr="00CE0FDC" w:rsidRDefault="00C77128" w:rsidP="003B07A8">
      <w:pPr>
        <w:pStyle w:val="7"/>
        <w:numPr>
          <w:ilvl w:val="6"/>
          <w:numId w:val="1"/>
        </w:numPr>
        <w:jc w:val="center"/>
        <w:rPr>
          <w:sz w:val="56"/>
          <w:szCs w:val="56"/>
        </w:rPr>
      </w:pPr>
      <w:r w:rsidRPr="00CE0FDC">
        <w:rPr>
          <w:sz w:val="56"/>
          <w:szCs w:val="56"/>
        </w:rPr>
        <w:t>«</w:t>
      </w:r>
      <w:r w:rsidR="00BD5913" w:rsidRPr="00CE0FDC">
        <w:rPr>
          <w:sz w:val="56"/>
          <w:szCs w:val="56"/>
        </w:rPr>
        <w:t>СТРАХОВІ ГАРАНТІЇ УКРАЇНИ</w:t>
      </w:r>
      <w:r w:rsidRPr="00CE0FDC">
        <w:rPr>
          <w:sz w:val="56"/>
          <w:szCs w:val="56"/>
        </w:rPr>
        <w:t>»</w:t>
      </w:r>
    </w:p>
    <w:p w:rsidR="003B07A8" w:rsidRPr="00CE0FDC" w:rsidRDefault="003B07A8" w:rsidP="003B07A8">
      <w:pPr>
        <w:jc w:val="center"/>
        <w:rPr>
          <w:b/>
          <w:sz w:val="36"/>
        </w:rPr>
      </w:pPr>
    </w:p>
    <w:p w:rsidR="003B07A8" w:rsidRPr="00CE0FDC" w:rsidRDefault="003B07A8" w:rsidP="003B07A8">
      <w:pPr>
        <w:jc w:val="center"/>
        <w:rPr>
          <w:b/>
          <w:sz w:val="36"/>
        </w:rPr>
      </w:pPr>
    </w:p>
    <w:p w:rsidR="003B07A8" w:rsidRPr="00CE0FDC" w:rsidRDefault="003B07A8" w:rsidP="003B07A8">
      <w:pPr>
        <w:jc w:val="center"/>
        <w:rPr>
          <w:b/>
          <w:sz w:val="28"/>
        </w:rPr>
      </w:pPr>
      <w:r w:rsidRPr="00CE0FDC">
        <w:rPr>
          <w:b/>
          <w:sz w:val="28"/>
        </w:rPr>
        <w:t>ідентифікац</w:t>
      </w:r>
      <w:r w:rsidR="00522CF9" w:rsidRPr="00CE0FDC">
        <w:rPr>
          <w:b/>
          <w:sz w:val="28"/>
        </w:rPr>
        <w:t>ійний код</w:t>
      </w:r>
      <w:r w:rsidR="00C77128" w:rsidRPr="00CE0FDC">
        <w:rPr>
          <w:b/>
          <w:sz w:val="28"/>
        </w:rPr>
        <w:t>:</w:t>
      </w:r>
      <w:r w:rsidR="00FD0595" w:rsidRPr="00CE0FDC">
        <w:rPr>
          <w:b/>
          <w:sz w:val="28"/>
        </w:rPr>
        <w:t xml:space="preserve"> </w:t>
      </w:r>
      <w:r w:rsidR="00BD5913" w:rsidRPr="00CE0FDC">
        <w:rPr>
          <w:b/>
          <w:sz w:val="28"/>
        </w:rPr>
        <w:t>33832772</w:t>
      </w: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3B07A8">
      <w:pPr>
        <w:jc w:val="center"/>
        <w:rPr>
          <w:b/>
          <w:sz w:val="32"/>
        </w:rPr>
      </w:pPr>
      <w:r w:rsidRPr="00CE0FDC">
        <w:rPr>
          <w:b/>
          <w:sz w:val="32"/>
        </w:rPr>
        <w:t>(нова редакція)</w:t>
      </w: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7D5CB7">
      <w:pPr>
        <w:rPr>
          <w:b/>
          <w:sz w:val="28"/>
        </w:rPr>
      </w:pP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5948EA">
      <w:pPr>
        <w:rPr>
          <w:b/>
          <w:sz w:val="28"/>
        </w:rPr>
      </w:pPr>
    </w:p>
    <w:p w:rsidR="003B07A8" w:rsidRPr="00CE0FDC" w:rsidRDefault="003B07A8" w:rsidP="003B07A8">
      <w:pPr>
        <w:rPr>
          <w:b/>
          <w:sz w:val="28"/>
        </w:rPr>
      </w:pPr>
    </w:p>
    <w:p w:rsidR="00BD5913" w:rsidRPr="00CE0FDC" w:rsidRDefault="00BD5913" w:rsidP="003B07A8">
      <w:pPr>
        <w:rPr>
          <w:b/>
          <w:sz w:val="28"/>
        </w:rPr>
      </w:pPr>
    </w:p>
    <w:p w:rsidR="00BD5913" w:rsidRPr="00CE0FDC" w:rsidRDefault="00BD5913" w:rsidP="003B07A8">
      <w:pPr>
        <w:rPr>
          <w:b/>
          <w:sz w:val="28"/>
        </w:rPr>
      </w:pPr>
    </w:p>
    <w:p w:rsidR="00C061FC" w:rsidRPr="00CE0FDC" w:rsidRDefault="00C061FC" w:rsidP="00D71167">
      <w:pPr>
        <w:spacing w:after="120"/>
        <w:ind w:left="15" w:hanging="15"/>
        <w:jc w:val="center"/>
        <w:rPr>
          <w:b/>
          <w:sz w:val="28"/>
        </w:rPr>
      </w:pPr>
    </w:p>
    <w:p w:rsidR="00C061FC" w:rsidRPr="00CE0FDC" w:rsidRDefault="00C061FC" w:rsidP="00D71167">
      <w:pPr>
        <w:spacing w:after="120"/>
        <w:ind w:left="15" w:hanging="15"/>
        <w:jc w:val="center"/>
        <w:rPr>
          <w:b/>
          <w:sz w:val="28"/>
        </w:rPr>
      </w:pPr>
    </w:p>
    <w:p w:rsidR="005948EA" w:rsidRPr="00CE0FDC" w:rsidRDefault="003B07A8" w:rsidP="00D71167">
      <w:pPr>
        <w:spacing w:after="120"/>
        <w:ind w:left="15" w:hanging="15"/>
        <w:jc w:val="center"/>
        <w:rPr>
          <w:b/>
          <w:sz w:val="28"/>
        </w:rPr>
      </w:pPr>
      <w:r w:rsidRPr="00CE0FDC">
        <w:rPr>
          <w:b/>
          <w:sz w:val="28"/>
        </w:rPr>
        <w:t xml:space="preserve">м. </w:t>
      </w:r>
      <w:r w:rsidR="00DB7A06" w:rsidRPr="00CE0FDC">
        <w:rPr>
          <w:b/>
          <w:sz w:val="28"/>
        </w:rPr>
        <w:t xml:space="preserve">Київ – </w:t>
      </w:r>
      <w:r w:rsidR="004651B5" w:rsidRPr="00CE0FDC">
        <w:rPr>
          <w:b/>
          <w:sz w:val="28"/>
        </w:rPr>
        <w:t>20</w:t>
      </w:r>
      <w:r w:rsidR="001807BB" w:rsidRPr="00CE0FDC">
        <w:rPr>
          <w:b/>
          <w:sz w:val="28"/>
        </w:rPr>
        <w:t>23</w:t>
      </w:r>
      <w:r w:rsidR="00FD0595" w:rsidRPr="00CE0FDC">
        <w:rPr>
          <w:b/>
          <w:sz w:val="28"/>
        </w:rPr>
        <w:t xml:space="preserve"> </w:t>
      </w:r>
      <w:r w:rsidRPr="00CE0FDC">
        <w:rPr>
          <w:b/>
          <w:sz w:val="28"/>
        </w:rPr>
        <w:t>рік</w:t>
      </w:r>
    </w:p>
    <w:p w:rsidR="003B07A8" w:rsidRPr="00CE0FDC" w:rsidRDefault="00C45C26" w:rsidP="001807BB">
      <w:pPr>
        <w:ind w:left="15" w:hanging="15"/>
        <w:jc w:val="center"/>
        <w:rPr>
          <w:b/>
          <w:sz w:val="24"/>
          <w:szCs w:val="24"/>
        </w:rPr>
      </w:pPr>
      <w:r w:rsidRPr="00CE0FDC">
        <w:rPr>
          <w:b/>
          <w:sz w:val="24"/>
          <w:szCs w:val="24"/>
        </w:rPr>
        <w:lastRenderedPageBreak/>
        <w:t>1. ЗАГАЛЬНІ ПОЛОЖЕННЯ</w:t>
      </w:r>
    </w:p>
    <w:p w:rsidR="00295BC9" w:rsidRPr="00CE0FDC" w:rsidRDefault="003B07A8" w:rsidP="001807BB">
      <w:pPr>
        <w:ind w:firstLine="720"/>
        <w:jc w:val="both"/>
        <w:rPr>
          <w:sz w:val="24"/>
          <w:szCs w:val="24"/>
        </w:rPr>
      </w:pPr>
      <w:r w:rsidRPr="00CE0FDC">
        <w:rPr>
          <w:sz w:val="24"/>
          <w:szCs w:val="24"/>
        </w:rPr>
        <w:t xml:space="preserve">1.1. </w:t>
      </w:r>
      <w:r w:rsidR="00295BC9" w:rsidRPr="00CE0FDC">
        <w:rPr>
          <w:b/>
          <w:sz w:val="24"/>
          <w:szCs w:val="24"/>
        </w:rPr>
        <w:t xml:space="preserve">Приватне </w:t>
      </w:r>
      <w:r w:rsidR="00DB7A06" w:rsidRPr="00CE0FDC">
        <w:rPr>
          <w:b/>
          <w:sz w:val="24"/>
          <w:szCs w:val="24"/>
        </w:rPr>
        <w:t>акціонерне товариство «Страхові гарантії України</w:t>
      </w:r>
      <w:r w:rsidR="001807BB" w:rsidRPr="00CE0FDC">
        <w:rPr>
          <w:b/>
          <w:sz w:val="24"/>
          <w:szCs w:val="24"/>
        </w:rPr>
        <w:t>»</w:t>
      </w:r>
      <w:r w:rsidR="001807BB" w:rsidRPr="00CE0FDC">
        <w:rPr>
          <w:sz w:val="24"/>
          <w:szCs w:val="24"/>
        </w:rPr>
        <w:t xml:space="preserve"> (</w:t>
      </w:r>
      <w:r w:rsidR="00DB7A06" w:rsidRPr="00CE0FDC">
        <w:rPr>
          <w:sz w:val="24"/>
          <w:szCs w:val="24"/>
        </w:rPr>
        <w:t xml:space="preserve">далі </w:t>
      </w:r>
      <w:r w:rsidR="001807BB" w:rsidRPr="00CE0FDC">
        <w:rPr>
          <w:sz w:val="24"/>
          <w:szCs w:val="24"/>
        </w:rPr>
        <w:t>–</w:t>
      </w:r>
      <w:r w:rsidR="00DB7A06" w:rsidRPr="00CE0FDC">
        <w:rPr>
          <w:sz w:val="24"/>
          <w:szCs w:val="24"/>
        </w:rPr>
        <w:t xml:space="preserve"> Товариство</w:t>
      </w:r>
      <w:r w:rsidR="001807BB" w:rsidRPr="00CE0FDC">
        <w:rPr>
          <w:sz w:val="24"/>
          <w:szCs w:val="24"/>
        </w:rPr>
        <w:t>)</w:t>
      </w:r>
      <w:r w:rsidR="003E7149" w:rsidRPr="00CE0FDC">
        <w:rPr>
          <w:sz w:val="24"/>
          <w:szCs w:val="24"/>
        </w:rPr>
        <w:t xml:space="preserve"> було перейменовано з</w:t>
      </w:r>
      <w:r w:rsidR="00C45C26" w:rsidRPr="00CE0FDC">
        <w:rPr>
          <w:sz w:val="24"/>
          <w:szCs w:val="24"/>
        </w:rPr>
        <w:t xml:space="preserve"> Закритого акціонерного товариства «Страхова компанія «Страхові гарантії України», </w:t>
      </w:r>
      <w:r w:rsidR="003E7149" w:rsidRPr="00CE0FDC">
        <w:rPr>
          <w:sz w:val="24"/>
          <w:szCs w:val="24"/>
        </w:rPr>
        <w:t>у зв’язку з приведенням його діяльності</w:t>
      </w:r>
      <w:r w:rsidR="00C45C26" w:rsidRPr="00CE0FDC">
        <w:rPr>
          <w:sz w:val="24"/>
          <w:szCs w:val="24"/>
        </w:rPr>
        <w:t xml:space="preserve"> у відповідність до вимог Закону України «Про акціонерні товариства».</w:t>
      </w:r>
    </w:p>
    <w:p w:rsidR="00295BC9" w:rsidRPr="00762C1D" w:rsidRDefault="00C45C26" w:rsidP="001807BB">
      <w:pPr>
        <w:ind w:firstLine="720"/>
        <w:jc w:val="both"/>
        <w:rPr>
          <w:sz w:val="24"/>
          <w:szCs w:val="24"/>
        </w:rPr>
      </w:pPr>
      <w:r w:rsidRPr="00CE0FDC">
        <w:rPr>
          <w:sz w:val="24"/>
          <w:szCs w:val="24"/>
        </w:rPr>
        <w:t>1.2.</w:t>
      </w:r>
      <w:r w:rsidR="003E7149" w:rsidRPr="00CE0FDC">
        <w:rPr>
          <w:sz w:val="24"/>
          <w:szCs w:val="24"/>
        </w:rPr>
        <w:t xml:space="preserve"> </w:t>
      </w:r>
      <w:r w:rsidRPr="00CE0FDC">
        <w:rPr>
          <w:sz w:val="24"/>
          <w:szCs w:val="24"/>
        </w:rPr>
        <w:t>Товариство</w:t>
      </w:r>
      <w:r w:rsidR="00295BC9" w:rsidRPr="00CE0FDC">
        <w:rPr>
          <w:sz w:val="24"/>
          <w:szCs w:val="24"/>
        </w:rPr>
        <w:t xml:space="preserve"> у своїй діяльності керується Законом України «Про акціонерні товариства», Цивільним кодексом України, Господарським кодексом України, </w:t>
      </w:r>
      <w:r w:rsidRPr="00CE0FDC">
        <w:rPr>
          <w:sz w:val="24"/>
          <w:szCs w:val="24"/>
        </w:rPr>
        <w:t>Законом України «Про страхування»,</w:t>
      </w:r>
      <w:r w:rsidR="003E7149" w:rsidRPr="00CE0FDC">
        <w:rPr>
          <w:sz w:val="24"/>
          <w:szCs w:val="24"/>
        </w:rPr>
        <w:t xml:space="preserve"> </w:t>
      </w:r>
      <w:r w:rsidR="00295BC9" w:rsidRPr="00CE0FDC">
        <w:rPr>
          <w:sz w:val="24"/>
          <w:szCs w:val="24"/>
        </w:rPr>
        <w:t xml:space="preserve">іншим </w:t>
      </w:r>
      <w:r w:rsidR="007539E1" w:rsidRPr="007D5CB7">
        <w:rPr>
          <w:sz w:val="24"/>
          <w:szCs w:val="24"/>
        </w:rPr>
        <w:t>чи</w:t>
      </w:r>
      <w:r w:rsidR="008655B1" w:rsidRPr="007D5CB7">
        <w:rPr>
          <w:sz w:val="24"/>
          <w:szCs w:val="24"/>
        </w:rPr>
        <w:t xml:space="preserve">нним законодавством </w:t>
      </w:r>
      <w:r w:rsidR="00295BC9" w:rsidRPr="00CE0FDC">
        <w:rPr>
          <w:sz w:val="24"/>
          <w:szCs w:val="24"/>
        </w:rPr>
        <w:t>України, положенням</w:t>
      </w:r>
      <w:r w:rsidR="00295BC9" w:rsidRPr="00940DA1">
        <w:rPr>
          <w:sz w:val="24"/>
          <w:szCs w:val="24"/>
        </w:rPr>
        <w:t xml:space="preserve">и цього Статуту, а також внутрішніми правилами, процедурами, регламентами та іншими локальними правовими актами Товариства, що прийняті (та/або видані, та/або затверджені) відповідно до </w:t>
      </w:r>
      <w:r w:rsidR="001807BB" w:rsidRPr="00940DA1">
        <w:rPr>
          <w:sz w:val="24"/>
          <w:szCs w:val="24"/>
        </w:rPr>
        <w:t xml:space="preserve">цього </w:t>
      </w:r>
      <w:r w:rsidR="00295BC9" w:rsidRPr="00940DA1">
        <w:rPr>
          <w:sz w:val="24"/>
          <w:szCs w:val="24"/>
        </w:rPr>
        <w:t>Статуту</w:t>
      </w:r>
      <w:r w:rsidR="00295BC9" w:rsidRPr="00762C1D">
        <w:rPr>
          <w:sz w:val="24"/>
          <w:szCs w:val="24"/>
        </w:rPr>
        <w:t>.</w:t>
      </w:r>
    </w:p>
    <w:p w:rsidR="00B013F8" w:rsidRPr="00CE0FDC" w:rsidRDefault="00B013F8" w:rsidP="001807BB">
      <w:pPr>
        <w:ind w:firstLine="720"/>
        <w:jc w:val="both"/>
        <w:rPr>
          <w:sz w:val="24"/>
          <w:szCs w:val="24"/>
        </w:rPr>
      </w:pPr>
      <w:r w:rsidRPr="00CE0FDC">
        <w:rPr>
          <w:sz w:val="24"/>
          <w:szCs w:val="24"/>
        </w:rPr>
        <w:t>1.3</w:t>
      </w:r>
      <w:r w:rsidR="00295BC9" w:rsidRPr="00CE0FDC">
        <w:rPr>
          <w:sz w:val="24"/>
          <w:szCs w:val="24"/>
        </w:rPr>
        <w:t xml:space="preserve">. </w:t>
      </w:r>
      <w:r w:rsidR="001807BB" w:rsidRPr="00CE0FDC">
        <w:rPr>
          <w:sz w:val="24"/>
          <w:szCs w:val="24"/>
        </w:rPr>
        <w:t xml:space="preserve">Цей </w:t>
      </w:r>
      <w:r w:rsidR="00295BC9" w:rsidRPr="00CE0FDC">
        <w:rPr>
          <w:sz w:val="24"/>
          <w:szCs w:val="24"/>
        </w:rPr>
        <w:t>Статут визначає загально-правові, соціально-економічні та організаційні основи створення, діяльності та припинення діяльності Товариства, а також права та обов’язки акціонері</w:t>
      </w:r>
      <w:r w:rsidR="00B3105A" w:rsidRPr="00CE0FDC">
        <w:rPr>
          <w:sz w:val="24"/>
          <w:szCs w:val="24"/>
        </w:rPr>
        <w:t>в Товариства</w:t>
      </w:r>
      <w:r w:rsidR="001807BB" w:rsidRPr="00CE0FDC">
        <w:rPr>
          <w:sz w:val="24"/>
          <w:szCs w:val="24"/>
        </w:rPr>
        <w:t xml:space="preserve"> (</w:t>
      </w:r>
      <w:r w:rsidR="00B3105A" w:rsidRPr="00CE0FDC">
        <w:rPr>
          <w:sz w:val="24"/>
          <w:szCs w:val="24"/>
        </w:rPr>
        <w:t>далі</w:t>
      </w:r>
      <w:r w:rsidR="00FA52F9" w:rsidRPr="007D5CB7">
        <w:rPr>
          <w:sz w:val="24"/>
          <w:szCs w:val="24"/>
        </w:rPr>
        <w:t xml:space="preserve"> </w:t>
      </w:r>
      <w:r w:rsidR="00B3105A" w:rsidRPr="00940DA1">
        <w:rPr>
          <w:sz w:val="24"/>
          <w:szCs w:val="24"/>
        </w:rPr>
        <w:t xml:space="preserve">– </w:t>
      </w:r>
      <w:r w:rsidR="00295BC9" w:rsidRPr="00940DA1">
        <w:rPr>
          <w:sz w:val="24"/>
          <w:szCs w:val="24"/>
        </w:rPr>
        <w:t>Акціонер</w:t>
      </w:r>
      <w:r w:rsidR="001807BB" w:rsidRPr="00940DA1">
        <w:rPr>
          <w:sz w:val="24"/>
          <w:szCs w:val="24"/>
        </w:rPr>
        <w:t>и</w:t>
      </w:r>
      <w:r w:rsidR="001807BB" w:rsidRPr="00762C1D">
        <w:rPr>
          <w:sz w:val="24"/>
          <w:szCs w:val="24"/>
        </w:rPr>
        <w:t>)</w:t>
      </w:r>
      <w:r w:rsidR="00295BC9" w:rsidRPr="00762C1D">
        <w:rPr>
          <w:sz w:val="24"/>
          <w:szCs w:val="24"/>
        </w:rPr>
        <w:t>.</w:t>
      </w:r>
    </w:p>
    <w:p w:rsidR="00B013F8" w:rsidRPr="00CE0FDC" w:rsidRDefault="00B013F8" w:rsidP="001807BB">
      <w:pPr>
        <w:ind w:firstLine="720"/>
        <w:jc w:val="both"/>
        <w:rPr>
          <w:sz w:val="24"/>
          <w:szCs w:val="24"/>
        </w:rPr>
      </w:pPr>
      <w:r w:rsidRPr="00CE0FDC">
        <w:rPr>
          <w:sz w:val="24"/>
          <w:szCs w:val="24"/>
        </w:rPr>
        <w:t>1.4. За типом Товариство є п</w:t>
      </w:r>
      <w:r w:rsidR="00123782" w:rsidRPr="00CE0FDC">
        <w:rPr>
          <w:sz w:val="24"/>
          <w:szCs w:val="24"/>
        </w:rPr>
        <w:t>риватним акціонерним товариством.</w:t>
      </w:r>
    </w:p>
    <w:p w:rsidR="003B07A8" w:rsidRPr="00CE0FDC" w:rsidRDefault="003B07A8" w:rsidP="001807BB">
      <w:pPr>
        <w:ind w:firstLine="720"/>
        <w:jc w:val="both"/>
        <w:rPr>
          <w:sz w:val="24"/>
          <w:szCs w:val="24"/>
        </w:rPr>
      </w:pPr>
      <w:r w:rsidRPr="00CE0FDC">
        <w:rPr>
          <w:sz w:val="24"/>
          <w:szCs w:val="24"/>
        </w:rPr>
        <w:t>1.</w:t>
      </w:r>
      <w:r w:rsidR="00B013F8" w:rsidRPr="00CE0FDC">
        <w:rPr>
          <w:sz w:val="24"/>
          <w:szCs w:val="24"/>
        </w:rPr>
        <w:t>5</w:t>
      </w:r>
      <w:r w:rsidRPr="00CE0FDC">
        <w:rPr>
          <w:sz w:val="24"/>
          <w:szCs w:val="24"/>
        </w:rPr>
        <w:t>. Повне найменування Товариства:</w:t>
      </w:r>
    </w:p>
    <w:p w:rsidR="003B07A8" w:rsidRPr="00CE0FDC" w:rsidRDefault="003B07A8" w:rsidP="001807BB">
      <w:pPr>
        <w:widowControl w:val="0"/>
        <w:jc w:val="both"/>
        <w:rPr>
          <w:sz w:val="24"/>
          <w:szCs w:val="24"/>
        </w:rPr>
      </w:pPr>
      <w:r w:rsidRPr="00CE0FDC">
        <w:rPr>
          <w:sz w:val="24"/>
          <w:szCs w:val="24"/>
        </w:rPr>
        <w:t xml:space="preserve">українською мовою: </w:t>
      </w:r>
      <w:r w:rsidR="0032364A" w:rsidRPr="00CE0FDC">
        <w:rPr>
          <w:b/>
          <w:sz w:val="24"/>
          <w:szCs w:val="24"/>
        </w:rPr>
        <w:t>Приватне а</w:t>
      </w:r>
      <w:r w:rsidRPr="00CE0FDC">
        <w:rPr>
          <w:b/>
          <w:sz w:val="24"/>
          <w:szCs w:val="24"/>
        </w:rPr>
        <w:t xml:space="preserve">кціонерне товариство </w:t>
      </w:r>
      <w:r w:rsidR="00A30E02" w:rsidRPr="00CE0FDC">
        <w:rPr>
          <w:b/>
          <w:sz w:val="24"/>
          <w:szCs w:val="24"/>
        </w:rPr>
        <w:t>«</w:t>
      </w:r>
      <w:r w:rsidR="00B77076" w:rsidRPr="00CE0FDC">
        <w:rPr>
          <w:b/>
          <w:sz w:val="24"/>
          <w:szCs w:val="24"/>
        </w:rPr>
        <w:t>Страхові гарантії України</w:t>
      </w:r>
      <w:r w:rsidR="00A30E02" w:rsidRPr="00CE0FDC">
        <w:rPr>
          <w:b/>
          <w:sz w:val="24"/>
          <w:szCs w:val="24"/>
        </w:rPr>
        <w:t>»</w:t>
      </w:r>
      <w:r w:rsidRPr="00CE0FDC">
        <w:rPr>
          <w:sz w:val="24"/>
          <w:szCs w:val="24"/>
        </w:rPr>
        <w:t>;</w:t>
      </w:r>
    </w:p>
    <w:p w:rsidR="003B07A8" w:rsidRPr="00CE0FDC" w:rsidRDefault="003B07A8" w:rsidP="001807BB">
      <w:pPr>
        <w:widowControl w:val="0"/>
        <w:jc w:val="both"/>
        <w:rPr>
          <w:b/>
          <w:sz w:val="24"/>
          <w:szCs w:val="24"/>
        </w:rPr>
      </w:pPr>
      <w:r w:rsidRPr="00CE0FDC">
        <w:rPr>
          <w:sz w:val="24"/>
          <w:szCs w:val="24"/>
        </w:rPr>
        <w:t>англійською</w:t>
      </w:r>
      <w:r w:rsidR="003E7149" w:rsidRPr="00CE0FDC">
        <w:rPr>
          <w:sz w:val="24"/>
          <w:szCs w:val="24"/>
        </w:rPr>
        <w:t xml:space="preserve"> </w:t>
      </w:r>
      <w:r w:rsidRPr="00CE0FDC">
        <w:rPr>
          <w:sz w:val="24"/>
          <w:szCs w:val="24"/>
        </w:rPr>
        <w:t xml:space="preserve">мовою: </w:t>
      </w:r>
      <w:proofErr w:type="spellStart"/>
      <w:r w:rsidR="00A30E02" w:rsidRPr="00CE0FDC">
        <w:rPr>
          <w:b/>
          <w:sz w:val="24"/>
          <w:szCs w:val="24"/>
        </w:rPr>
        <w:t>Private</w:t>
      </w:r>
      <w:proofErr w:type="spellEnd"/>
      <w:r w:rsidR="003E7149" w:rsidRPr="00CE0FDC">
        <w:rPr>
          <w:b/>
          <w:sz w:val="24"/>
          <w:szCs w:val="24"/>
        </w:rPr>
        <w:t xml:space="preserve"> </w:t>
      </w:r>
      <w:proofErr w:type="spellStart"/>
      <w:r w:rsidR="00482196" w:rsidRPr="00CE0FDC">
        <w:rPr>
          <w:b/>
          <w:sz w:val="24"/>
          <w:szCs w:val="24"/>
        </w:rPr>
        <w:t>Jo</w:t>
      </w:r>
      <w:r w:rsidR="005A04ED" w:rsidRPr="00CE0FDC">
        <w:rPr>
          <w:b/>
          <w:sz w:val="24"/>
          <w:szCs w:val="24"/>
        </w:rPr>
        <w:t>int</w:t>
      </w:r>
      <w:r w:rsidR="003E7149" w:rsidRPr="00CE0FDC">
        <w:rPr>
          <w:b/>
          <w:sz w:val="24"/>
          <w:szCs w:val="24"/>
        </w:rPr>
        <w:t>-</w:t>
      </w:r>
      <w:r w:rsidR="00482196" w:rsidRPr="00CE0FDC">
        <w:rPr>
          <w:b/>
          <w:sz w:val="24"/>
          <w:szCs w:val="24"/>
        </w:rPr>
        <w:t>S</w:t>
      </w:r>
      <w:r w:rsidR="00A30E02" w:rsidRPr="00CE0FDC">
        <w:rPr>
          <w:b/>
          <w:sz w:val="24"/>
          <w:szCs w:val="24"/>
        </w:rPr>
        <w:t>tock</w:t>
      </w:r>
      <w:proofErr w:type="spellEnd"/>
      <w:r w:rsidR="003E7149" w:rsidRPr="00CE0FDC">
        <w:rPr>
          <w:b/>
          <w:sz w:val="24"/>
          <w:szCs w:val="24"/>
        </w:rPr>
        <w:t xml:space="preserve"> </w:t>
      </w:r>
      <w:proofErr w:type="spellStart"/>
      <w:r w:rsidR="00482196" w:rsidRPr="00CE0FDC">
        <w:rPr>
          <w:b/>
          <w:sz w:val="24"/>
          <w:szCs w:val="24"/>
        </w:rPr>
        <w:t>C</w:t>
      </w:r>
      <w:r w:rsidR="00A30E02" w:rsidRPr="00CE0FDC">
        <w:rPr>
          <w:b/>
          <w:sz w:val="24"/>
          <w:szCs w:val="24"/>
        </w:rPr>
        <w:t>ompany</w:t>
      </w:r>
      <w:proofErr w:type="spellEnd"/>
      <w:r w:rsidR="00A30E02" w:rsidRPr="00CE0FDC">
        <w:rPr>
          <w:b/>
          <w:sz w:val="24"/>
          <w:szCs w:val="24"/>
        </w:rPr>
        <w:t xml:space="preserve"> «</w:t>
      </w:r>
      <w:proofErr w:type="spellStart"/>
      <w:r w:rsidR="00515A24" w:rsidRPr="00CE0FDC">
        <w:rPr>
          <w:b/>
          <w:sz w:val="24"/>
          <w:szCs w:val="24"/>
        </w:rPr>
        <w:t>Insurance</w:t>
      </w:r>
      <w:proofErr w:type="spellEnd"/>
      <w:r w:rsidR="003E7149" w:rsidRPr="00CE0FDC">
        <w:rPr>
          <w:b/>
          <w:sz w:val="24"/>
          <w:szCs w:val="24"/>
        </w:rPr>
        <w:t xml:space="preserve"> </w:t>
      </w:r>
      <w:proofErr w:type="spellStart"/>
      <w:r w:rsidR="00515A24" w:rsidRPr="00CE0FDC">
        <w:rPr>
          <w:b/>
          <w:sz w:val="24"/>
          <w:szCs w:val="24"/>
        </w:rPr>
        <w:t>G</w:t>
      </w:r>
      <w:r w:rsidR="00A30E02" w:rsidRPr="00CE0FDC">
        <w:rPr>
          <w:b/>
          <w:sz w:val="24"/>
          <w:szCs w:val="24"/>
        </w:rPr>
        <w:t>uarantees</w:t>
      </w:r>
      <w:proofErr w:type="spellEnd"/>
      <w:r w:rsidR="003E7149" w:rsidRPr="00CE0FDC">
        <w:rPr>
          <w:b/>
          <w:sz w:val="24"/>
          <w:szCs w:val="24"/>
        </w:rPr>
        <w:t xml:space="preserve"> </w:t>
      </w:r>
      <w:proofErr w:type="spellStart"/>
      <w:r w:rsidR="00A30E02" w:rsidRPr="00CE0FDC">
        <w:rPr>
          <w:b/>
          <w:sz w:val="24"/>
          <w:szCs w:val="24"/>
        </w:rPr>
        <w:t>of</w:t>
      </w:r>
      <w:proofErr w:type="spellEnd"/>
      <w:r w:rsidR="003E7149" w:rsidRPr="00CE0FDC">
        <w:rPr>
          <w:b/>
          <w:sz w:val="24"/>
          <w:szCs w:val="24"/>
        </w:rPr>
        <w:t xml:space="preserve"> </w:t>
      </w:r>
      <w:proofErr w:type="spellStart"/>
      <w:r w:rsidR="00A30E02" w:rsidRPr="00CE0FDC">
        <w:rPr>
          <w:b/>
          <w:sz w:val="24"/>
          <w:szCs w:val="24"/>
        </w:rPr>
        <w:t>Ukraine</w:t>
      </w:r>
      <w:proofErr w:type="spellEnd"/>
      <w:r w:rsidR="00A30E02" w:rsidRPr="00CE0FDC">
        <w:rPr>
          <w:b/>
          <w:sz w:val="24"/>
          <w:szCs w:val="24"/>
        </w:rPr>
        <w:t>»</w:t>
      </w:r>
      <w:r w:rsidR="00D90E11" w:rsidRPr="00CE0FDC">
        <w:rPr>
          <w:b/>
          <w:sz w:val="24"/>
          <w:szCs w:val="24"/>
        </w:rPr>
        <w:t>.</w:t>
      </w:r>
    </w:p>
    <w:p w:rsidR="003B07A8" w:rsidRPr="00CE0FDC" w:rsidRDefault="003B07A8" w:rsidP="001807BB">
      <w:pPr>
        <w:widowControl w:val="0"/>
        <w:ind w:firstLine="720"/>
        <w:jc w:val="both"/>
        <w:rPr>
          <w:sz w:val="24"/>
          <w:szCs w:val="24"/>
        </w:rPr>
      </w:pPr>
      <w:r w:rsidRPr="00CE0FDC">
        <w:rPr>
          <w:sz w:val="24"/>
          <w:szCs w:val="24"/>
        </w:rPr>
        <w:t>1.</w:t>
      </w:r>
      <w:r w:rsidR="00B013F8" w:rsidRPr="00CE0FDC">
        <w:rPr>
          <w:sz w:val="24"/>
          <w:szCs w:val="24"/>
        </w:rPr>
        <w:t>6</w:t>
      </w:r>
      <w:r w:rsidRPr="00CE0FDC">
        <w:rPr>
          <w:sz w:val="24"/>
          <w:szCs w:val="24"/>
        </w:rPr>
        <w:t>.</w:t>
      </w:r>
      <w:r w:rsidR="00B20C5E" w:rsidRPr="00CE0FDC">
        <w:rPr>
          <w:sz w:val="24"/>
          <w:szCs w:val="24"/>
        </w:rPr>
        <w:t xml:space="preserve"> </w:t>
      </w:r>
      <w:r w:rsidRPr="00CE0FDC">
        <w:rPr>
          <w:sz w:val="24"/>
          <w:szCs w:val="24"/>
        </w:rPr>
        <w:t xml:space="preserve">Скорочене найменування Товариства: </w:t>
      </w:r>
    </w:p>
    <w:p w:rsidR="003B07A8" w:rsidRPr="00CE0FDC" w:rsidRDefault="003B07A8" w:rsidP="001807BB">
      <w:pPr>
        <w:widowControl w:val="0"/>
        <w:jc w:val="both"/>
        <w:rPr>
          <w:sz w:val="24"/>
          <w:szCs w:val="24"/>
        </w:rPr>
      </w:pPr>
      <w:r w:rsidRPr="00CE0FDC">
        <w:rPr>
          <w:sz w:val="24"/>
          <w:szCs w:val="24"/>
        </w:rPr>
        <w:t xml:space="preserve">українською мовою: </w:t>
      </w:r>
      <w:r w:rsidR="00631263" w:rsidRPr="00CE0FDC">
        <w:rPr>
          <w:b/>
          <w:sz w:val="24"/>
          <w:szCs w:val="24"/>
        </w:rPr>
        <w:t>Пр</w:t>
      </w:r>
      <w:r w:rsidR="00627728" w:rsidRPr="00CE0FDC">
        <w:rPr>
          <w:b/>
          <w:sz w:val="24"/>
          <w:szCs w:val="24"/>
        </w:rPr>
        <w:t>АТ</w:t>
      </w:r>
      <w:r w:rsidR="00B20C5E" w:rsidRPr="00CE0FDC">
        <w:rPr>
          <w:b/>
          <w:sz w:val="24"/>
          <w:szCs w:val="24"/>
        </w:rPr>
        <w:t xml:space="preserve"> </w:t>
      </w:r>
      <w:r w:rsidR="0032364A" w:rsidRPr="00CE0FDC">
        <w:rPr>
          <w:b/>
          <w:sz w:val="24"/>
          <w:szCs w:val="24"/>
        </w:rPr>
        <w:t>«</w:t>
      </w:r>
      <w:r w:rsidR="00123782" w:rsidRPr="00CE0FDC">
        <w:rPr>
          <w:b/>
          <w:sz w:val="24"/>
          <w:szCs w:val="24"/>
        </w:rPr>
        <w:t>СГУ</w:t>
      </w:r>
      <w:r w:rsidR="0032364A" w:rsidRPr="00CE0FDC">
        <w:rPr>
          <w:b/>
          <w:sz w:val="24"/>
          <w:szCs w:val="24"/>
        </w:rPr>
        <w:t>»</w:t>
      </w:r>
      <w:r w:rsidRPr="00CE0FDC">
        <w:rPr>
          <w:sz w:val="24"/>
          <w:szCs w:val="24"/>
        </w:rPr>
        <w:t>;</w:t>
      </w:r>
    </w:p>
    <w:p w:rsidR="003B07A8" w:rsidRPr="00CE0FDC" w:rsidRDefault="003B07A8" w:rsidP="001807BB">
      <w:pPr>
        <w:widowControl w:val="0"/>
        <w:jc w:val="both"/>
        <w:rPr>
          <w:b/>
          <w:sz w:val="24"/>
          <w:szCs w:val="24"/>
        </w:rPr>
      </w:pPr>
      <w:r w:rsidRPr="00CE0FDC">
        <w:rPr>
          <w:sz w:val="24"/>
          <w:szCs w:val="24"/>
        </w:rPr>
        <w:t>англійською</w:t>
      </w:r>
      <w:r w:rsidR="003E7149" w:rsidRPr="00CE0FDC">
        <w:rPr>
          <w:sz w:val="24"/>
          <w:szCs w:val="24"/>
        </w:rPr>
        <w:t xml:space="preserve"> </w:t>
      </w:r>
      <w:r w:rsidRPr="00CE0FDC">
        <w:rPr>
          <w:sz w:val="24"/>
          <w:szCs w:val="24"/>
        </w:rPr>
        <w:t xml:space="preserve">мовою: </w:t>
      </w:r>
      <w:r w:rsidR="007D5CB7" w:rsidRPr="007D5CB7">
        <w:rPr>
          <w:b/>
          <w:sz w:val="24"/>
          <w:szCs w:val="24"/>
          <w:lang w:val="en-US"/>
        </w:rPr>
        <w:t>P</w:t>
      </w:r>
      <w:r w:rsidR="005A04ED" w:rsidRPr="00CE0FDC">
        <w:rPr>
          <w:b/>
          <w:sz w:val="24"/>
          <w:szCs w:val="24"/>
        </w:rPr>
        <w:t>J</w:t>
      </w:r>
      <w:r w:rsidR="00A30E02" w:rsidRPr="00CE0FDC">
        <w:rPr>
          <w:b/>
          <w:sz w:val="24"/>
          <w:szCs w:val="24"/>
        </w:rPr>
        <w:t>SC</w:t>
      </w:r>
      <w:r w:rsidR="00B20C5E" w:rsidRPr="00CE0FDC">
        <w:rPr>
          <w:b/>
          <w:sz w:val="24"/>
          <w:szCs w:val="24"/>
        </w:rPr>
        <w:t xml:space="preserve"> </w:t>
      </w:r>
      <w:r w:rsidR="00A30E02" w:rsidRPr="00CE0FDC">
        <w:rPr>
          <w:b/>
          <w:sz w:val="24"/>
          <w:szCs w:val="24"/>
        </w:rPr>
        <w:t>«</w:t>
      </w:r>
      <w:r w:rsidR="00D24812" w:rsidRPr="00CE0FDC">
        <w:rPr>
          <w:b/>
          <w:sz w:val="24"/>
          <w:szCs w:val="24"/>
        </w:rPr>
        <w:t>I</w:t>
      </w:r>
      <w:r w:rsidR="00023332" w:rsidRPr="00CE0FDC">
        <w:rPr>
          <w:b/>
          <w:sz w:val="24"/>
          <w:szCs w:val="24"/>
        </w:rPr>
        <w:t>GU</w:t>
      </w:r>
      <w:r w:rsidR="00A30E02" w:rsidRPr="00CE0FDC">
        <w:rPr>
          <w:b/>
          <w:sz w:val="24"/>
          <w:szCs w:val="24"/>
        </w:rPr>
        <w:t>»</w:t>
      </w:r>
      <w:r w:rsidR="00123782" w:rsidRPr="00CE0FDC">
        <w:rPr>
          <w:b/>
          <w:sz w:val="24"/>
          <w:szCs w:val="24"/>
        </w:rPr>
        <w:t>.</w:t>
      </w:r>
    </w:p>
    <w:p w:rsidR="00FB1724" w:rsidRPr="00CE0FDC" w:rsidRDefault="00123782" w:rsidP="001807BB">
      <w:pPr>
        <w:widowControl w:val="0"/>
        <w:ind w:left="780"/>
        <w:jc w:val="both"/>
        <w:rPr>
          <w:b/>
          <w:color w:val="000000"/>
          <w:sz w:val="24"/>
          <w:szCs w:val="24"/>
        </w:rPr>
      </w:pPr>
      <w:r w:rsidRPr="00CE0FDC">
        <w:rPr>
          <w:color w:val="000000"/>
          <w:sz w:val="24"/>
          <w:szCs w:val="24"/>
        </w:rPr>
        <w:t>1.</w:t>
      </w:r>
      <w:r w:rsidR="00B013F8" w:rsidRPr="00CE0FDC">
        <w:rPr>
          <w:color w:val="000000"/>
          <w:sz w:val="24"/>
          <w:szCs w:val="24"/>
        </w:rPr>
        <w:t>7</w:t>
      </w:r>
      <w:r w:rsidRPr="00CE0FDC">
        <w:rPr>
          <w:color w:val="000000"/>
          <w:sz w:val="24"/>
          <w:szCs w:val="24"/>
        </w:rPr>
        <w:t>.</w:t>
      </w:r>
      <w:r w:rsidR="00B20C5E" w:rsidRPr="00CE0FDC">
        <w:rPr>
          <w:color w:val="000000"/>
          <w:sz w:val="24"/>
          <w:szCs w:val="24"/>
        </w:rPr>
        <w:t xml:space="preserve"> </w:t>
      </w:r>
      <w:r w:rsidR="003B07A8" w:rsidRPr="00CE0FDC">
        <w:rPr>
          <w:color w:val="000000"/>
          <w:sz w:val="24"/>
          <w:szCs w:val="24"/>
        </w:rPr>
        <w:t>Місцезнаходження Товариств</w:t>
      </w:r>
      <w:bookmarkStart w:id="0" w:name="OCRUncertain065"/>
      <w:r w:rsidR="003B07A8" w:rsidRPr="00CE0FDC">
        <w:rPr>
          <w:color w:val="000000"/>
          <w:sz w:val="24"/>
          <w:szCs w:val="24"/>
        </w:rPr>
        <w:t>а</w:t>
      </w:r>
      <w:bookmarkEnd w:id="0"/>
      <w:r w:rsidR="003B07A8" w:rsidRPr="00CE0FDC">
        <w:rPr>
          <w:color w:val="000000"/>
          <w:sz w:val="24"/>
          <w:szCs w:val="24"/>
        </w:rPr>
        <w:t>:</w:t>
      </w:r>
    </w:p>
    <w:p w:rsidR="003B07A8" w:rsidRPr="00CE0FDC" w:rsidRDefault="001B5D05" w:rsidP="001807BB">
      <w:pPr>
        <w:widowControl w:val="0"/>
        <w:jc w:val="both"/>
        <w:rPr>
          <w:b/>
          <w:color w:val="000000"/>
          <w:sz w:val="24"/>
          <w:szCs w:val="24"/>
        </w:rPr>
      </w:pPr>
      <w:r w:rsidRPr="00CE0FDC">
        <w:rPr>
          <w:b/>
          <w:color w:val="000000"/>
          <w:sz w:val="24"/>
          <w:szCs w:val="24"/>
        </w:rPr>
        <w:t>03</w:t>
      </w:r>
      <w:r w:rsidR="006E7AC7" w:rsidRPr="00CE0FDC">
        <w:rPr>
          <w:b/>
          <w:color w:val="000000"/>
          <w:sz w:val="24"/>
          <w:szCs w:val="24"/>
        </w:rPr>
        <w:t>115</w:t>
      </w:r>
      <w:r w:rsidRPr="00CE0FDC">
        <w:rPr>
          <w:b/>
          <w:color w:val="000000"/>
          <w:sz w:val="24"/>
          <w:szCs w:val="24"/>
        </w:rPr>
        <w:t xml:space="preserve">, </w:t>
      </w:r>
      <w:r w:rsidR="003B07A8" w:rsidRPr="00CE0FDC">
        <w:rPr>
          <w:b/>
          <w:color w:val="000000"/>
          <w:sz w:val="24"/>
          <w:szCs w:val="24"/>
        </w:rPr>
        <w:t xml:space="preserve">Україна, м. Київ, вул. </w:t>
      </w:r>
      <w:r w:rsidR="006E7AC7" w:rsidRPr="00CE0FDC">
        <w:rPr>
          <w:b/>
          <w:color w:val="000000"/>
          <w:sz w:val="24"/>
          <w:szCs w:val="24"/>
        </w:rPr>
        <w:t>Львівська</w:t>
      </w:r>
      <w:r w:rsidR="0032364A" w:rsidRPr="00CE0FDC">
        <w:rPr>
          <w:b/>
          <w:color w:val="000000"/>
          <w:sz w:val="24"/>
          <w:szCs w:val="24"/>
        </w:rPr>
        <w:t>,</w:t>
      </w:r>
      <w:r w:rsidRPr="00CE0FDC">
        <w:rPr>
          <w:b/>
          <w:color w:val="000000"/>
          <w:sz w:val="24"/>
          <w:szCs w:val="24"/>
        </w:rPr>
        <w:t xml:space="preserve"> буд. </w:t>
      </w:r>
      <w:r w:rsidR="006E7AC7" w:rsidRPr="00CE0FDC">
        <w:rPr>
          <w:b/>
          <w:color w:val="000000"/>
          <w:sz w:val="24"/>
          <w:szCs w:val="24"/>
        </w:rPr>
        <w:t>22</w:t>
      </w:r>
      <w:r w:rsidR="00AA6BB5" w:rsidRPr="00CE0FDC">
        <w:rPr>
          <w:b/>
          <w:color w:val="000000"/>
          <w:sz w:val="24"/>
          <w:szCs w:val="24"/>
        </w:rPr>
        <w:t>.</w:t>
      </w:r>
    </w:p>
    <w:p w:rsidR="00D71167" w:rsidRPr="00CE0FDC" w:rsidRDefault="00D71167" w:rsidP="001807BB">
      <w:pPr>
        <w:widowControl w:val="0"/>
        <w:ind w:left="720"/>
        <w:jc w:val="both"/>
        <w:rPr>
          <w:sz w:val="24"/>
          <w:szCs w:val="24"/>
        </w:rPr>
      </w:pPr>
    </w:p>
    <w:p w:rsidR="00D71167" w:rsidRPr="00CE0FDC" w:rsidRDefault="00D71167" w:rsidP="001807BB">
      <w:pPr>
        <w:ind w:firstLine="709"/>
        <w:jc w:val="center"/>
        <w:rPr>
          <w:b/>
          <w:sz w:val="24"/>
          <w:szCs w:val="24"/>
        </w:rPr>
      </w:pPr>
      <w:r w:rsidRPr="00CE0FDC">
        <w:rPr>
          <w:b/>
          <w:sz w:val="24"/>
          <w:szCs w:val="24"/>
        </w:rPr>
        <w:t xml:space="preserve">2. </w:t>
      </w:r>
      <w:r w:rsidR="00123782" w:rsidRPr="00CE0FDC">
        <w:rPr>
          <w:b/>
          <w:sz w:val="24"/>
          <w:szCs w:val="24"/>
        </w:rPr>
        <w:t>ПРАВОВИЙ</w:t>
      </w:r>
      <w:r w:rsidRPr="00CE0FDC">
        <w:rPr>
          <w:b/>
          <w:sz w:val="24"/>
          <w:szCs w:val="24"/>
        </w:rPr>
        <w:t xml:space="preserve"> СТАТУС ТОВАРИСТВА </w:t>
      </w:r>
    </w:p>
    <w:p w:rsidR="0000454E" w:rsidRPr="00CE0FDC" w:rsidRDefault="00123782" w:rsidP="001807BB">
      <w:pPr>
        <w:widowControl w:val="0"/>
        <w:ind w:firstLine="720"/>
        <w:jc w:val="both"/>
        <w:rPr>
          <w:sz w:val="24"/>
          <w:szCs w:val="24"/>
        </w:rPr>
      </w:pPr>
      <w:r w:rsidRPr="00CE0FDC">
        <w:rPr>
          <w:sz w:val="24"/>
          <w:szCs w:val="24"/>
        </w:rPr>
        <w:t>2</w:t>
      </w:r>
      <w:r w:rsidR="0000454E" w:rsidRPr="00CE0FDC">
        <w:rPr>
          <w:sz w:val="24"/>
          <w:szCs w:val="24"/>
        </w:rPr>
        <w:t>.</w:t>
      </w:r>
      <w:r w:rsidRPr="00CE0FDC">
        <w:rPr>
          <w:sz w:val="24"/>
          <w:szCs w:val="24"/>
        </w:rPr>
        <w:t>1</w:t>
      </w:r>
      <w:r w:rsidR="0000454E" w:rsidRPr="00CE0FDC">
        <w:rPr>
          <w:sz w:val="24"/>
          <w:szCs w:val="24"/>
        </w:rPr>
        <w:t>. Товариство є господарським товариством, статутний капітал якого поділено на визначену цим Статутом кількість акцій однакової номінальної вартості, корпоративні права за якими посвідчуються акціями.</w:t>
      </w:r>
    </w:p>
    <w:p w:rsidR="0041167F" w:rsidRPr="00762C1D" w:rsidRDefault="0041167F" w:rsidP="001807BB">
      <w:pPr>
        <w:widowControl w:val="0"/>
        <w:ind w:firstLine="720"/>
        <w:jc w:val="both"/>
        <w:rPr>
          <w:sz w:val="24"/>
          <w:szCs w:val="24"/>
        </w:rPr>
      </w:pPr>
      <w:r w:rsidRPr="00CE0FDC">
        <w:rPr>
          <w:sz w:val="24"/>
          <w:szCs w:val="24"/>
        </w:rPr>
        <w:t xml:space="preserve">2.2. </w:t>
      </w:r>
      <w:r w:rsidR="00906576" w:rsidRPr="00CE0FDC">
        <w:rPr>
          <w:sz w:val="24"/>
          <w:szCs w:val="24"/>
        </w:rPr>
        <w:t xml:space="preserve">Товариство самостійно відповідає за своїми зобов’язаннями усім своїм майном. </w:t>
      </w:r>
      <w:r w:rsidRPr="00CE0FDC">
        <w:rPr>
          <w:sz w:val="24"/>
          <w:szCs w:val="24"/>
        </w:rPr>
        <w:t xml:space="preserve">Товариство не відповідає за зобов’язаннями </w:t>
      </w:r>
      <w:r w:rsidR="00DB39FB" w:rsidRPr="007D5CB7">
        <w:rPr>
          <w:sz w:val="24"/>
          <w:szCs w:val="24"/>
        </w:rPr>
        <w:t>А</w:t>
      </w:r>
      <w:r w:rsidR="00DB39FB" w:rsidRPr="00CE0FDC">
        <w:rPr>
          <w:sz w:val="24"/>
          <w:szCs w:val="24"/>
        </w:rPr>
        <w:t>кціонерів</w:t>
      </w:r>
      <w:r w:rsidRPr="00CE0FDC">
        <w:rPr>
          <w:sz w:val="24"/>
          <w:szCs w:val="24"/>
        </w:rPr>
        <w:t xml:space="preserve">. До Товариства та його органів не можуть застосовуватися будь-які санкції, що обмежують їх права, у разі вчинення </w:t>
      </w:r>
      <w:r w:rsidR="004F23D2">
        <w:rPr>
          <w:sz w:val="24"/>
          <w:szCs w:val="24"/>
        </w:rPr>
        <w:t>А</w:t>
      </w:r>
      <w:r w:rsidRPr="00CE0FDC">
        <w:rPr>
          <w:sz w:val="24"/>
          <w:szCs w:val="24"/>
        </w:rPr>
        <w:t>кціонерами протиправних дій</w:t>
      </w:r>
      <w:r w:rsidR="007C4BD8" w:rsidRPr="00940DA1">
        <w:rPr>
          <w:sz w:val="24"/>
          <w:szCs w:val="24"/>
        </w:rPr>
        <w:t>, крім випадків, визначених законом</w:t>
      </w:r>
      <w:r w:rsidRPr="00762C1D">
        <w:rPr>
          <w:sz w:val="24"/>
          <w:szCs w:val="24"/>
        </w:rPr>
        <w:t>.</w:t>
      </w:r>
    </w:p>
    <w:p w:rsidR="0041167F" w:rsidRPr="00CE0FDC" w:rsidRDefault="0041167F" w:rsidP="001807BB">
      <w:pPr>
        <w:widowControl w:val="0"/>
        <w:ind w:firstLine="720"/>
        <w:jc w:val="both"/>
        <w:rPr>
          <w:sz w:val="24"/>
          <w:szCs w:val="24"/>
        </w:rPr>
      </w:pPr>
      <w:r w:rsidRPr="00CE0FDC">
        <w:rPr>
          <w:sz w:val="24"/>
          <w:szCs w:val="24"/>
        </w:rPr>
        <w:t xml:space="preserve">Акціонери не відповідають за зобов’язаннями Товариства і несуть ризик збитків, пов’язаних з діяльністю </w:t>
      </w:r>
      <w:r w:rsidR="007C4BD8" w:rsidRPr="00CE0FDC">
        <w:rPr>
          <w:sz w:val="24"/>
          <w:szCs w:val="24"/>
        </w:rPr>
        <w:t>Товариства</w:t>
      </w:r>
      <w:r w:rsidRPr="00CE0FDC">
        <w:rPr>
          <w:sz w:val="24"/>
          <w:szCs w:val="24"/>
        </w:rPr>
        <w:t xml:space="preserve">, тільки в межах належних їм акцій. До </w:t>
      </w:r>
      <w:r w:rsidR="00DB39FB" w:rsidRPr="007D5CB7">
        <w:rPr>
          <w:sz w:val="24"/>
          <w:szCs w:val="24"/>
        </w:rPr>
        <w:t>А</w:t>
      </w:r>
      <w:r w:rsidR="00DB39FB" w:rsidRPr="00CE0FDC">
        <w:rPr>
          <w:sz w:val="24"/>
          <w:szCs w:val="24"/>
        </w:rPr>
        <w:t xml:space="preserve">кціонерів </w:t>
      </w:r>
      <w:r w:rsidRPr="00CE0FDC">
        <w:rPr>
          <w:sz w:val="24"/>
          <w:szCs w:val="24"/>
        </w:rPr>
        <w:t>не можуть застосовуватися будь-які санкції,</w:t>
      </w:r>
      <w:r w:rsidRPr="00940DA1">
        <w:rPr>
          <w:sz w:val="24"/>
          <w:szCs w:val="24"/>
        </w:rPr>
        <w:t xml:space="preserve"> що обмежують їх права, у разі вчинення протиправних дій </w:t>
      </w:r>
      <w:r w:rsidR="007C4BD8" w:rsidRPr="00940DA1">
        <w:rPr>
          <w:sz w:val="24"/>
          <w:szCs w:val="24"/>
        </w:rPr>
        <w:t>Товариством</w:t>
      </w:r>
      <w:r w:rsidRPr="00762C1D">
        <w:rPr>
          <w:sz w:val="24"/>
          <w:szCs w:val="24"/>
        </w:rPr>
        <w:t xml:space="preserve"> або іншими </w:t>
      </w:r>
      <w:r w:rsidR="00DB39FB" w:rsidRPr="007D5CB7">
        <w:rPr>
          <w:sz w:val="24"/>
          <w:szCs w:val="24"/>
        </w:rPr>
        <w:t>А</w:t>
      </w:r>
      <w:r w:rsidR="00DB39FB" w:rsidRPr="00CE0FDC">
        <w:rPr>
          <w:sz w:val="24"/>
          <w:szCs w:val="24"/>
        </w:rPr>
        <w:t>кціонерами</w:t>
      </w:r>
      <w:r w:rsidRPr="00CE0FDC">
        <w:rPr>
          <w:sz w:val="24"/>
          <w:szCs w:val="24"/>
        </w:rPr>
        <w:t>.</w:t>
      </w:r>
    </w:p>
    <w:p w:rsidR="0041167F" w:rsidRPr="00940DA1" w:rsidRDefault="0041167F" w:rsidP="001807BB">
      <w:pPr>
        <w:widowControl w:val="0"/>
        <w:ind w:firstLine="720"/>
        <w:jc w:val="both"/>
        <w:rPr>
          <w:sz w:val="24"/>
          <w:szCs w:val="24"/>
        </w:rPr>
      </w:pPr>
      <w:r w:rsidRPr="00940DA1">
        <w:rPr>
          <w:sz w:val="24"/>
          <w:szCs w:val="24"/>
        </w:rPr>
        <w:t>2.3. Товариство створюється без обмеження строку діяльності.</w:t>
      </w:r>
    </w:p>
    <w:p w:rsidR="0041167F" w:rsidRPr="00CE0FDC" w:rsidRDefault="0041167F" w:rsidP="001807BB">
      <w:pPr>
        <w:widowControl w:val="0"/>
        <w:ind w:firstLine="720"/>
        <w:jc w:val="both"/>
        <w:rPr>
          <w:sz w:val="24"/>
          <w:szCs w:val="24"/>
        </w:rPr>
      </w:pPr>
      <w:r w:rsidRPr="00940DA1">
        <w:rPr>
          <w:sz w:val="24"/>
          <w:szCs w:val="24"/>
        </w:rPr>
        <w:t xml:space="preserve">Товариство </w:t>
      </w:r>
      <w:r w:rsidRPr="00762C1D">
        <w:rPr>
          <w:sz w:val="24"/>
          <w:szCs w:val="24"/>
        </w:rPr>
        <w:t>набу</w:t>
      </w:r>
      <w:r w:rsidR="007C4BD8" w:rsidRPr="00762C1D">
        <w:rPr>
          <w:sz w:val="24"/>
          <w:szCs w:val="24"/>
        </w:rPr>
        <w:t>ло</w:t>
      </w:r>
      <w:r w:rsidRPr="00CE0FDC">
        <w:rPr>
          <w:sz w:val="24"/>
          <w:szCs w:val="24"/>
        </w:rPr>
        <w:t xml:space="preserve"> прав</w:t>
      </w:r>
      <w:r w:rsidR="007C4BD8" w:rsidRPr="00CE0FDC">
        <w:rPr>
          <w:sz w:val="24"/>
          <w:szCs w:val="24"/>
        </w:rPr>
        <w:t>а</w:t>
      </w:r>
      <w:r w:rsidRPr="00CE0FDC">
        <w:rPr>
          <w:sz w:val="24"/>
          <w:szCs w:val="24"/>
        </w:rPr>
        <w:t xml:space="preserve"> юридичної особи з дати його державної реєстрації в установленому </w:t>
      </w:r>
      <w:r w:rsidR="007C4BD8" w:rsidRPr="00CE0FDC">
        <w:rPr>
          <w:sz w:val="24"/>
          <w:szCs w:val="24"/>
        </w:rPr>
        <w:t xml:space="preserve">чинним </w:t>
      </w:r>
      <w:r w:rsidRPr="00CE0FDC">
        <w:rPr>
          <w:sz w:val="24"/>
          <w:szCs w:val="24"/>
        </w:rPr>
        <w:t xml:space="preserve">законодавством </w:t>
      </w:r>
      <w:r w:rsidR="007C4BD8" w:rsidRPr="00CE0FDC">
        <w:rPr>
          <w:sz w:val="24"/>
          <w:szCs w:val="24"/>
        </w:rPr>
        <w:t xml:space="preserve">України </w:t>
      </w:r>
      <w:r w:rsidRPr="00CE0FDC">
        <w:rPr>
          <w:sz w:val="24"/>
          <w:szCs w:val="24"/>
        </w:rPr>
        <w:t>порядку.</w:t>
      </w:r>
    </w:p>
    <w:p w:rsidR="0041167F" w:rsidRPr="00CE0FDC" w:rsidRDefault="0041167F" w:rsidP="001807BB">
      <w:pPr>
        <w:widowControl w:val="0"/>
        <w:ind w:firstLine="720"/>
        <w:jc w:val="both"/>
        <w:rPr>
          <w:sz w:val="24"/>
          <w:szCs w:val="24"/>
        </w:rPr>
      </w:pPr>
      <w:r w:rsidRPr="00CE0FDC">
        <w:rPr>
          <w:sz w:val="24"/>
          <w:szCs w:val="24"/>
        </w:rPr>
        <w:t>2.4. Т</w:t>
      </w:r>
      <w:r w:rsidR="00906576" w:rsidRPr="00CE0FDC">
        <w:rPr>
          <w:sz w:val="24"/>
          <w:szCs w:val="24"/>
        </w:rPr>
        <w:t>овариство</w:t>
      </w:r>
      <w:r w:rsidR="0002791C" w:rsidRPr="007D5CB7">
        <w:rPr>
          <w:sz w:val="24"/>
          <w:szCs w:val="24"/>
        </w:rPr>
        <w:t xml:space="preserve"> </w:t>
      </w:r>
      <w:r w:rsidR="00DF0207" w:rsidRPr="00CE0FDC">
        <w:rPr>
          <w:sz w:val="24"/>
          <w:szCs w:val="24"/>
        </w:rPr>
        <w:t xml:space="preserve">володіє </w:t>
      </w:r>
      <w:r w:rsidR="00906576" w:rsidRPr="00CE0FDC">
        <w:rPr>
          <w:sz w:val="24"/>
          <w:szCs w:val="24"/>
        </w:rPr>
        <w:t>відокремленим майном, має самостійний баланс,</w:t>
      </w:r>
      <w:r w:rsidR="0002791C" w:rsidRPr="007D5CB7">
        <w:rPr>
          <w:sz w:val="24"/>
          <w:szCs w:val="24"/>
        </w:rPr>
        <w:t xml:space="preserve"> </w:t>
      </w:r>
      <w:r w:rsidR="008F3324" w:rsidRPr="00CE0FDC">
        <w:rPr>
          <w:sz w:val="24"/>
          <w:szCs w:val="24"/>
        </w:rPr>
        <w:t xml:space="preserve">може мати </w:t>
      </w:r>
      <w:r w:rsidR="00DF0207" w:rsidRPr="00CE0FDC">
        <w:rPr>
          <w:sz w:val="24"/>
          <w:szCs w:val="24"/>
        </w:rPr>
        <w:t>печатку, штампи, фірмовий знак,</w:t>
      </w:r>
      <w:r w:rsidRPr="00940DA1">
        <w:rPr>
          <w:sz w:val="24"/>
          <w:szCs w:val="24"/>
        </w:rPr>
        <w:t xml:space="preserve"> може набувати майнов</w:t>
      </w:r>
      <w:r w:rsidR="007C4BD8" w:rsidRPr="00940DA1">
        <w:rPr>
          <w:sz w:val="24"/>
          <w:szCs w:val="24"/>
        </w:rPr>
        <w:t>і</w:t>
      </w:r>
      <w:r w:rsidRPr="00762C1D">
        <w:rPr>
          <w:sz w:val="24"/>
          <w:szCs w:val="24"/>
        </w:rPr>
        <w:t xml:space="preserve"> та особист</w:t>
      </w:r>
      <w:r w:rsidR="007C4BD8" w:rsidRPr="00762C1D">
        <w:rPr>
          <w:sz w:val="24"/>
          <w:szCs w:val="24"/>
        </w:rPr>
        <w:t>і</w:t>
      </w:r>
      <w:r w:rsidRPr="00CE0FDC">
        <w:rPr>
          <w:sz w:val="24"/>
          <w:szCs w:val="24"/>
        </w:rPr>
        <w:t xml:space="preserve"> немайнов</w:t>
      </w:r>
      <w:r w:rsidR="007C4BD8" w:rsidRPr="00CE0FDC">
        <w:rPr>
          <w:sz w:val="24"/>
          <w:szCs w:val="24"/>
        </w:rPr>
        <w:t>і</w:t>
      </w:r>
      <w:r w:rsidRPr="00CE0FDC">
        <w:rPr>
          <w:sz w:val="24"/>
          <w:szCs w:val="24"/>
        </w:rPr>
        <w:t xml:space="preserve"> прав</w:t>
      </w:r>
      <w:r w:rsidR="007C4BD8" w:rsidRPr="00CE0FDC">
        <w:rPr>
          <w:sz w:val="24"/>
          <w:szCs w:val="24"/>
        </w:rPr>
        <w:t>а</w:t>
      </w:r>
      <w:r w:rsidRPr="00CE0FDC">
        <w:rPr>
          <w:sz w:val="24"/>
          <w:szCs w:val="24"/>
        </w:rPr>
        <w:t xml:space="preserve">, </w:t>
      </w:r>
      <w:r w:rsidR="007C4BD8" w:rsidRPr="00CE0FDC">
        <w:rPr>
          <w:sz w:val="24"/>
          <w:szCs w:val="24"/>
        </w:rPr>
        <w:t>брати на себе</w:t>
      </w:r>
      <w:r w:rsidRPr="00CE0FDC">
        <w:rPr>
          <w:sz w:val="24"/>
          <w:szCs w:val="24"/>
        </w:rPr>
        <w:t xml:space="preserve"> зобов’язання, виступати в суді та третейському суді від свого імені.</w:t>
      </w:r>
    </w:p>
    <w:p w:rsidR="0041167F" w:rsidRPr="00CE0FDC" w:rsidRDefault="0041167F" w:rsidP="001807BB">
      <w:pPr>
        <w:widowControl w:val="0"/>
        <w:ind w:firstLine="720"/>
        <w:jc w:val="both"/>
        <w:rPr>
          <w:sz w:val="24"/>
          <w:szCs w:val="24"/>
        </w:rPr>
      </w:pPr>
      <w:r w:rsidRPr="00CE0FDC">
        <w:rPr>
          <w:sz w:val="24"/>
          <w:szCs w:val="24"/>
        </w:rPr>
        <w:t xml:space="preserve">2.5. Товариство веде бухгалтерський облік, складає і подає </w:t>
      </w:r>
      <w:r w:rsidR="00EB5453" w:rsidRPr="00CE0FDC">
        <w:rPr>
          <w:sz w:val="24"/>
          <w:szCs w:val="24"/>
        </w:rPr>
        <w:t>звітність, іншу інформацію</w:t>
      </w:r>
      <w:r w:rsidRPr="00CE0FDC">
        <w:rPr>
          <w:sz w:val="24"/>
          <w:szCs w:val="24"/>
        </w:rPr>
        <w:t xml:space="preserve"> та адміністративні дані у порядку, встановленому </w:t>
      </w:r>
      <w:r w:rsidR="007C4BD8" w:rsidRPr="00CE0FDC">
        <w:rPr>
          <w:sz w:val="24"/>
          <w:szCs w:val="24"/>
        </w:rPr>
        <w:t xml:space="preserve">чинним </w:t>
      </w:r>
      <w:r w:rsidRPr="00CE0FDC">
        <w:rPr>
          <w:sz w:val="24"/>
          <w:szCs w:val="24"/>
        </w:rPr>
        <w:t>законодавством</w:t>
      </w:r>
      <w:r w:rsidR="007C4BD8" w:rsidRPr="00CE0FDC">
        <w:rPr>
          <w:sz w:val="24"/>
          <w:szCs w:val="24"/>
        </w:rPr>
        <w:t xml:space="preserve"> України</w:t>
      </w:r>
      <w:r w:rsidRPr="00CE0FDC">
        <w:rPr>
          <w:sz w:val="24"/>
          <w:szCs w:val="24"/>
        </w:rPr>
        <w:t>.</w:t>
      </w:r>
    </w:p>
    <w:p w:rsidR="00906576" w:rsidRPr="00CE0FDC" w:rsidRDefault="00906576" w:rsidP="001807BB">
      <w:pPr>
        <w:widowControl w:val="0"/>
        <w:ind w:firstLine="720"/>
        <w:jc w:val="both"/>
        <w:rPr>
          <w:sz w:val="24"/>
          <w:szCs w:val="24"/>
        </w:rPr>
      </w:pPr>
      <w:r w:rsidRPr="00CE0FDC">
        <w:rPr>
          <w:sz w:val="24"/>
          <w:szCs w:val="24"/>
        </w:rPr>
        <w:t xml:space="preserve">2.6. Товариство має право </w:t>
      </w:r>
      <w:r w:rsidR="007C4BD8" w:rsidRPr="00CE0FDC">
        <w:rPr>
          <w:sz w:val="24"/>
          <w:szCs w:val="24"/>
        </w:rPr>
        <w:t xml:space="preserve">здійснювати емісію </w:t>
      </w:r>
      <w:r w:rsidRPr="00CE0FDC">
        <w:rPr>
          <w:sz w:val="24"/>
          <w:szCs w:val="24"/>
        </w:rPr>
        <w:t>цінн</w:t>
      </w:r>
      <w:r w:rsidR="007C4BD8" w:rsidRPr="00CE0FDC">
        <w:rPr>
          <w:sz w:val="24"/>
          <w:szCs w:val="24"/>
        </w:rPr>
        <w:t>их</w:t>
      </w:r>
      <w:r w:rsidRPr="00CE0FDC">
        <w:rPr>
          <w:sz w:val="24"/>
          <w:szCs w:val="24"/>
        </w:rPr>
        <w:t xml:space="preserve"> папер</w:t>
      </w:r>
      <w:r w:rsidR="007C4BD8" w:rsidRPr="00CE0FDC">
        <w:rPr>
          <w:sz w:val="24"/>
          <w:szCs w:val="24"/>
        </w:rPr>
        <w:t>ів</w:t>
      </w:r>
      <w:r w:rsidRPr="00CE0FDC">
        <w:rPr>
          <w:sz w:val="24"/>
          <w:szCs w:val="24"/>
        </w:rPr>
        <w:t xml:space="preserve"> у встановленому </w:t>
      </w:r>
      <w:r w:rsidR="007C4BD8" w:rsidRPr="00CE0FDC">
        <w:rPr>
          <w:sz w:val="24"/>
          <w:szCs w:val="24"/>
        </w:rPr>
        <w:t xml:space="preserve">чинним </w:t>
      </w:r>
      <w:r w:rsidRPr="00CE0FDC">
        <w:rPr>
          <w:sz w:val="24"/>
          <w:szCs w:val="24"/>
        </w:rPr>
        <w:t>законодавством України порядку.</w:t>
      </w:r>
    </w:p>
    <w:p w:rsidR="0041167F" w:rsidRPr="00CE0FDC" w:rsidRDefault="00906576" w:rsidP="001807BB">
      <w:pPr>
        <w:widowControl w:val="0"/>
        <w:ind w:firstLine="720"/>
        <w:jc w:val="both"/>
        <w:rPr>
          <w:sz w:val="24"/>
          <w:szCs w:val="24"/>
        </w:rPr>
      </w:pPr>
      <w:r w:rsidRPr="00CE0FDC">
        <w:rPr>
          <w:sz w:val="24"/>
          <w:szCs w:val="24"/>
        </w:rPr>
        <w:t xml:space="preserve">2.7. Товариство має право одержувати в установах банків, від </w:t>
      </w:r>
      <w:r w:rsidR="00474398" w:rsidRPr="00CE0FDC">
        <w:rPr>
          <w:sz w:val="24"/>
          <w:szCs w:val="24"/>
        </w:rPr>
        <w:t xml:space="preserve">установ, </w:t>
      </w:r>
      <w:r w:rsidRPr="00CE0FDC">
        <w:rPr>
          <w:sz w:val="24"/>
          <w:szCs w:val="24"/>
        </w:rPr>
        <w:t>підприємств і організацій кредити, позички, позики</w:t>
      </w:r>
      <w:r w:rsidR="00DF0207" w:rsidRPr="00CE0FDC">
        <w:rPr>
          <w:sz w:val="24"/>
          <w:szCs w:val="24"/>
        </w:rPr>
        <w:t>.</w:t>
      </w:r>
    </w:p>
    <w:p w:rsidR="00D71167" w:rsidRPr="00CE0FDC" w:rsidRDefault="00D71167" w:rsidP="001807BB">
      <w:pPr>
        <w:ind w:firstLine="709"/>
        <w:jc w:val="both"/>
        <w:rPr>
          <w:sz w:val="24"/>
          <w:szCs w:val="24"/>
        </w:rPr>
      </w:pPr>
      <w:r w:rsidRPr="00CE0FDC">
        <w:rPr>
          <w:sz w:val="24"/>
          <w:szCs w:val="24"/>
        </w:rPr>
        <w:t>2.</w:t>
      </w:r>
      <w:r w:rsidR="000876B9" w:rsidRPr="00CE0FDC">
        <w:rPr>
          <w:sz w:val="24"/>
          <w:szCs w:val="24"/>
        </w:rPr>
        <w:t>8</w:t>
      </w:r>
      <w:r w:rsidRPr="00CE0FDC">
        <w:rPr>
          <w:sz w:val="24"/>
          <w:szCs w:val="24"/>
        </w:rPr>
        <w:t xml:space="preserve">. Товариство має право продавати, передавати безоплатно, обмінювати, здавати в оренду юридичним та фізичним особам засоби виробництва та інші матеріальні цінності, використовувати та відчужувати їх іншим шляхом, якщо це не суперечить чинному законодавству України та цьому Статуту. </w:t>
      </w:r>
    </w:p>
    <w:p w:rsidR="00F106A2" w:rsidRPr="00CE0FDC" w:rsidRDefault="00DF0207" w:rsidP="001807BB">
      <w:pPr>
        <w:ind w:firstLine="709"/>
        <w:jc w:val="both"/>
        <w:rPr>
          <w:sz w:val="24"/>
          <w:szCs w:val="24"/>
        </w:rPr>
      </w:pPr>
      <w:r w:rsidRPr="00CE0FDC">
        <w:rPr>
          <w:sz w:val="24"/>
          <w:szCs w:val="24"/>
        </w:rPr>
        <w:lastRenderedPageBreak/>
        <w:t>2.</w:t>
      </w:r>
      <w:r w:rsidR="000876B9" w:rsidRPr="00CE0FDC">
        <w:rPr>
          <w:sz w:val="24"/>
          <w:szCs w:val="24"/>
        </w:rPr>
        <w:t>9</w:t>
      </w:r>
      <w:r w:rsidRPr="00CE0FDC">
        <w:rPr>
          <w:sz w:val="24"/>
          <w:szCs w:val="24"/>
        </w:rPr>
        <w:t>. Товариство має право створювати власні відокремлені підрозділи, у тому числі, філії, представництва, відділення, які діють від імені Товариств</w:t>
      </w:r>
      <w:r w:rsidR="00E16796" w:rsidRPr="00CE0FDC">
        <w:rPr>
          <w:sz w:val="24"/>
          <w:szCs w:val="24"/>
        </w:rPr>
        <w:t>а на підставі положень про них.</w:t>
      </w:r>
    </w:p>
    <w:p w:rsidR="00F06B66" w:rsidRPr="00CE0FDC" w:rsidRDefault="00F06B66" w:rsidP="001807BB">
      <w:pPr>
        <w:jc w:val="center"/>
        <w:rPr>
          <w:b/>
          <w:sz w:val="24"/>
          <w:szCs w:val="24"/>
        </w:rPr>
      </w:pPr>
    </w:p>
    <w:p w:rsidR="00DF0207" w:rsidRPr="00CE0FDC" w:rsidRDefault="00DF0207" w:rsidP="001807BB">
      <w:pPr>
        <w:jc w:val="center"/>
        <w:rPr>
          <w:b/>
          <w:sz w:val="24"/>
          <w:szCs w:val="24"/>
        </w:rPr>
      </w:pPr>
      <w:r w:rsidRPr="00CE0FDC">
        <w:rPr>
          <w:b/>
          <w:sz w:val="24"/>
          <w:szCs w:val="24"/>
        </w:rPr>
        <w:t>3. МЕТА І ПРЕДМЕТ ДІЯЛЬНОСТІ ТОВАРИСТВА</w:t>
      </w:r>
    </w:p>
    <w:p w:rsidR="0032364A" w:rsidRPr="00CE0FDC" w:rsidRDefault="00DF0207" w:rsidP="001807BB">
      <w:pPr>
        <w:widowControl w:val="0"/>
        <w:ind w:firstLine="708"/>
        <w:jc w:val="both"/>
        <w:rPr>
          <w:sz w:val="24"/>
          <w:szCs w:val="24"/>
        </w:rPr>
      </w:pPr>
      <w:r w:rsidRPr="00CE0FDC">
        <w:rPr>
          <w:sz w:val="24"/>
          <w:szCs w:val="24"/>
        </w:rPr>
        <w:t xml:space="preserve">3.1. </w:t>
      </w:r>
      <w:r w:rsidR="00B24524" w:rsidRPr="00CE0FDC">
        <w:rPr>
          <w:sz w:val="24"/>
          <w:szCs w:val="24"/>
        </w:rPr>
        <w:t xml:space="preserve">Метою діяльності Товариства є одержання прибутку </w:t>
      </w:r>
      <w:r w:rsidR="00DA7D1C" w:rsidRPr="00CE0FDC">
        <w:rPr>
          <w:sz w:val="24"/>
          <w:szCs w:val="24"/>
        </w:rPr>
        <w:t>шляхом надання послуг</w:t>
      </w:r>
      <w:r w:rsidR="00B24524" w:rsidRPr="00CE0FDC">
        <w:rPr>
          <w:sz w:val="24"/>
          <w:szCs w:val="24"/>
        </w:rPr>
        <w:t xml:space="preserve"> щодо захисту </w:t>
      </w:r>
      <w:r w:rsidR="00C45C26" w:rsidRPr="00CE0FDC">
        <w:rPr>
          <w:sz w:val="24"/>
          <w:szCs w:val="24"/>
        </w:rPr>
        <w:t>страхових</w:t>
      </w:r>
      <w:r w:rsidR="00B24524" w:rsidRPr="00CE0FDC">
        <w:rPr>
          <w:sz w:val="24"/>
          <w:szCs w:val="24"/>
        </w:rPr>
        <w:t xml:space="preserve"> інтересів фізичних осіб та юридичних осіб у разі настання певних подій (страхових випадків), визначених договором страхування або чинним законодавством, за рахунок </w:t>
      </w:r>
      <w:r w:rsidR="00B63B2F" w:rsidRPr="007D5CB7">
        <w:rPr>
          <w:sz w:val="24"/>
          <w:szCs w:val="24"/>
        </w:rPr>
        <w:t>коштів</w:t>
      </w:r>
      <w:r w:rsidR="00B63B2F" w:rsidRPr="00CE0FDC">
        <w:rPr>
          <w:sz w:val="24"/>
          <w:szCs w:val="24"/>
        </w:rPr>
        <w:t xml:space="preserve"> </w:t>
      </w:r>
      <w:r w:rsidR="00B24524" w:rsidRPr="00CE0FDC">
        <w:rPr>
          <w:sz w:val="24"/>
          <w:szCs w:val="24"/>
        </w:rPr>
        <w:t>фондів, що формуються шляхом сплати фізичними особами та юридичними особами страхових платежів (страхових внесків, страхових премій) та доходів від розміщення коштів цих фондів</w:t>
      </w:r>
      <w:r w:rsidR="00164180" w:rsidRPr="007D5CB7">
        <w:rPr>
          <w:sz w:val="24"/>
          <w:szCs w:val="24"/>
        </w:rPr>
        <w:t xml:space="preserve"> </w:t>
      </w:r>
      <w:r w:rsidR="00C45C26" w:rsidRPr="00CE0FDC">
        <w:rPr>
          <w:sz w:val="24"/>
          <w:szCs w:val="24"/>
        </w:rPr>
        <w:t xml:space="preserve">та інших доходів, отриманих згідно із </w:t>
      </w:r>
      <w:r w:rsidR="003E7149" w:rsidRPr="00CE0FDC">
        <w:rPr>
          <w:sz w:val="24"/>
          <w:szCs w:val="24"/>
        </w:rPr>
        <w:t xml:space="preserve">чинним </w:t>
      </w:r>
      <w:r w:rsidR="00C45C26" w:rsidRPr="00CE0FDC">
        <w:rPr>
          <w:sz w:val="24"/>
          <w:szCs w:val="24"/>
        </w:rPr>
        <w:t>законодавством</w:t>
      </w:r>
      <w:r w:rsidR="003E7149" w:rsidRPr="00940DA1">
        <w:rPr>
          <w:sz w:val="24"/>
          <w:szCs w:val="24"/>
        </w:rPr>
        <w:t xml:space="preserve"> України</w:t>
      </w:r>
      <w:r w:rsidR="001F6EA9" w:rsidRPr="00940DA1">
        <w:rPr>
          <w:sz w:val="24"/>
          <w:szCs w:val="24"/>
        </w:rPr>
        <w:t>.</w:t>
      </w:r>
    </w:p>
    <w:p w:rsidR="001F6EA9" w:rsidRPr="007D5CB7" w:rsidRDefault="00DA7D1C" w:rsidP="001807BB">
      <w:pPr>
        <w:widowControl w:val="0"/>
        <w:ind w:firstLine="708"/>
        <w:jc w:val="both"/>
        <w:rPr>
          <w:sz w:val="24"/>
          <w:szCs w:val="24"/>
        </w:rPr>
      </w:pPr>
      <w:r w:rsidRPr="00CE0FDC">
        <w:rPr>
          <w:sz w:val="24"/>
          <w:szCs w:val="24"/>
        </w:rPr>
        <w:t>3.2. Предметом безпосередньої діяльності Товариства</w:t>
      </w:r>
      <w:r w:rsidR="0002791C" w:rsidRPr="007D5CB7">
        <w:rPr>
          <w:sz w:val="24"/>
          <w:szCs w:val="24"/>
        </w:rPr>
        <w:t xml:space="preserve"> </w:t>
      </w:r>
      <w:r w:rsidR="00C45C26" w:rsidRPr="00CE0FDC">
        <w:rPr>
          <w:sz w:val="24"/>
          <w:szCs w:val="24"/>
        </w:rPr>
        <w:t>є страхування, включаючи діяльність з надання гарантій,</w:t>
      </w:r>
      <w:r w:rsidR="0002791C" w:rsidRPr="007D5CB7">
        <w:rPr>
          <w:sz w:val="24"/>
          <w:szCs w:val="24"/>
        </w:rPr>
        <w:t xml:space="preserve"> </w:t>
      </w:r>
      <w:r w:rsidR="00C45C26" w:rsidRPr="00CE0FDC">
        <w:rPr>
          <w:sz w:val="24"/>
          <w:szCs w:val="24"/>
        </w:rPr>
        <w:t>та діяльність з надання супровідних послуг на ринку страхування</w:t>
      </w:r>
      <w:r w:rsidR="001232FC" w:rsidRPr="007D5CB7">
        <w:rPr>
          <w:sz w:val="24"/>
          <w:szCs w:val="24"/>
        </w:rPr>
        <w:t>, діяльність з надання посередницьких послуг на ринку страхування.</w:t>
      </w:r>
    </w:p>
    <w:p w:rsidR="008E5E17" w:rsidRPr="007D5CB7" w:rsidRDefault="008E5E17" w:rsidP="001807BB">
      <w:pPr>
        <w:widowControl w:val="0"/>
        <w:ind w:firstLine="708"/>
        <w:jc w:val="both"/>
        <w:rPr>
          <w:sz w:val="24"/>
          <w:szCs w:val="24"/>
        </w:rPr>
      </w:pPr>
      <w:r w:rsidRPr="00CE0FDC">
        <w:rPr>
          <w:sz w:val="24"/>
          <w:szCs w:val="24"/>
        </w:rPr>
        <w:t xml:space="preserve">Діяльність </w:t>
      </w:r>
      <w:r w:rsidR="00302874">
        <w:rPr>
          <w:sz w:val="24"/>
          <w:szCs w:val="24"/>
        </w:rPr>
        <w:t>і</w:t>
      </w:r>
      <w:r w:rsidR="004F23D2">
        <w:rPr>
          <w:sz w:val="24"/>
          <w:szCs w:val="24"/>
        </w:rPr>
        <w:t>з</w:t>
      </w:r>
      <w:r w:rsidRPr="00CE0FDC">
        <w:rPr>
          <w:sz w:val="24"/>
          <w:szCs w:val="24"/>
        </w:rPr>
        <w:t xml:space="preserve"> страхування включає пряме страхування, перестрахування, діяльність, пов’язану з управлінням активами Товариства, діяльність з реалізації страхових продуктів, інша діяльність, пов’язана </w:t>
      </w:r>
      <w:r w:rsidR="00302874">
        <w:rPr>
          <w:sz w:val="24"/>
          <w:szCs w:val="24"/>
        </w:rPr>
        <w:t>із</w:t>
      </w:r>
      <w:r w:rsidRPr="00CE0FDC">
        <w:rPr>
          <w:sz w:val="24"/>
          <w:szCs w:val="24"/>
        </w:rPr>
        <w:t xml:space="preserve"> здійсненням прямого страхування та/або перестрахування, визначену відпові</w:t>
      </w:r>
      <w:r w:rsidRPr="00940DA1">
        <w:rPr>
          <w:sz w:val="24"/>
          <w:szCs w:val="24"/>
        </w:rPr>
        <w:t xml:space="preserve">дними нормативно-правовими актами </w:t>
      </w:r>
      <w:r w:rsidR="009C2263">
        <w:rPr>
          <w:sz w:val="24"/>
          <w:szCs w:val="24"/>
        </w:rPr>
        <w:t>органу</w:t>
      </w:r>
      <w:r w:rsidR="009F11D0">
        <w:rPr>
          <w:sz w:val="24"/>
          <w:szCs w:val="24"/>
        </w:rPr>
        <w:t xml:space="preserve"> ліцензування та нагляду</w:t>
      </w:r>
      <w:r w:rsidRPr="00940DA1">
        <w:rPr>
          <w:sz w:val="24"/>
          <w:szCs w:val="24"/>
        </w:rPr>
        <w:t xml:space="preserve">, що здійснює державне регулювання та нагляд за діяльністю </w:t>
      </w:r>
      <w:r w:rsidR="00302874">
        <w:rPr>
          <w:sz w:val="24"/>
          <w:szCs w:val="24"/>
        </w:rPr>
        <w:t>Т</w:t>
      </w:r>
      <w:r w:rsidRPr="00940DA1">
        <w:rPr>
          <w:sz w:val="24"/>
          <w:szCs w:val="24"/>
        </w:rPr>
        <w:t xml:space="preserve">овариства на ринку страхування (далі – </w:t>
      </w:r>
      <w:r w:rsidRPr="00762C1D">
        <w:rPr>
          <w:sz w:val="24"/>
          <w:szCs w:val="24"/>
        </w:rPr>
        <w:t>Регулятор</w:t>
      </w:r>
      <w:r w:rsidRPr="00CE0FDC">
        <w:rPr>
          <w:sz w:val="24"/>
          <w:szCs w:val="24"/>
        </w:rPr>
        <w:t>).</w:t>
      </w:r>
    </w:p>
    <w:p w:rsidR="001F6EA9" w:rsidRPr="007D5CB7" w:rsidRDefault="00C45C26" w:rsidP="001807BB">
      <w:pPr>
        <w:widowControl w:val="0"/>
        <w:ind w:firstLine="708"/>
        <w:jc w:val="both"/>
        <w:rPr>
          <w:sz w:val="24"/>
          <w:szCs w:val="24"/>
        </w:rPr>
      </w:pPr>
      <w:r w:rsidRPr="00CE0FDC">
        <w:rPr>
          <w:sz w:val="24"/>
          <w:szCs w:val="24"/>
        </w:rPr>
        <w:t>Товариство здійснює господарську діяльність для забезпечення власних потреб.</w:t>
      </w:r>
    </w:p>
    <w:p w:rsidR="001A1B4C" w:rsidRPr="00CE0FDC" w:rsidRDefault="00C45C26" w:rsidP="001807BB">
      <w:pPr>
        <w:widowControl w:val="0"/>
        <w:ind w:firstLine="708"/>
        <w:jc w:val="both"/>
        <w:rPr>
          <w:sz w:val="24"/>
          <w:szCs w:val="24"/>
        </w:rPr>
      </w:pPr>
      <w:r w:rsidRPr="00CE0FDC">
        <w:rPr>
          <w:sz w:val="24"/>
          <w:szCs w:val="24"/>
        </w:rPr>
        <w:t>3.3. Товариство має пра</w:t>
      </w:r>
      <w:r w:rsidRPr="00940DA1">
        <w:rPr>
          <w:sz w:val="24"/>
          <w:szCs w:val="24"/>
        </w:rPr>
        <w:t>во на здійснення діяльності із страхування виключно після отримання ліцензії на здійснення діяльності із страхуванн</w:t>
      </w:r>
      <w:r w:rsidRPr="00762C1D">
        <w:rPr>
          <w:sz w:val="24"/>
          <w:szCs w:val="24"/>
        </w:rPr>
        <w:t>я</w:t>
      </w:r>
      <w:r w:rsidR="00DB39FB" w:rsidRPr="007D5CB7">
        <w:rPr>
          <w:sz w:val="24"/>
          <w:szCs w:val="24"/>
        </w:rPr>
        <w:t>, перестрахування</w:t>
      </w:r>
      <w:r w:rsidRPr="00CE0FDC">
        <w:rPr>
          <w:sz w:val="24"/>
          <w:szCs w:val="24"/>
        </w:rPr>
        <w:t xml:space="preserve"> та у випадках, визначених законом, надавати фінансову послугу з надання гарантій.</w:t>
      </w:r>
    </w:p>
    <w:p w:rsidR="001F6EA9" w:rsidRPr="00940DA1" w:rsidRDefault="001F6EA9" w:rsidP="001807BB">
      <w:pPr>
        <w:widowControl w:val="0"/>
        <w:ind w:firstLine="708"/>
        <w:jc w:val="both"/>
        <w:rPr>
          <w:sz w:val="24"/>
          <w:szCs w:val="24"/>
        </w:rPr>
      </w:pPr>
    </w:p>
    <w:p w:rsidR="00B723FB" w:rsidRPr="00CE0FDC" w:rsidRDefault="00BC5400" w:rsidP="001807BB">
      <w:pPr>
        <w:widowControl w:val="0"/>
        <w:ind w:firstLine="720"/>
        <w:jc w:val="center"/>
        <w:rPr>
          <w:b/>
          <w:sz w:val="24"/>
          <w:szCs w:val="24"/>
        </w:rPr>
      </w:pPr>
      <w:r w:rsidRPr="00CE0FDC">
        <w:rPr>
          <w:b/>
          <w:sz w:val="24"/>
          <w:szCs w:val="24"/>
        </w:rPr>
        <w:t>4</w:t>
      </w:r>
      <w:r w:rsidR="003B07A8" w:rsidRPr="00940DA1">
        <w:rPr>
          <w:b/>
          <w:sz w:val="24"/>
          <w:szCs w:val="24"/>
        </w:rPr>
        <w:t>. АКЦІОНЕРИ ТОВАРИСТВА</w:t>
      </w:r>
      <w:r w:rsidR="00173330" w:rsidRPr="00940DA1">
        <w:rPr>
          <w:b/>
          <w:sz w:val="24"/>
          <w:szCs w:val="24"/>
        </w:rPr>
        <w:t>. ПРАВА ТА ОБОВ’ЯЗКИ АКЦІОНЕРІВ</w:t>
      </w:r>
    </w:p>
    <w:p w:rsidR="00D22758" w:rsidRPr="00CE0FDC" w:rsidRDefault="00D22758" w:rsidP="001807BB">
      <w:pPr>
        <w:ind w:firstLine="720"/>
        <w:jc w:val="both"/>
        <w:rPr>
          <w:color w:val="000000"/>
          <w:sz w:val="24"/>
          <w:szCs w:val="24"/>
        </w:rPr>
      </w:pPr>
      <w:r w:rsidRPr="00CE0FDC">
        <w:rPr>
          <w:color w:val="000000"/>
          <w:sz w:val="24"/>
          <w:szCs w:val="24"/>
        </w:rPr>
        <w:t>4.1.</w:t>
      </w:r>
      <w:r w:rsidRPr="00CE0FDC">
        <w:rPr>
          <w:color w:val="000000"/>
          <w:sz w:val="24"/>
          <w:szCs w:val="24"/>
        </w:rPr>
        <w:tab/>
        <w:t>Акціонерами Товариства є фізичні та юридичні особи, які набули права власності на акції Товариства</w:t>
      </w:r>
      <w:r w:rsidR="00173330" w:rsidRPr="00CE0FDC">
        <w:rPr>
          <w:color w:val="000000"/>
          <w:sz w:val="24"/>
          <w:szCs w:val="24"/>
        </w:rPr>
        <w:t xml:space="preserve"> у встановленому законом порядку</w:t>
      </w:r>
      <w:r w:rsidRPr="00CE0FDC">
        <w:rPr>
          <w:color w:val="000000"/>
          <w:sz w:val="24"/>
          <w:szCs w:val="24"/>
        </w:rPr>
        <w:t>.</w:t>
      </w:r>
    </w:p>
    <w:p w:rsidR="00D22758" w:rsidRPr="00CE0FDC" w:rsidRDefault="00D22758" w:rsidP="001807BB">
      <w:pPr>
        <w:ind w:firstLine="720"/>
        <w:jc w:val="both"/>
        <w:rPr>
          <w:color w:val="000000"/>
          <w:sz w:val="24"/>
          <w:szCs w:val="24"/>
        </w:rPr>
      </w:pPr>
      <w:r w:rsidRPr="00CE0FDC">
        <w:rPr>
          <w:color w:val="000000"/>
          <w:sz w:val="24"/>
          <w:szCs w:val="24"/>
        </w:rPr>
        <w:t>4.2.</w:t>
      </w:r>
      <w:r w:rsidRPr="00CE0FDC">
        <w:rPr>
          <w:color w:val="000000"/>
          <w:sz w:val="24"/>
          <w:szCs w:val="24"/>
        </w:rPr>
        <w:tab/>
        <w:t>Акціонери Товариства - власники простих акцій мають право на:</w:t>
      </w:r>
    </w:p>
    <w:p w:rsidR="00D22758" w:rsidRPr="00CE0FDC" w:rsidRDefault="00D22758" w:rsidP="001807BB">
      <w:pPr>
        <w:ind w:firstLine="720"/>
        <w:jc w:val="both"/>
        <w:rPr>
          <w:color w:val="000000"/>
          <w:sz w:val="24"/>
          <w:szCs w:val="24"/>
        </w:rPr>
      </w:pPr>
      <w:r w:rsidRPr="00CE0FDC">
        <w:rPr>
          <w:color w:val="000000"/>
          <w:sz w:val="24"/>
          <w:szCs w:val="24"/>
        </w:rPr>
        <w:t>4.2.1.</w:t>
      </w:r>
      <w:r w:rsidRPr="00CE0FDC">
        <w:rPr>
          <w:color w:val="000000"/>
          <w:sz w:val="24"/>
          <w:szCs w:val="24"/>
        </w:rPr>
        <w:tab/>
        <w:t>участь в управлінні Товариством;</w:t>
      </w:r>
    </w:p>
    <w:p w:rsidR="00D22758" w:rsidRPr="00CE0FDC" w:rsidRDefault="00D22758" w:rsidP="001807BB">
      <w:pPr>
        <w:ind w:firstLine="720"/>
        <w:jc w:val="both"/>
        <w:rPr>
          <w:color w:val="000000"/>
          <w:sz w:val="24"/>
          <w:szCs w:val="24"/>
        </w:rPr>
      </w:pPr>
      <w:r w:rsidRPr="00CE0FDC">
        <w:rPr>
          <w:color w:val="000000"/>
          <w:sz w:val="24"/>
          <w:szCs w:val="24"/>
        </w:rPr>
        <w:t>4.2.2.</w:t>
      </w:r>
      <w:r w:rsidRPr="00CE0FDC">
        <w:rPr>
          <w:color w:val="000000"/>
          <w:sz w:val="24"/>
          <w:szCs w:val="24"/>
        </w:rPr>
        <w:tab/>
        <w:t>отримання дивідендів;</w:t>
      </w:r>
    </w:p>
    <w:p w:rsidR="00D22758" w:rsidRPr="00CE0FDC" w:rsidRDefault="00D22758" w:rsidP="001807BB">
      <w:pPr>
        <w:ind w:firstLine="720"/>
        <w:jc w:val="both"/>
        <w:rPr>
          <w:color w:val="000000"/>
          <w:sz w:val="24"/>
          <w:szCs w:val="24"/>
        </w:rPr>
      </w:pPr>
      <w:r w:rsidRPr="00CE0FDC">
        <w:rPr>
          <w:color w:val="000000"/>
          <w:sz w:val="24"/>
          <w:szCs w:val="24"/>
        </w:rPr>
        <w:t>4.2.3.</w:t>
      </w:r>
      <w:r w:rsidRPr="00CE0FDC">
        <w:rPr>
          <w:color w:val="000000"/>
          <w:sz w:val="24"/>
          <w:szCs w:val="24"/>
        </w:rPr>
        <w:tab/>
        <w:t xml:space="preserve">отримання у разі ліквідації </w:t>
      </w:r>
      <w:r w:rsidR="00866C41" w:rsidRPr="00CE0FDC">
        <w:rPr>
          <w:color w:val="000000"/>
          <w:sz w:val="24"/>
          <w:szCs w:val="24"/>
        </w:rPr>
        <w:t>Т</w:t>
      </w:r>
      <w:r w:rsidRPr="00CE0FDC">
        <w:rPr>
          <w:color w:val="000000"/>
          <w:sz w:val="24"/>
          <w:szCs w:val="24"/>
        </w:rPr>
        <w:t>овариства частини його майна або вартості частини майна Товариства;</w:t>
      </w:r>
    </w:p>
    <w:p w:rsidR="00D22758" w:rsidRPr="00CE0FDC" w:rsidRDefault="00D22758" w:rsidP="001807BB">
      <w:pPr>
        <w:ind w:firstLine="720"/>
        <w:jc w:val="both"/>
        <w:rPr>
          <w:color w:val="000000"/>
          <w:sz w:val="24"/>
          <w:szCs w:val="24"/>
        </w:rPr>
      </w:pPr>
      <w:r w:rsidRPr="00CE0FDC">
        <w:rPr>
          <w:color w:val="000000"/>
          <w:sz w:val="24"/>
          <w:szCs w:val="24"/>
        </w:rPr>
        <w:t>4.2.4.</w:t>
      </w:r>
      <w:r w:rsidRPr="00CE0FDC">
        <w:rPr>
          <w:color w:val="000000"/>
          <w:sz w:val="24"/>
          <w:szCs w:val="24"/>
        </w:rPr>
        <w:tab/>
        <w:t>отримання інформації про господарську діяльність Товариства.</w:t>
      </w:r>
    </w:p>
    <w:p w:rsidR="00D22758" w:rsidRPr="00CE0FDC" w:rsidRDefault="00D22758" w:rsidP="001807BB">
      <w:pPr>
        <w:ind w:firstLine="720"/>
        <w:jc w:val="both"/>
        <w:rPr>
          <w:color w:val="000000"/>
          <w:sz w:val="24"/>
          <w:szCs w:val="24"/>
        </w:rPr>
      </w:pPr>
      <w:r w:rsidRPr="00CE0FDC">
        <w:rPr>
          <w:color w:val="000000"/>
          <w:sz w:val="24"/>
          <w:szCs w:val="24"/>
        </w:rPr>
        <w:t>4.3.</w:t>
      </w:r>
      <w:r w:rsidRPr="00CE0FDC">
        <w:rPr>
          <w:color w:val="000000"/>
          <w:sz w:val="24"/>
          <w:szCs w:val="24"/>
        </w:rPr>
        <w:tab/>
        <w:t xml:space="preserve">Одна </w:t>
      </w:r>
      <w:r w:rsidR="00866C41" w:rsidRPr="00CE0FDC">
        <w:rPr>
          <w:color w:val="000000"/>
          <w:sz w:val="24"/>
          <w:szCs w:val="24"/>
        </w:rPr>
        <w:t xml:space="preserve">голосуюча </w:t>
      </w:r>
      <w:r w:rsidRPr="00CE0FDC">
        <w:rPr>
          <w:color w:val="000000"/>
          <w:sz w:val="24"/>
          <w:szCs w:val="24"/>
        </w:rPr>
        <w:t xml:space="preserve">проста акція </w:t>
      </w:r>
      <w:r w:rsidR="00866C41" w:rsidRPr="00CE0FDC">
        <w:rPr>
          <w:color w:val="000000"/>
          <w:sz w:val="24"/>
          <w:szCs w:val="24"/>
        </w:rPr>
        <w:t>Т</w:t>
      </w:r>
      <w:r w:rsidRPr="00CE0FDC">
        <w:rPr>
          <w:color w:val="000000"/>
          <w:sz w:val="24"/>
          <w:szCs w:val="24"/>
        </w:rPr>
        <w:t xml:space="preserve">овариства надає акціонеру один голос для вирішення кожного питання на </w:t>
      </w:r>
      <w:r w:rsidR="00681391" w:rsidRPr="00CE0FDC">
        <w:rPr>
          <w:color w:val="000000"/>
          <w:sz w:val="24"/>
          <w:szCs w:val="24"/>
        </w:rPr>
        <w:t>З</w:t>
      </w:r>
      <w:r w:rsidRPr="00CE0FDC">
        <w:rPr>
          <w:color w:val="000000"/>
          <w:sz w:val="24"/>
          <w:szCs w:val="24"/>
        </w:rPr>
        <w:t>агальних зборах, крім випадків проведення кумулятивного голосування.</w:t>
      </w:r>
    </w:p>
    <w:p w:rsidR="00D22758" w:rsidRPr="00CE0FDC" w:rsidRDefault="00D22758" w:rsidP="001807BB">
      <w:pPr>
        <w:ind w:firstLine="720"/>
        <w:jc w:val="both"/>
        <w:rPr>
          <w:color w:val="000000"/>
          <w:sz w:val="24"/>
          <w:szCs w:val="24"/>
        </w:rPr>
      </w:pPr>
      <w:r w:rsidRPr="00CE0FDC">
        <w:rPr>
          <w:color w:val="000000"/>
          <w:sz w:val="24"/>
          <w:szCs w:val="24"/>
        </w:rPr>
        <w:t>4.4.</w:t>
      </w:r>
      <w:r w:rsidRPr="00CE0FDC">
        <w:rPr>
          <w:color w:val="000000"/>
          <w:sz w:val="24"/>
          <w:szCs w:val="24"/>
        </w:rPr>
        <w:tab/>
        <w:t xml:space="preserve">Акціонери мають інші права, передбачені </w:t>
      </w:r>
      <w:r w:rsidR="00866C41" w:rsidRPr="00CE0FDC">
        <w:rPr>
          <w:color w:val="000000"/>
          <w:sz w:val="24"/>
          <w:szCs w:val="24"/>
        </w:rPr>
        <w:t xml:space="preserve">чинним </w:t>
      </w:r>
      <w:r w:rsidRPr="00CE0FDC">
        <w:rPr>
          <w:color w:val="000000"/>
          <w:sz w:val="24"/>
          <w:szCs w:val="24"/>
        </w:rPr>
        <w:t>законодавством</w:t>
      </w:r>
      <w:r w:rsidR="00866C41" w:rsidRPr="00CE0FDC">
        <w:rPr>
          <w:color w:val="000000"/>
          <w:sz w:val="24"/>
          <w:szCs w:val="24"/>
        </w:rPr>
        <w:t xml:space="preserve"> України</w:t>
      </w:r>
      <w:r w:rsidRPr="00CE0FDC">
        <w:rPr>
          <w:color w:val="000000"/>
          <w:sz w:val="24"/>
          <w:szCs w:val="24"/>
        </w:rPr>
        <w:t xml:space="preserve">, а також </w:t>
      </w:r>
      <w:r w:rsidR="00866C41" w:rsidRPr="00CE0FDC">
        <w:rPr>
          <w:color w:val="000000"/>
          <w:sz w:val="24"/>
          <w:szCs w:val="24"/>
        </w:rPr>
        <w:t xml:space="preserve">цим </w:t>
      </w:r>
      <w:r w:rsidRPr="00CE0FDC">
        <w:rPr>
          <w:color w:val="000000"/>
          <w:sz w:val="24"/>
          <w:szCs w:val="24"/>
        </w:rPr>
        <w:t>Статутом.</w:t>
      </w:r>
    </w:p>
    <w:p w:rsidR="00D22758" w:rsidRPr="00CE0FDC" w:rsidRDefault="00D22758" w:rsidP="00866C41">
      <w:pPr>
        <w:ind w:firstLine="720"/>
        <w:jc w:val="both"/>
        <w:rPr>
          <w:color w:val="000000"/>
          <w:sz w:val="24"/>
          <w:szCs w:val="24"/>
        </w:rPr>
      </w:pPr>
      <w:r w:rsidRPr="00CE0FDC">
        <w:rPr>
          <w:color w:val="000000"/>
          <w:sz w:val="24"/>
          <w:szCs w:val="24"/>
        </w:rPr>
        <w:t>4.5.</w:t>
      </w:r>
      <w:r w:rsidRPr="00CE0FDC">
        <w:rPr>
          <w:color w:val="000000"/>
          <w:sz w:val="24"/>
          <w:szCs w:val="24"/>
        </w:rPr>
        <w:tab/>
      </w:r>
      <w:r w:rsidR="00866C41" w:rsidRPr="00CE0FDC">
        <w:rPr>
          <w:color w:val="000000"/>
          <w:sz w:val="24"/>
          <w:szCs w:val="24"/>
        </w:rPr>
        <w:t>А</w:t>
      </w:r>
      <w:r w:rsidRPr="00CE0FDC">
        <w:rPr>
          <w:color w:val="000000"/>
          <w:sz w:val="24"/>
          <w:szCs w:val="24"/>
        </w:rPr>
        <w:t>кціонер</w:t>
      </w:r>
      <w:r w:rsidR="00866C41" w:rsidRPr="00CE0FDC">
        <w:rPr>
          <w:color w:val="000000"/>
          <w:sz w:val="24"/>
          <w:szCs w:val="24"/>
        </w:rPr>
        <w:t xml:space="preserve">и Товариства </w:t>
      </w:r>
      <w:r w:rsidRPr="00CE0FDC">
        <w:rPr>
          <w:color w:val="000000"/>
          <w:sz w:val="24"/>
          <w:szCs w:val="24"/>
        </w:rPr>
        <w:t xml:space="preserve">при додатковій емісії акцій </w:t>
      </w:r>
      <w:r w:rsidR="00866C41" w:rsidRPr="00CE0FDC">
        <w:rPr>
          <w:color w:val="000000"/>
          <w:sz w:val="24"/>
          <w:szCs w:val="24"/>
        </w:rPr>
        <w:t xml:space="preserve">мають переважне право придбавати розміщувані Товариством прості акції </w:t>
      </w:r>
      <w:proofErr w:type="spellStart"/>
      <w:r w:rsidR="00866C41" w:rsidRPr="00CE0FDC">
        <w:rPr>
          <w:color w:val="000000"/>
          <w:sz w:val="24"/>
          <w:szCs w:val="24"/>
        </w:rPr>
        <w:t>пропорційно</w:t>
      </w:r>
      <w:proofErr w:type="spellEnd"/>
      <w:r w:rsidR="00866C41" w:rsidRPr="00CE0FDC">
        <w:rPr>
          <w:color w:val="000000"/>
          <w:sz w:val="24"/>
          <w:szCs w:val="24"/>
        </w:rPr>
        <w:t xml:space="preserve"> частці належних йому простих акцій у загальній кількості простих акцій</w:t>
      </w:r>
      <w:r w:rsidR="00B20C5E" w:rsidRPr="00CE0FDC">
        <w:rPr>
          <w:color w:val="000000"/>
          <w:sz w:val="24"/>
          <w:szCs w:val="24"/>
        </w:rPr>
        <w:t xml:space="preserve"> </w:t>
      </w:r>
      <w:r w:rsidRPr="00CE0FDC">
        <w:rPr>
          <w:color w:val="000000"/>
          <w:sz w:val="24"/>
          <w:szCs w:val="24"/>
        </w:rPr>
        <w:t xml:space="preserve">(крім випадку прийняття </w:t>
      </w:r>
      <w:r w:rsidR="00681391" w:rsidRPr="00CE0FDC">
        <w:rPr>
          <w:color w:val="000000"/>
          <w:sz w:val="24"/>
          <w:szCs w:val="24"/>
        </w:rPr>
        <w:t>З</w:t>
      </w:r>
      <w:r w:rsidRPr="00CE0FDC">
        <w:rPr>
          <w:color w:val="000000"/>
          <w:sz w:val="24"/>
          <w:szCs w:val="24"/>
        </w:rPr>
        <w:t xml:space="preserve">агальними зборами рішення про невикористання такого права у порядку, встановленому </w:t>
      </w:r>
      <w:r w:rsidR="00866C41" w:rsidRPr="00CE0FDC">
        <w:rPr>
          <w:color w:val="000000"/>
          <w:sz w:val="24"/>
          <w:szCs w:val="24"/>
        </w:rPr>
        <w:t xml:space="preserve">чинним </w:t>
      </w:r>
      <w:r w:rsidRPr="00CE0FDC">
        <w:rPr>
          <w:color w:val="000000"/>
          <w:sz w:val="24"/>
          <w:szCs w:val="24"/>
        </w:rPr>
        <w:t>законодавством</w:t>
      </w:r>
      <w:r w:rsidR="00866C41" w:rsidRPr="00CE0FDC">
        <w:rPr>
          <w:color w:val="000000"/>
          <w:sz w:val="24"/>
          <w:szCs w:val="24"/>
        </w:rPr>
        <w:t xml:space="preserve"> України).</w:t>
      </w:r>
    </w:p>
    <w:p w:rsidR="00866C41" w:rsidRPr="007D5CB7" w:rsidRDefault="00866C41" w:rsidP="00866C41">
      <w:pPr>
        <w:ind w:firstLine="720"/>
        <w:jc w:val="both"/>
        <w:rPr>
          <w:sz w:val="24"/>
          <w:szCs w:val="22"/>
        </w:rPr>
      </w:pPr>
      <w:r w:rsidRPr="00CE0FDC">
        <w:rPr>
          <w:color w:val="000000"/>
          <w:sz w:val="24"/>
          <w:szCs w:val="24"/>
        </w:rPr>
        <w:t>4</w:t>
      </w:r>
      <w:r w:rsidR="00C45C26" w:rsidRPr="007D5CB7">
        <w:rPr>
          <w:sz w:val="24"/>
          <w:szCs w:val="22"/>
        </w:rPr>
        <w:t>.</w:t>
      </w:r>
      <w:r w:rsidRPr="00CE0FDC">
        <w:rPr>
          <w:sz w:val="24"/>
          <w:szCs w:val="22"/>
        </w:rPr>
        <w:t>6</w:t>
      </w:r>
      <w:r w:rsidR="00C45C26" w:rsidRPr="007D5CB7">
        <w:rPr>
          <w:sz w:val="24"/>
          <w:szCs w:val="22"/>
        </w:rPr>
        <w:t xml:space="preserve">. Товариство забезпечує кожному </w:t>
      </w:r>
      <w:r w:rsidR="00302874">
        <w:rPr>
          <w:sz w:val="24"/>
          <w:szCs w:val="22"/>
        </w:rPr>
        <w:t>А</w:t>
      </w:r>
      <w:r w:rsidR="00C45C26" w:rsidRPr="007D5CB7">
        <w:rPr>
          <w:sz w:val="24"/>
          <w:szCs w:val="22"/>
        </w:rPr>
        <w:t xml:space="preserve">кціонеру доступ до документів, визначених чинним законодавством України. </w:t>
      </w:r>
    </w:p>
    <w:p w:rsidR="00866C41" w:rsidRPr="007D5CB7" w:rsidRDefault="00866C41" w:rsidP="00866C41">
      <w:pPr>
        <w:ind w:firstLine="720"/>
        <w:jc w:val="both"/>
        <w:rPr>
          <w:sz w:val="24"/>
          <w:szCs w:val="22"/>
        </w:rPr>
      </w:pPr>
      <w:r w:rsidRPr="00CE0FDC">
        <w:rPr>
          <w:sz w:val="24"/>
          <w:szCs w:val="22"/>
        </w:rPr>
        <w:t>4</w:t>
      </w:r>
      <w:r w:rsidR="00C45C26" w:rsidRPr="007D5CB7">
        <w:rPr>
          <w:sz w:val="24"/>
          <w:szCs w:val="22"/>
        </w:rPr>
        <w:t>.</w:t>
      </w:r>
      <w:r w:rsidRPr="00CE0FDC">
        <w:rPr>
          <w:sz w:val="24"/>
          <w:szCs w:val="22"/>
        </w:rPr>
        <w:t>7</w:t>
      </w:r>
      <w:r w:rsidR="00C45C26" w:rsidRPr="007D5CB7">
        <w:rPr>
          <w:sz w:val="24"/>
          <w:szCs w:val="22"/>
        </w:rPr>
        <w:t xml:space="preserve">. Акціонер подає Товариству за його місцезнаходженням письмову вимогу про ознайомлення з документами Товариства разом </w:t>
      </w:r>
      <w:r w:rsidR="00302874">
        <w:rPr>
          <w:sz w:val="24"/>
          <w:szCs w:val="22"/>
        </w:rPr>
        <w:t xml:space="preserve">з </w:t>
      </w:r>
      <w:r w:rsidR="00C45C26" w:rsidRPr="007D5CB7">
        <w:rPr>
          <w:sz w:val="24"/>
          <w:szCs w:val="22"/>
        </w:rPr>
        <w:t xml:space="preserve">копією документів, що підтверджують його право власності на акції Товариства станом на дату подання такої вимоги. Вимога може подаватися в електронній формі на офіційну електронну пошту Товариства, зазначену на </w:t>
      </w:r>
      <w:proofErr w:type="spellStart"/>
      <w:r w:rsidR="00C45C26" w:rsidRPr="007D5CB7">
        <w:rPr>
          <w:sz w:val="24"/>
          <w:szCs w:val="22"/>
        </w:rPr>
        <w:t>вебсайті</w:t>
      </w:r>
      <w:proofErr w:type="spellEnd"/>
      <w:r w:rsidR="00C45C26" w:rsidRPr="007D5CB7">
        <w:rPr>
          <w:sz w:val="24"/>
          <w:szCs w:val="22"/>
        </w:rPr>
        <w:t xml:space="preserve"> Товариства, в такому випадку вимога має бути підписана кваліфікованим електронним підписом </w:t>
      </w:r>
      <w:r w:rsidR="00302874">
        <w:rPr>
          <w:sz w:val="24"/>
          <w:szCs w:val="22"/>
        </w:rPr>
        <w:t>А</w:t>
      </w:r>
      <w:r w:rsidR="00C45C26" w:rsidRPr="007D5CB7">
        <w:rPr>
          <w:sz w:val="24"/>
          <w:szCs w:val="22"/>
        </w:rPr>
        <w:t xml:space="preserve">кціонера (іншим засобом, що забезпечує ідентифікацію та підтвердження направлення документу особою). </w:t>
      </w:r>
    </w:p>
    <w:p w:rsidR="00866C41" w:rsidRPr="007D5CB7" w:rsidRDefault="00866C41" w:rsidP="00866C41">
      <w:pPr>
        <w:ind w:firstLine="720"/>
        <w:jc w:val="both"/>
        <w:rPr>
          <w:sz w:val="24"/>
          <w:szCs w:val="22"/>
        </w:rPr>
      </w:pPr>
      <w:r w:rsidRPr="00CE0FDC">
        <w:rPr>
          <w:sz w:val="24"/>
          <w:szCs w:val="22"/>
        </w:rPr>
        <w:lastRenderedPageBreak/>
        <w:t>4</w:t>
      </w:r>
      <w:r w:rsidR="00C45C26" w:rsidRPr="007D5CB7">
        <w:rPr>
          <w:sz w:val="24"/>
          <w:szCs w:val="22"/>
        </w:rPr>
        <w:t>.</w:t>
      </w:r>
      <w:r w:rsidRPr="00CE0FDC">
        <w:rPr>
          <w:sz w:val="24"/>
          <w:szCs w:val="22"/>
        </w:rPr>
        <w:t>8</w:t>
      </w:r>
      <w:r w:rsidR="00C45C26" w:rsidRPr="007D5CB7">
        <w:rPr>
          <w:sz w:val="24"/>
          <w:szCs w:val="22"/>
        </w:rPr>
        <w:t xml:space="preserve">. Протягом 10 (десяти) днів з моменту надходження письмової вимоги </w:t>
      </w:r>
      <w:r w:rsidR="00302874">
        <w:rPr>
          <w:sz w:val="24"/>
          <w:szCs w:val="22"/>
        </w:rPr>
        <w:t>А</w:t>
      </w:r>
      <w:r w:rsidR="00C45C26" w:rsidRPr="007D5CB7">
        <w:rPr>
          <w:sz w:val="24"/>
          <w:szCs w:val="22"/>
        </w:rPr>
        <w:t xml:space="preserve">кціонера </w:t>
      </w:r>
      <w:r w:rsidR="00DB39FB" w:rsidRPr="007D5CB7">
        <w:rPr>
          <w:sz w:val="24"/>
          <w:szCs w:val="22"/>
        </w:rPr>
        <w:t>К</w:t>
      </w:r>
      <w:r w:rsidR="00C45C26" w:rsidRPr="007D5CB7">
        <w:rPr>
          <w:sz w:val="24"/>
          <w:szCs w:val="22"/>
        </w:rPr>
        <w:t xml:space="preserve">орпоративний секретар, а у разі його відсутності – Голова Правління, зобов’язаний надати </w:t>
      </w:r>
      <w:r w:rsidR="00302874">
        <w:rPr>
          <w:sz w:val="24"/>
          <w:szCs w:val="22"/>
        </w:rPr>
        <w:t>А</w:t>
      </w:r>
      <w:r w:rsidR="00C45C26" w:rsidRPr="007D5CB7">
        <w:rPr>
          <w:sz w:val="24"/>
          <w:szCs w:val="22"/>
        </w:rPr>
        <w:t>кціонеру завірені підписом уповноваженої особи Товариства копії документів. За надання копій документів та за їх надсилання Товариство може встановлювати плату, розмір якої не може перевищувати вартості витрат на виготовлення копій документів та витрат, пов’язаних з пересиланням документів поштою. Порядок стягнення плати може встановлюватись внутрішніми положеннями Товариства.</w:t>
      </w:r>
    </w:p>
    <w:p w:rsidR="00866C41" w:rsidRPr="007D5CB7" w:rsidRDefault="00866C41" w:rsidP="00866C41">
      <w:pPr>
        <w:ind w:firstLine="720"/>
        <w:jc w:val="both"/>
        <w:rPr>
          <w:sz w:val="24"/>
          <w:szCs w:val="22"/>
        </w:rPr>
      </w:pPr>
      <w:r w:rsidRPr="00CE0FDC">
        <w:rPr>
          <w:sz w:val="24"/>
          <w:szCs w:val="22"/>
        </w:rPr>
        <w:t>4</w:t>
      </w:r>
      <w:r w:rsidR="00C45C26" w:rsidRPr="007D5CB7">
        <w:rPr>
          <w:sz w:val="24"/>
          <w:szCs w:val="22"/>
        </w:rPr>
        <w:t>.</w:t>
      </w:r>
      <w:r w:rsidRPr="00CE0FDC">
        <w:rPr>
          <w:sz w:val="24"/>
          <w:szCs w:val="22"/>
        </w:rPr>
        <w:t>9</w:t>
      </w:r>
      <w:r w:rsidR="00C45C26" w:rsidRPr="007D5CB7">
        <w:rPr>
          <w:sz w:val="24"/>
          <w:szCs w:val="22"/>
        </w:rPr>
        <w:t xml:space="preserve">. Будь-який </w:t>
      </w:r>
      <w:r w:rsidR="00302874">
        <w:rPr>
          <w:sz w:val="24"/>
          <w:szCs w:val="22"/>
        </w:rPr>
        <w:t>А</w:t>
      </w:r>
      <w:r w:rsidR="00C45C26" w:rsidRPr="007D5CB7">
        <w:rPr>
          <w:sz w:val="24"/>
          <w:szCs w:val="22"/>
        </w:rPr>
        <w:t xml:space="preserve">кціонер, за умови повідомлення Правління не пізніше ніж за п’ять  робочих днів, має право на ознайомлення з документами, визначених чинним законодавством України, у приміщенні Товариства за його місцезнаходженням у робочий час. </w:t>
      </w:r>
    </w:p>
    <w:p w:rsidR="00866C41" w:rsidRPr="007D5CB7" w:rsidRDefault="00866C41" w:rsidP="00866C41">
      <w:pPr>
        <w:pStyle w:val="a7"/>
        <w:spacing w:before="0" w:beforeAutospacing="0" w:after="0" w:afterAutospacing="0"/>
        <w:ind w:firstLine="720"/>
        <w:jc w:val="both"/>
        <w:rPr>
          <w:szCs w:val="22"/>
        </w:rPr>
      </w:pPr>
      <w:r w:rsidRPr="00CE0FDC">
        <w:rPr>
          <w:szCs w:val="22"/>
        </w:rPr>
        <w:t>4</w:t>
      </w:r>
      <w:r w:rsidR="00C45C26" w:rsidRPr="007D5CB7">
        <w:rPr>
          <w:szCs w:val="22"/>
        </w:rPr>
        <w:t>.</w:t>
      </w:r>
      <w:r w:rsidRPr="00CE0FDC">
        <w:rPr>
          <w:szCs w:val="22"/>
        </w:rPr>
        <w:t>10</w:t>
      </w:r>
      <w:r w:rsidR="00C45C26" w:rsidRPr="007D5CB7">
        <w:rPr>
          <w:szCs w:val="22"/>
        </w:rPr>
        <w:t xml:space="preserve">. Акціонери можуть отримувати додаткову інформацію про діяльність Товариства за згодою Правління або у випадках і порядку, встановлених рішенням </w:t>
      </w:r>
      <w:r w:rsidR="00302874">
        <w:rPr>
          <w:szCs w:val="22"/>
        </w:rPr>
        <w:t>З</w:t>
      </w:r>
      <w:r w:rsidR="00C45C26" w:rsidRPr="007D5CB7">
        <w:rPr>
          <w:szCs w:val="22"/>
        </w:rPr>
        <w:t>агальних зборів або внутрішніми положеннями Товариства.</w:t>
      </w:r>
    </w:p>
    <w:p w:rsidR="00866C41" w:rsidRPr="007D5CB7" w:rsidRDefault="00866C41" w:rsidP="00866C41">
      <w:pPr>
        <w:pStyle w:val="a7"/>
        <w:spacing w:before="0" w:beforeAutospacing="0" w:after="0" w:afterAutospacing="0"/>
        <w:ind w:firstLine="720"/>
        <w:jc w:val="both"/>
        <w:rPr>
          <w:szCs w:val="22"/>
        </w:rPr>
      </w:pPr>
      <w:r w:rsidRPr="00CE0FDC">
        <w:rPr>
          <w:szCs w:val="22"/>
        </w:rPr>
        <w:t>4</w:t>
      </w:r>
      <w:r w:rsidR="00C45C26" w:rsidRPr="007D5CB7">
        <w:rPr>
          <w:szCs w:val="22"/>
        </w:rPr>
        <w:t>.</w:t>
      </w:r>
      <w:r w:rsidRPr="00CE0FDC">
        <w:rPr>
          <w:szCs w:val="22"/>
        </w:rPr>
        <w:t>11</w:t>
      </w:r>
      <w:r w:rsidR="00C45C26" w:rsidRPr="007D5CB7">
        <w:rPr>
          <w:szCs w:val="22"/>
        </w:rPr>
        <w:t xml:space="preserve">. Товариство має власний </w:t>
      </w:r>
      <w:proofErr w:type="spellStart"/>
      <w:r w:rsidR="00C45C26" w:rsidRPr="007D5CB7">
        <w:rPr>
          <w:szCs w:val="22"/>
        </w:rPr>
        <w:t>вебсайт</w:t>
      </w:r>
      <w:proofErr w:type="spellEnd"/>
      <w:r w:rsidR="00C45C26" w:rsidRPr="007D5CB7">
        <w:rPr>
          <w:szCs w:val="22"/>
        </w:rPr>
        <w:t xml:space="preserve">, на якому </w:t>
      </w:r>
      <w:r w:rsidR="000A6A02" w:rsidRPr="00CE0FDC">
        <w:rPr>
          <w:szCs w:val="22"/>
        </w:rPr>
        <w:t>розкривається</w:t>
      </w:r>
      <w:r w:rsidR="00C45C26" w:rsidRPr="007D5CB7">
        <w:rPr>
          <w:szCs w:val="22"/>
        </w:rPr>
        <w:t xml:space="preserve"> інформація, що підлягає </w:t>
      </w:r>
      <w:r w:rsidR="000A6A02" w:rsidRPr="00CE0FDC">
        <w:rPr>
          <w:szCs w:val="22"/>
        </w:rPr>
        <w:t>розкриттю</w:t>
      </w:r>
      <w:r w:rsidR="00711F03" w:rsidRPr="007D5CB7">
        <w:rPr>
          <w:szCs w:val="22"/>
        </w:rPr>
        <w:t>, в обсязі, порядку та у строки, визначені</w:t>
      </w:r>
      <w:r w:rsidR="00C45C26" w:rsidRPr="007D5CB7">
        <w:rPr>
          <w:szCs w:val="22"/>
        </w:rPr>
        <w:t xml:space="preserve"> </w:t>
      </w:r>
      <w:r w:rsidR="00711F03" w:rsidRPr="00CE0FDC">
        <w:rPr>
          <w:szCs w:val="22"/>
        </w:rPr>
        <w:t xml:space="preserve">законом та </w:t>
      </w:r>
      <w:r w:rsidR="000A6A02" w:rsidRPr="00CE0FDC">
        <w:rPr>
          <w:szCs w:val="22"/>
        </w:rPr>
        <w:t xml:space="preserve"> нормативно-правови</w:t>
      </w:r>
      <w:r w:rsidR="00711F03" w:rsidRPr="00940DA1">
        <w:rPr>
          <w:szCs w:val="22"/>
        </w:rPr>
        <w:t>ми</w:t>
      </w:r>
      <w:r w:rsidR="000A6A02" w:rsidRPr="00940DA1">
        <w:rPr>
          <w:szCs w:val="22"/>
        </w:rPr>
        <w:t xml:space="preserve"> акт</w:t>
      </w:r>
      <w:r w:rsidR="00711F03" w:rsidRPr="00CE0FDC">
        <w:rPr>
          <w:szCs w:val="22"/>
        </w:rPr>
        <w:t>ами</w:t>
      </w:r>
      <w:r w:rsidR="000A6A02" w:rsidRPr="00CE0FDC">
        <w:rPr>
          <w:szCs w:val="22"/>
        </w:rPr>
        <w:t xml:space="preserve"> Регулятора</w:t>
      </w:r>
      <w:r w:rsidR="00711F03" w:rsidRPr="00CE0FDC">
        <w:rPr>
          <w:szCs w:val="22"/>
        </w:rPr>
        <w:t>, нормативно-правовими актами Національної комісії з цінних паперів та фондового ринку.</w:t>
      </w:r>
      <w:r w:rsidR="00711F03" w:rsidRPr="007D5CB7">
        <w:rPr>
          <w:szCs w:val="22"/>
        </w:rPr>
        <w:t xml:space="preserve"> </w:t>
      </w:r>
    </w:p>
    <w:p w:rsidR="00866C41" w:rsidRPr="007D5CB7" w:rsidRDefault="00866C41" w:rsidP="00866C41">
      <w:pPr>
        <w:pStyle w:val="a7"/>
        <w:spacing w:before="0" w:beforeAutospacing="0" w:after="0" w:afterAutospacing="0"/>
        <w:ind w:firstLine="720"/>
        <w:jc w:val="both"/>
        <w:rPr>
          <w:color w:val="000000"/>
          <w:szCs w:val="22"/>
        </w:rPr>
      </w:pPr>
      <w:r w:rsidRPr="00CE0FDC">
        <w:rPr>
          <w:szCs w:val="22"/>
        </w:rPr>
        <w:t>4.12</w:t>
      </w:r>
      <w:r w:rsidR="00C45C26" w:rsidRPr="007D5CB7">
        <w:rPr>
          <w:szCs w:val="22"/>
        </w:rPr>
        <w:t xml:space="preserve">. Обов’язки </w:t>
      </w:r>
      <w:r w:rsidR="00302874">
        <w:rPr>
          <w:szCs w:val="22"/>
        </w:rPr>
        <w:t>А</w:t>
      </w:r>
      <w:r w:rsidR="00C45C26" w:rsidRPr="007D5CB7">
        <w:rPr>
          <w:szCs w:val="22"/>
        </w:rPr>
        <w:t>кціонерів встановлюються виключно законом.</w:t>
      </w:r>
    </w:p>
    <w:p w:rsidR="00173330" w:rsidRPr="00CE0FDC" w:rsidRDefault="00DD5689" w:rsidP="001807BB">
      <w:pPr>
        <w:ind w:firstLine="720"/>
        <w:jc w:val="both"/>
        <w:rPr>
          <w:sz w:val="24"/>
          <w:szCs w:val="24"/>
        </w:rPr>
      </w:pPr>
      <w:r w:rsidRPr="00CE0FDC">
        <w:rPr>
          <w:sz w:val="24"/>
          <w:szCs w:val="24"/>
        </w:rPr>
        <w:t>4</w:t>
      </w:r>
      <w:r w:rsidR="00173330" w:rsidRPr="00CE0FDC">
        <w:rPr>
          <w:sz w:val="24"/>
          <w:szCs w:val="24"/>
        </w:rPr>
        <w:t>.</w:t>
      </w:r>
      <w:r w:rsidR="00866C41" w:rsidRPr="00CE0FDC">
        <w:rPr>
          <w:sz w:val="24"/>
          <w:szCs w:val="24"/>
        </w:rPr>
        <w:t>13</w:t>
      </w:r>
      <w:r w:rsidR="00173330" w:rsidRPr="00CE0FDC">
        <w:rPr>
          <w:sz w:val="24"/>
          <w:szCs w:val="24"/>
        </w:rPr>
        <w:t>.</w:t>
      </w:r>
      <w:r w:rsidR="00173330" w:rsidRPr="00CE0FDC">
        <w:rPr>
          <w:sz w:val="24"/>
          <w:szCs w:val="24"/>
        </w:rPr>
        <w:tab/>
        <w:t xml:space="preserve">Між акціонерами Товариства може бути укладено договір, предметом якого є реалізація </w:t>
      </w:r>
      <w:r w:rsidR="00302874">
        <w:rPr>
          <w:sz w:val="24"/>
          <w:szCs w:val="24"/>
        </w:rPr>
        <w:t>А</w:t>
      </w:r>
      <w:r w:rsidR="00173330" w:rsidRPr="00CE0FDC">
        <w:rPr>
          <w:sz w:val="24"/>
          <w:szCs w:val="24"/>
        </w:rPr>
        <w:t xml:space="preserve">кціонерами - власниками простих та привілейованих акцій прав на акції та/або прав за акціями, передбачених </w:t>
      </w:r>
      <w:r w:rsidR="00866C41" w:rsidRPr="00CE0FDC">
        <w:rPr>
          <w:sz w:val="24"/>
          <w:szCs w:val="24"/>
        </w:rPr>
        <w:t xml:space="preserve">чинним </w:t>
      </w:r>
      <w:r w:rsidR="00173330" w:rsidRPr="00CE0FDC">
        <w:rPr>
          <w:sz w:val="24"/>
          <w:szCs w:val="24"/>
        </w:rPr>
        <w:t>законодавством</w:t>
      </w:r>
      <w:r w:rsidR="00866C41" w:rsidRPr="00CE0FDC">
        <w:rPr>
          <w:sz w:val="24"/>
          <w:szCs w:val="24"/>
        </w:rPr>
        <w:t xml:space="preserve"> України</w:t>
      </w:r>
      <w:r w:rsidR="00173330" w:rsidRPr="00CE0FDC">
        <w:rPr>
          <w:sz w:val="24"/>
          <w:szCs w:val="24"/>
        </w:rPr>
        <w:t xml:space="preserve">, </w:t>
      </w:r>
      <w:r w:rsidR="00866C41" w:rsidRPr="00CE0FDC">
        <w:rPr>
          <w:sz w:val="24"/>
          <w:szCs w:val="24"/>
        </w:rPr>
        <w:t xml:space="preserve">цим </w:t>
      </w:r>
      <w:r w:rsidR="00681391" w:rsidRPr="00CE0FDC">
        <w:rPr>
          <w:sz w:val="24"/>
          <w:szCs w:val="24"/>
        </w:rPr>
        <w:t>С</w:t>
      </w:r>
      <w:r w:rsidR="00173330" w:rsidRPr="00CE0FDC">
        <w:rPr>
          <w:sz w:val="24"/>
          <w:szCs w:val="24"/>
        </w:rPr>
        <w:t xml:space="preserve">татутом та іншими внутрішніми документами </w:t>
      </w:r>
      <w:r w:rsidR="00866C41" w:rsidRPr="00CE0FDC">
        <w:rPr>
          <w:sz w:val="24"/>
          <w:szCs w:val="24"/>
        </w:rPr>
        <w:t>Т</w:t>
      </w:r>
      <w:r w:rsidR="00173330" w:rsidRPr="00CE0FDC">
        <w:rPr>
          <w:sz w:val="24"/>
          <w:szCs w:val="24"/>
        </w:rPr>
        <w:t xml:space="preserve">овариства (далі </w:t>
      </w:r>
      <w:r w:rsidR="00866C41" w:rsidRPr="00CE0FDC">
        <w:rPr>
          <w:sz w:val="24"/>
          <w:szCs w:val="24"/>
        </w:rPr>
        <w:t>–</w:t>
      </w:r>
      <w:r w:rsidR="003E7149" w:rsidRPr="00CE0FDC">
        <w:rPr>
          <w:sz w:val="24"/>
          <w:szCs w:val="24"/>
        </w:rPr>
        <w:t xml:space="preserve"> </w:t>
      </w:r>
      <w:r w:rsidR="00FB30DA" w:rsidRPr="00CE0FDC">
        <w:rPr>
          <w:sz w:val="24"/>
          <w:szCs w:val="24"/>
        </w:rPr>
        <w:t>К</w:t>
      </w:r>
      <w:r w:rsidR="00866C41" w:rsidRPr="00CE0FDC">
        <w:rPr>
          <w:sz w:val="24"/>
          <w:szCs w:val="24"/>
        </w:rPr>
        <w:t xml:space="preserve">орпоративний </w:t>
      </w:r>
      <w:r w:rsidR="00173330" w:rsidRPr="00CE0FDC">
        <w:rPr>
          <w:sz w:val="24"/>
          <w:szCs w:val="24"/>
        </w:rPr>
        <w:t xml:space="preserve">договір). За </w:t>
      </w:r>
      <w:r w:rsidR="00FB30DA" w:rsidRPr="00CE0FDC">
        <w:rPr>
          <w:sz w:val="24"/>
          <w:szCs w:val="24"/>
        </w:rPr>
        <w:t>К</w:t>
      </w:r>
      <w:r w:rsidR="00866C41" w:rsidRPr="00CE0FDC">
        <w:rPr>
          <w:sz w:val="24"/>
          <w:szCs w:val="24"/>
        </w:rPr>
        <w:t xml:space="preserve">орпоративним </w:t>
      </w:r>
      <w:r w:rsidR="00173330" w:rsidRPr="00CE0FDC">
        <w:rPr>
          <w:sz w:val="24"/>
          <w:szCs w:val="24"/>
        </w:rPr>
        <w:t xml:space="preserve">договором його сторони зобов’язуються реалізувати у спосіб, передбачений таким договором, свої права </w:t>
      </w:r>
      <w:r w:rsidR="00866C41" w:rsidRPr="00CE0FDC">
        <w:rPr>
          <w:sz w:val="24"/>
          <w:szCs w:val="24"/>
        </w:rPr>
        <w:t xml:space="preserve">та повноваження </w:t>
      </w:r>
      <w:r w:rsidR="00173330" w:rsidRPr="00CE0FDC">
        <w:rPr>
          <w:sz w:val="24"/>
          <w:szCs w:val="24"/>
        </w:rPr>
        <w:t xml:space="preserve">або утримуватися від </w:t>
      </w:r>
      <w:r w:rsidR="00866C41" w:rsidRPr="00CE0FDC">
        <w:rPr>
          <w:sz w:val="24"/>
          <w:szCs w:val="24"/>
        </w:rPr>
        <w:t xml:space="preserve">їх </w:t>
      </w:r>
      <w:r w:rsidR="00173330" w:rsidRPr="00CE0FDC">
        <w:rPr>
          <w:sz w:val="24"/>
          <w:szCs w:val="24"/>
        </w:rPr>
        <w:t xml:space="preserve">реалізації. </w:t>
      </w:r>
      <w:r w:rsidR="00866C41" w:rsidRPr="00CE0FDC">
        <w:rPr>
          <w:sz w:val="24"/>
          <w:szCs w:val="24"/>
        </w:rPr>
        <w:t>Корпоративним д</w:t>
      </w:r>
      <w:r w:rsidR="00173330" w:rsidRPr="00CE0FDC">
        <w:rPr>
          <w:sz w:val="24"/>
          <w:szCs w:val="24"/>
        </w:rPr>
        <w:t xml:space="preserve">оговором може бути передбачено обов’язок його сторін голосувати у спосіб, передбачений таким договором, на </w:t>
      </w:r>
      <w:r w:rsidR="00681391" w:rsidRPr="00CE0FDC">
        <w:rPr>
          <w:sz w:val="24"/>
          <w:szCs w:val="24"/>
        </w:rPr>
        <w:t>З</w:t>
      </w:r>
      <w:r w:rsidR="00173330" w:rsidRPr="00CE0FDC">
        <w:rPr>
          <w:sz w:val="24"/>
          <w:szCs w:val="24"/>
        </w:rPr>
        <w:t xml:space="preserve">агальних зборах акціонерів </w:t>
      </w:r>
      <w:r w:rsidR="00866C41" w:rsidRPr="00CE0FDC">
        <w:rPr>
          <w:sz w:val="24"/>
          <w:szCs w:val="24"/>
        </w:rPr>
        <w:t>Т</w:t>
      </w:r>
      <w:r w:rsidR="00173330" w:rsidRPr="00CE0FDC">
        <w:rPr>
          <w:sz w:val="24"/>
          <w:szCs w:val="24"/>
        </w:rPr>
        <w:t xml:space="preserve">овариства, погоджувати придбання або відчуження акцій за заздалегідь визначеною ціною та/або у разі настання визначених у договорі обставин, утримуватися від відчуження акцій до настання визначених у договорі обставин, а також вчиняти інші дії, пов’язані з управлінням </w:t>
      </w:r>
      <w:r w:rsidR="00866C41" w:rsidRPr="00CE0FDC">
        <w:rPr>
          <w:sz w:val="24"/>
          <w:szCs w:val="24"/>
        </w:rPr>
        <w:t>Т</w:t>
      </w:r>
      <w:r w:rsidR="00173330" w:rsidRPr="00CE0FDC">
        <w:rPr>
          <w:sz w:val="24"/>
          <w:szCs w:val="24"/>
        </w:rPr>
        <w:t>овариством, його припиненням</w:t>
      </w:r>
      <w:r w:rsidR="00302874">
        <w:rPr>
          <w:sz w:val="24"/>
          <w:szCs w:val="24"/>
        </w:rPr>
        <w:t>.</w:t>
      </w:r>
      <w:r w:rsidR="00173330" w:rsidRPr="00CE0FDC">
        <w:rPr>
          <w:sz w:val="24"/>
          <w:szCs w:val="24"/>
        </w:rPr>
        <w:t xml:space="preserve"> </w:t>
      </w:r>
      <w:r w:rsidR="00866C41" w:rsidRPr="00CE0FDC">
        <w:rPr>
          <w:sz w:val="24"/>
          <w:szCs w:val="24"/>
        </w:rPr>
        <w:t>Корпоративний д</w:t>
      </w:r>
      <w:r w:rsidR="00173330" w:rsidRPr="00CE0FDC">
        <w:rPr>
          <w:sz w:val="24"/>
          <w:szCs w:val="24"/>
        </w:rPr>
        <w:t xml:space="preserve">оговір може передбачати умови або порядок визначення умов, на яких </w:t>
      </w:r>
      <w:r w:rsidR="00302874">
        <w:rPr>
          <w:sz w:val="24"/>
          <w:szCs w:val="24"/>
        </w:rPr>
        <w:t>А</w:t>
      </w:r>
      <w:r w:rsidR="00173330" w:rsidRPr="00CE0FDC">
        <w:rPr>
          <w:sz w:val="24"/>
          <w:szCs w:val="24"/>
        </w:rPr>
        <w:t xml:space="preserve">кціонер - сторона договору вправі або зобов’язаний придбати або продати акції </w:t>
      </w:r>
      <w:r w:rsidR="00866C41" w:rsidRPr="00CE0FDC">
        <w:rPr>
          <w:sz w:val="24"/>
          <w:szCs w:val="24"/>
        </w:rPr>
        <w:t>Т</w:t>
      </w:r>
      <w:r w:rsidR="00173330" w:rsidRPr="00CE0FDC">
        <w:rPr>
          <w:sz w:val="24"/>
          <w:szCs w:val="24"/>
        </w:rPr>
        <w:t xml:space="preserve">овариства, та визначати випадки (які можуть залежати чи не залежати від дій сторін), коли таке право або обов’язок виникає. </w:t>
      </w:r>
    </w:p>
    <w:p w:rsidR="00173330" w:rsidRPr="00CE0FDC" w:rsidRDefault="00173330" w:rsidP="001807BB">
      <w:pPr>
        <w:ind w:firstLine="720"/>
        <w:jc w:val="both"/>
        <w:rPr>
          <w:sz w:val="24"/>
          <w:szCs w:val="24"/>
        </w:rPr>
      </w:pPr>
      <w:r w:rsidRPr="00CE0FDC">
        <w:rPr>
          <w:sz w:val="24"/>
          <w:szCs w:val="24"/>
        </w:rPr>
        <w:t xml:space="preserve">Порядок та умови укладення та виконання </w:t>
      </w:r>
      <w:r w:rsidR="003D703D" w:rsidRPr="00CE0FDC">
        <w:rPr>
          <w:sz w:val="24"/>
          <w:szCs w:val="24"/>
        </w:rPr>
        <w:t>К</w:t>
      </w:r>
      <w:r w:rsidR="00866C41" w:rsidRPr="00CE0FDC">
        <w:rPr>
          <w:sz w:val="24"/>
          <w:szCs w:val="24"/>
        </w:rPr>
        <w:t xml:space="preserve">орпоративного </w:t>
      </w:r>
      <w:r w:rsidRPr="00CE0FDC">
        <w:rPr>
          <w:sz w:val="24"/>
          <w:szCs w:val="24"/>
        </w:rPr>
        <w:t>договору визначається законом.</w:t>
      </w:r>
    </w:p>
    <w:p w:rsidR="00893CD8" w:rsidRPr="00CE0FDC" w:rsidRDefault="00173330" w:rsidP="001807BB">
      <w:pPr>
        <w:ind w:firstLine="720"/>
        <w:jc w:val="both"/>
        <w:rPr>
          <w:sz w:val="24"/>
          <w:szCs w:val="24"/>
        </w:rPr>
      </w:pPr>
      <w:r w:rsidRPr="00CE0FDC">
        <w:rPr>
          <w:sz w:val="24"/>
          <w:szCs w:val="24"/>
        </w:rPr>
        <w:t xml:space="preserve">Кредитори </w:t>
      </w:r>
      <w:r w:rsidR="00866C41" w:rsidRPr="00CE0FDC">
        <w:rPr>
          <w:sz w:val="24"/>
          <w:szCs w:val="24"/>
        </w:rPr>
        <w:t>Т</w:t>
      </w:r>
      <w:r w:rsidRPr="00CE0FDC">
        <w:rPr>
          <w:sz w:val="24"/>
          <w:szCs w:val="24"/>
        </w:rPr>
        <w:t xml:space="preserve">овариства можуть укласти договір з акціонерами </w:t>
      </w:r>
      <w:r w:rsidR="00866C41" w:rsidRPr="00CE0FDC">
        <w:rPr>
          <w:sz w:val="24"/>
          <w:szCs w:val="24"/>
        </w:rPr>
        <w:t>Т</w:t>
      </w:r>
      <w:r w:rsidRPr="00CE0FDC">
        <w:rPr>
          <w:sz w:val="24"/>
          <w:szCs w:val="24"/>
        </w:rPr>
        <w:t xml:space="preserve">овариства, за яким </w:t>
      </w:r>
      <w:r w:rsidR="00302874">
        <w:rPr>
          <w:sz w:val="24"/>
          <w:szCs w:val="24"/>
        </w:rPr>
        <w:t>А</w:t>
      </w:r>
      <w:r w:rsidRPr="00CE0FDC">
        <w:rPr>
          <w:sz w:val="24"/>
          <w:szCs w:val="24"/>
        </w:rPr>
        <w:t xml:space="preserve">кціонери з метою забезпечення охоронюваного законом інтересу таких третіх осіб зобов’язуються реалізувати свої корпоративні права у спосіб, передбачений таким договором, або утримуватися (відмовитися) від їх реалізації, у тому числі голосувати у спосіб, передбачений таким договором, на </w:t>
      </w:r>
      <w:r w:rsidR="00681391" w:rsidRPr="00CE0FDC">
        <w:rPr>
          <w:sz w:val="24"/>
          <w:szCs w:val="24"/>
        </w:rPr>
        <w:t>З</w:t>
      </w:r>
      <w:r w:rsidRPr="00CE0FDC">
        <w:rPr>
          <w:sz w:val="24"/>
          <w:szCs w:val="24"/>
        </w:rPr>
        <w:t xml:space="preserve">агальних зборах акціонерів </w:t>
      </w:r>
      <w:r w:rsidR="00681391" w:rsidRPr="00CE0FDC">
        <w:rPr>
          <w:sz w:val="24"/>
          <w:szCs w:val="24"/>
        </w:rPr>
        <w:t>Т</w:t>
      </w:r>
      <w:r w:rsidRPr="00CE0FDC">
        <w:rPr>
          <w:sz w:val="24"/>
          <w:szCs w:val="24"/>
        </w:rPr>
        <w:t xml:space="preserve">овариства, узгоджено вчиняти інші дії, пов’язані з управлінням </w:t>
      </w:r>
      <w:r w:rsidR="00866C41" w:rsidRPr="00CE0FDC">
        <w:rPr>
          <w:sz w:val="24"/>
          <w:szCs w:val="24"/>
        </w:rPr>
        <w:t>Т</w:t>
      </w:r>
      <w:r w:rsidRPr="00CE0FDC">
        <w:rPr>
          <w:sz w:val="24"/>
          <w:szCs w:val="24"/>
        </w:rPr>
        <w:t xml:space="preserve">овариством, придбавати або відчужувати акції за певною ціною чи за умови настання визначених у договорі обставин або утримуватися від відчуження акцій до настання визначених у договорі обставин. До зазначеного договору застосовуються загальні положення про </w:t>
      </w:r>
      <w:r w:rsidR="00302874">
        <w:rPr>
          <w:sz w:val="24"/>
          <w:szCs w:val="24"/>
        </w:rPr>
        <w:t>К</w:t>
      </w:r>
      <w:r w:rsidR="00866C41" w:rsidRPr="00CE0FDC">
        <w:rPr>
          <w:sz w:val="24"/>
          <w:szCs w:val="24"/>
        </w:rPr>
        <w:t xml:space="preserve">орпоративний </w:t>
      </w:r>
      <w:r w:rsidRPr="00CE0FDC">
        <w:rPr>
          <w:sz w:val="24"/>
          <w:szCs w:val="24"/>
        </w:rPr>
        <w:t>договір, якщо інше не встановлено законом або не випливає із суті відносин сторін.</w:t>
      </w:r>
    </w:p>
    <w:p w:rsidR="005756F1" w:rsidRPr="00CE0FDC" w:rsidRDefault="005756F1" w:rsidP="001807BB">
      <w:pPr>
        <w:jc w:val="center"/>
        <w:rPr>
          <w:b/>
          <w:sz w:val="24"/>
          <w:szCs w:val="24"/>
        </w:rPr>
      </w:pPr>
    </w:p>
    <w:p w:rsidR="00CA1E65" w:rsidRPr="00CE0FDC" w:rsidRDefault="00327AD1" w:rsidP="001807BB">
      <w:pPr>
        <w:jc w:val="center"/>
        <w:rPr>
          <w:b/>
          <w:sz w:val="24"/>
          <w:szCs w:val="24"/>
        </w:rPr>
      </w:pPr>
      <w:r w:rsidRPr="00CE0FDC">
        <w:rPr>
          <w:b/>
          <w:sz w:val="24"/>
          <w:szCs w:val="24"/>
        </w:rPr>
        <w:t>5</w:t>
      </w:r>
      <w:r w:rsidR="00CA1E65" w:rsidRPr="00CE0FDC">
        <w:rPr>
          <w:b/>
          <w:sz w:val="24"/>
          <w:szCs w:val="24"/>
        </w:rPr>
        <w:t>. СТАТУТНИЙ</w:t>
      </w:r>
      <w:r w:rsidR="0067098C" w:rsidRPr="00CE0FDC">
        <w:rPr>
          <w:b/>
          <w:sz w:val="24"/>
          <w:szCs w:val="24"/>
        </w:rPr>
        <w:t xml:space="preserve"> </w:t>
      </w:r>
      <w:r w:rsidR="00CA1E65" w:rsidRPr="00CE0FDC">
        <w:rPr>
          <w:b/>
          <w:sz w:val="24"/>
          <w:szCs w:val="24"/>
        </w:rPr>
        <w:t>КАПІТАЛ</w:t>
      </w:r>
      <w:r w:rsidR="0067098C" w:rsidRPr="00CE0FDC">
        <w:rPr>
          <w:b/>
          <w:sz w:val="24"/>
          <w:szCs w:val="24"/>
        </w:rPr>
        <w:t xml:space="preserve"> </w:t>
      </w:r>
      <w:r w:rsidR="001A36A9" w:rsidRPr="00CE0FDC">
        <w:rPr>
          <w:b/>
          <w:sz w:val="24"/>
          <w:szCs w:val="24"/>
        </w:rPr>
        <w:t>ТА АКЦІЇ ТОВАРИСТВА</w:t>
      </w:r>
    </w:p>
    <w:p w:rsidR="001A36A9" w:rsidRPr="00CE0FDC" w:rsidRDefault="008C2C4F" w:rsidP="001807BB">
      <w:pPr>
        <w:numPr>
          <w:ilvl w:val="1"/>
          <w:numId w:val="46"/>
        </w:numPr>
        <w:suppressAutoHyphens w:val="0"/>
        <w:jc w:val="both"/>
        <w:rPr>
          <w:b/>
          <w:sz w:val="24"/>
          <w:szCs w:val="24"/>
        </w:rPr>
      </w:pPr>
      <w:r w:rsidRPr="007D5CB7">
        <w:rPr>
          <w:b/>
          <w:sz w:val="24"/>
          <w:szCs w:val="24"/>
        </w:rPr>
        <w:t xml:space="preserve"> </w:t>
      </w:r>
      <w:r w:rsidR="001A36A9" w:rsidRPr="00CE0FDC">
        <w:rPr>
          <w:b/>
          <w:sz w:val="24"/>
          <w:szCs w:val="24"/>
        </w:rPr>
        <w:t>Статутний капітал.</w:t>
      </w:r>
    </w:p>
    <w:p w:rsidR="009C2330" w:rsidRPr="00CE0FDC" w:rsidRDefault="009E3AD7" w:rsidP="001807BB">
      <w:pPr>
        <w:pStyle w:val="a4"/>
        <w:ind w:firstLine="720"/>
        <w:rPr>
          <w:rFonts w:ascii="Times New Roman" w:hAnsi="Times New Roman"/>
          <w:sz w:val="24"/>
          <w:szCs w:val="24"/>
        </w:rPr>
      </w:pPr>
      <w:r w:rsidRPr="00CE0FDC">
        <w:rPr>
          <w:rFonts w:ascii="Times New Roman" w:hAnsi="Times New Roman"/>
          <w:sz w:val="24"/>
          <w:szCs w:val="24"/>
        </w:rPr>
        <w:t xml:space="preserve">5.1.1. </w:t>
      </w:r>
      <w:r w:rsidR="009C2330" w:rsidRPr="00940DA1">
        <w:rPr>
          <w:rFonts w:ascii="Times New Roman" w:hAnsi="Times New Roman"/>
          <w:sz w:val="24"/>
          <w:szCs w:val="24"/>
        </w:rPr>
        <w:t>Статутним капіталом Товариства є капітал, що утворюється з суми номінальної вартості всіх розміщених акцій Товарист</w:t>
      </w:r>
      <w:r w:rsidR="009C2330" w:rsidRPr="00CE0FDC">
        <w:rPr>
          <w:rFonts w:ascii="Times New Roman" w:hAnsi="Times New Roman"/>
          <w:sz w:val="24"/>
          <w:szCs w:val="24"/>
        </w:rPr>
        <w:t>ва</w:t>
      </w:r>
      <w:r w:rsidR="004F7CA5" w:rsidRPr="00CE0FDC">
        <w:rPr>
          <w:rFonts w:ascii="Times New Roman" w:hAnsi="Times New Roman"/>
          <w:sz w:val="24"/>
          <w:szCs w:val="24"/>
        </w:rPr>
        <w:t xml:space="preserve">. </w:t>
      </w:r>
      <w:r w:rsidR="009C2330" w:rsidRPr="00CE0FDC">
        <w:rPr>
          <w:rFonts w:ascii="Times New Roman" w:hAnsi="Times New Roman"/>
          <w:sz w:val="24"/>
          <w:szCs w:val="24"/>
        </w:rPr>
        <w:t>Статутний капітал Товариства визначає мінімальний розмір майна Товариства, який гарантує інтереси його кредиторів.</w:t>
      </w:r>
    </w:p>
    <w:p w:rsidR="00A70518" w:rsidRPr="00CE0FDC" w:rsidRDefault="009E3AD7" w:rsidP="001807BB">
      <w:pPr>
        <w:pStyle w:val="a4"/>
        <w:ind w:firstLine="720"/>
        <w:rPr>
          <w:rFonts w:ascii="Times New Roman" w:hAnsi="Times New Roman"/>
          <w:b/>
          <w:sz w:val="24"/>
          <w:szCs w:val="24"/>
        </w:rPr>
      </w:pPr>
      <w:r w:rsidRPr="00CE0FDC">
        <w:rPr>
          <w:rFonts w:ascii="Times New Roman" w:hAnsi="Times New Roman"/>
          <w:sz w:val="24"/>
          <w:szCs w:val="24"/>
        </w:rPr>
        <w:t>5.1.2.</w:t>
      </w:r>
      <w:r w:rsidR="00866C41" w:rsidRPr="00CE0FDC">
        <w:rPr>
          <w:rFonts w:ascii="Times New Roman" w:hAnsi="Times New Roman"/>
          <w:sz w:val="24"/>
          <w:szCs w:val="24"/>
        </w:rPr>
        <w:t xml:space="preserve"> Розмір с</w:t>
      </w:r>
      <w:r w:rsidR="004F7CA5" w:rsidRPr="00CE0FDC">
        <w:rPr>
          <w:rFonts w:ascii="Times New Roman" w:hAnsi="Times New Roman"/>
          <w:sz w:val="24"/>
          <w:szCs w:val="24"/>
        </w:rPr>
        <w:t>татутн</w:t>
      </w:r>
      <w:r w:rsidR="00866C41" w:rsidRPr="00CE0FDC">
        <w:rPr>
          <w:rFonts w:ascii="Times New Roman" w:hAnsi="Times New Roman"/>
          <w:sz w:val="24"/>
          <w:szCs w:val="24"/>
        </w:rPr>
        <w:t>ого</w:t>
      </w:r>
      <w:r w:rsidR="004F7CA5" w:rsidRPr="00CE0FDC">
        <w:rPr>
          <w:rFonts w:ascii="Times New Roman" w:hAnsi="Times New Roman"/>
          <w:sz w:val="24"/>
          <w:szCs w:val="24"/>
        </w:rPr>
        <w:t xml:space="preserve"> капітал</w:t>
      </w:r>
      <w:r w:rsidR="00866C41" w:rsidRPr="00CE0FDC">
        <w:rPr>
          <w:rFonts w:ascii="Times New Roman" w:hAnsi="Times New Roman"/>
          <w:sz w:val="24"/>
          <w:szCs w:val="24"/>
        </w:rPr>
        <w:t>у</w:t>
      </w:r>
      <w:r w:rsidR="0067098C" w:rsidRPr="00CE0FDC">
        <w:rPr>
          <w:rFonts w:ascii="Times New Roman" w:hAnsi="Times New Roman"/>
          <w:sz w:val="24"/>
          <w:szCs w:val="24"/>
        </w:rPr>
        <w:t xml:space="preserve"> </w:t>
      </w:r>
      <w:r w:rsidR="00A70518" w:rsidRPr="00CE0FDC">
        <w:rPr>
          <w:rFonts w:ascii="Times New Roman" w:hAnsi="Times New Roman"/>
          <w:sz w:val="24"/>
          <w:szCs w:val="24"/>
        </w:rPr>
        <w:t xml:space="preserve">Товариства становить </w:t>
      </w:r>
      <w:r w:rsidR="004F7CA5" w:rsidRPr="00CE0FDC">
        <w:rPr>
          <w:rFonts w:ascii="Times New Roman" w:hAnsi="Times New Roman"/>
          <w:b/>
          <w:sz w:val="24"/>
          <w:szCs w:val="24"/>
        </w:rPr>
        <w:t>12</w:t>
      </w:r>
      <w:r w:rsidR="00A70518" w:rsidRPr="00CE0FDC">
        <w:rPr>
          <w:rFonts w:ascii="Times New Roman" w:hAnsi="Times New Roman"/>
          <w:b/>
          <w:sz w:val="24"/>
          <w:szCs w:val="24"/>
        </w:rPr>
        <w:t> 000</w:t>
      </w:r>
      <w:r w:rsidR="004F7CA5" w:rsidRPr="00CE0FDC">
        <w:rPr>
          <w:rFonts w:ascii="Times New Roman" w:hAnsi="Times New Roman"/>
          <w:b/>
          <w:sz w:val="24"/>
          <w:szCs w:val="24"/>
        </w:rPr>
        <w:t> </w:t>
      </w:r>
      <w:r w:rsidR="00A70518" w:rsidRPr="00CE0FDC">
        <w:rPr>
          <w:rFonts w:ascii="Times New Roman" w:hAnsi="Times New Roman"/>
          <w:b/>
          <w:sz w:val="24"/>
          <w:szCs w:val="24"/>
        </w:rPr>
        <w:t>000</w:t>
      </w:r>
      <w:r w:rsidR="004F7CA5" w:rsidRPr="00CE0FDC">
        <w:rPr>
          <w:rFonts w:ascii="Times New Roman" w:hAnsi="Times New Roman"/>
          <w:b/>
          <w:sz w:val="24"/>
          <w:szCs w:val="24"/>
        </w:rPr>
        <w:t xml:space="preserve">,00 (дванадцять </w:t>
      </w:r>
      <w:r w:rsidR="00A70518" w:rsidRPr="00CE0FDC">
        <w:rPr>
          <w:rFonts w:ascii="Times New Roman" w:hAnsi="Times New Roman"/>
          <w:b/>
          <w:sz w:val="24"/>
          <w:szCs w:val="24"/>
        </w:rPr>
        <w:t xml:space="preserve">мільйонів) гривень. </w:t>
      </w:r>
    </w:p>
    <w:p w:rsidR="00A70518" w:rsidRPr="00CE0FDC" w:rsidRDefault="009E3AD7" w:rsidP="001807BB">
      <w:pPr>
        <w:widowControl w:val="0"/>
        <w:autoSpaceDE w:val="0"/>
        <w:ind w:firstLine="720"/>
        <w:jc w:val="both"/>
        <w:rPr>
          <w:sz w:val="24"/>
          <w:szCs w:val="24"/>
        </w:rPr>
      </w:pPr>
      <w:r w:rsidRPr="00CE0FDC">
        <w:rPr>
          <w:sz w:val="24"/>
          <w:szCs w:val="24"/>
        </w:rPr>
        <w:t>5.1.3.</w:t>
      </w:r>
      <w:r w:rsidR="00A70518" w:rsidRPr="00CE0FDC">
        <w:rPr>
          <w:sz w:val="24"/>
          <w:szCs w:val="24"/>
        </w:rPr>
        <w:t xml:space="preserve"> Статутний капітал Товариства поділено на акції:</w:t>
      </w:r>
    </w:p>
    <w:tbl>
      <w:tblPr>
        <w:tblW w:w="0" w:type="auto"/>
        <w:jc w:val="center"/>
        <w:tblLayout w:type="fixed"/>
        <w:tblCellMar>
          <w:left w:w="0" w:type="dxa"/>
          <w:right w:w="0" w:type="dxa"/>
        </w:tblCellMar>
        <w:tblLook w:val="0000" w:firstRow="0" w:lastRow="0" w:firstColumn="0" w:lastColumn="0" w:noHBand="0" w:noVBand="0"/>
      </w:tblPr>
      <w:tblGrid>
        <w:gridCol w:w="3425"/>
        <w:gridCol w:w="1913"/>
        <w:gridCol w:w="2000"/>
        <w:gridCol w:w="2340"/>
      </w:tblGrid>
      <w:tr w:rsidR="00A70518" w:rsidRPr="00CE0FDC">
        <w:trPr>
          <w:cantSplit/>
          <w:jc w:val="center"/>
        </w:trPr>
        <w:tc>
          <w:tcPr>
            <w:tcW w:w="3425"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A70518" w:rsidRPr="00CE0FDC" w:rsidRDefault="00A70518" w:rsidP="001807BB">
            <w:pPr>
              <w:widowControl w:val="0"/>
              <w:autoSpaceDE w:val="0"/>
              <w:jc w:val="center"/>
              <w:rPr>
                <w:b/>
                <w:sz w:val="24"/>
                <w:szCs w:val="24"/>
              </w:rPr>
            </w:pPr>
            <w:r w:rsidRPr="00CE0FDC">
              <w:rPr>
                <w:b/>
                <w:sz w:val="24"/>
                <w:szCs w:val="24"/>
              </w:rPr>
              <w:lastRenderedPageBreak/>
              <w:t>Акції Товариства (за категоріями і типами)</w:t>
            </w:r>
          </w:p>
        </w:tc>
        <w:tc>
          <w:tcPr>
            <w:tcW w:w="1913"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A70518" w:rsidRPr="00CE0FDC" w:rsidRDefault="00A70518" w:rsidP="001807BB">
            <w:pPr>
              <w:widowControl w:val="0"/>
              <w:autoSpaceDE w:val="0"/>
              <w:jc w:val="center"/>
              <w:rPr>
                <w:b/>
                <w:sz w:val="24"/>
                <w:szCs w:val="24"/>
              </w:rPr>
            </w:pPr>
            <w:r w:rsidRPr="00CE0FDC">
              <w:rPr>
                <w:b/>
                <w:sz w:val="24"/>
                <w:szCs w:val="24"/>
              </w:rPr>
              <w:t>Кількість акцій (шт.)</w:t>
            </w:r>
          </w:p>
        </w:tc>
        <w:tc>
          <w:tcPr>
            <w:tcW w:w="2000"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A70518" w:rsidRPr="00CE0FDC" w:rsidRDefault="00A70518" w:rsidP="001807BB">
            <w:pPr>
              <w:widowControl w:val="0"/>
              <w:autoSpaceDE w:val="0"/>
              <w:jc w:val="center"/>
              <w:rPr>
                <w:b/>
                <w:sz w:val="24"/>
                <w:szCs w:val="24"/>
              </w:rPr>
            </w:pPr>
            <w:r w:rsidRPr="00CE0FDC">
              <w:rPr>
                <w:b/>
                <w:sz w:val="24"/>
                <w:szCs w:val="24"/>
              </w:rPr>
              <w:t xml:space="preserve">Номінальна вартість </w:t>
            </w:r>
            <w:r w:rsidR="00327AD1" w:rsidRPr="00CE0FDC">
              <w:rPr>
                <w:b/>
                <w:sz w:val="24"/>
                <w:szCs w:val="24"/>
              </w:rPr>
              <w:t>однієї акції</w:t>
            </w:r>
            <w:r w:rsidRPr="00CE0FDC">
              <w:rPr>
                <w:b/>
                <w:sz w:val="24"/>
                <w:szCs w:val="24"/>
              </w:rPr>
              <w:t>(грн.)</w:t>
            </w:r>
          </w:p>
        </w:tc>
        <w:tc>
          <w:tcPr>
            <w:tcW w:w="2340"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A70518" w:rsidRPr="00CE0FDC" w:rsidRDefault="00327AD1" w:rsidP="001807BB">
            <w:pPr>
              <w:widowControl w:val="0"/>
              <w:autoSpaceDE w:val="0"/>
              <w:jc w:val="center"/>
              <w:rPr>
                <w:b/>
                <w:sz w:val="24"/>
                <w:szCs w:val="24"/>
              </w:rPr>
            </w:pPr>
            <w:r w:rsidRPr="00CE0FDC">
              <w:rPr>
                <w:b/>
                <w:sz w:val="24"/>
                <w:szCs w:val="24"/>
              </w:rPr>
              <w:t xml:space="preserve">Номінальна вартість всіх акцій </w:t>
            </w:r>
            <w:r w:rsidR="00A70518" w:rsidRPr="00CE0FDC">
              <w:rPr>
                <w:b/>
                <w:sz w:val="24"/>
                <w:szCs w:val="24"/>
              </w:rPr>
              <w:t>(</w:t>
            </w:r>
            <w:r w:rsidRPr="00CE0FDC">
              <w:rPr>
                <w:b/>
                <w:sz w:val="24"/>
                <w:szCs w:val="24"/>
              </w:rPr>
              <w:t>грн.</w:t>
            </w:r>
            <w:r w:rsidR="00A70518" w:rsidRPr="00CE0FDC">
              <w:rPr>
                <w:b/>
                <w:sz w:val="24"/>
                <w:szCs w:val="24"/>
              </w:rPr>
              <w:t>)</w:t>
            </w:r>
          </w:p>
        </w:tc>
      </w:tr>
      <w:tr w:rsidR="00A70518" w:rsidRPr="00CE0FDC">
        <w:trPr>
          <w:cantSplit/>
          <w:jc w:val="center"/>
        </w:trPr>
        <w:tc>
          <w:tcPr>
            <w:tcW w:w="3425" w:type="dxa"/>
            <w:tcBorders>
              <w:top w:val="single" w:sz="2" w:space="0" w:color="000000"/>
              <w:left w:val="single" w:sz="1" w:space="0" w:color="000000"/>
              <w:bottom w:val="single" w:sz="1" w:space="0" w:color="000000"/>
            </w:tcBorders>
          </w:tcPr>
          <w:p w:rsidR="00A70518" w:rsidRPr="00CE0FDC" w:rsidRDefault="00A70518" w:rsidP="001807BB">
            <w:pPr>
              <w:widowControl w:val="0"/>
              <w:autoSpaceDE w:val="0"/>
              <w:jc w:val="center"/>
              <w:rPr>
                <w:b/>
                <w:sz w:val="24"/>
                <w:szCs w:val="24"/>
              </w:rPr>
            </w:pPr>
            <w:r w:rsidRPr="00CE0FDC">
              <w:rPr>
                <w:b/>
                <w:sz w:val="24"/>
                <w:szCs w:val="24"/>
              </w:rPr>
              <w:t>Прості іменні</w:t>
            </w:r>
          </w:p>
        </w:tc>
        <w:tc>
          <w:tcPr>
            <w:tcW w:w="1913" w:type="dxa"/>
            <w:tcBorders>
              <w:top w:val="single" w:sz="2" w:space="0" w:color="000000"/>
              <w:left w:val="single" w:sz="1" w:space="0" w:color="000000"/>
              <w:bottom w:val="single" w:sz="1" w:space="0" w:color="000000"/>
            </w:tcBorders>
          </w:tcPr>
          <w:p w:rsidR="00A70518" w:rsidRPr="00CE0FDC" w:rsidRDefault="004F7CA5" w:rsidP="001807BB">
            <w:pPr>
              <w:widowControl w:val="0"/>
              <w:autoSpaceDE w:val="0"/>
              <w:jc w:val="center"/>
              <w:rPr>
                <w:b/>
                <w:sz w:val="24"/>
                <w:szCs w:val="24"/>
              </w:rPr>
            </w:pPr>
            <w:r w:rsidRPr="00CE0FDC">
              <w:rPr>
                <w:b/>
                <w:sz w:val="24"/>
                <w:szCs w:val="24"/>
              </w:rPr>
              <w:t>10</w:t>
            </w:r>
            <w:r w:rsidR="00A70518" w:rsidRPr="00CE0FDC">
              <w:rPr>
                <w:b/>
                <w:sz w:val="24"/>
                <w:szCs w:val="24"/>
              </w:rPr>
              <w:t>000</w:t>
            </w:r>
          </w:p>
        </w:tc>
        <w:tc>
          <w:tcPr>
            <w:tcW w:w="2000" w:type="dxa"/>
            <w:tcBorders>
              <w:top w:val="single" w:sz="2" w:space="0" w:color="000000"/>
              <w:left w:val="single" w:sz="1" w:space="0" w:color="000000"/>
              <w:bottom w:val="single" w:sz="1" w:space="0" w:color="000000"/>
            </w:tcBorders>
          </w:tcPr>
          <w:p w:rsidR="00A70518" w:rsidRPr="00CE0FDC" w:rsidRDefault="004F7CA5" w:rsidP="001807BB">
            <w:pPr>
              <w:widowControl w:val="0"/>
              <w:autoSpaceDE w:val="0"/>
              <w:ind w:right="-2340"/>
              <w:rPr>
                <w:b/>
                <w:sz w:val="24"/>
                <w:szCs w:val="24"/>
              </w:rPr>
            </w:pPr>
            <w:r w:rsidRPr="00CE0FDC">
              <w:rPr>
                <w:b/>
                <w:sz w:val="24"/>
                <w:szCs w:val="24"/>
              </w:rPr>
              <w:t xml:space="preserve">            12</w:t>
            </w:r>
            <w:r w:rsidR="00A70518" w:rsidRPr="00CE0FDC">
              <w:rPr>
                <w:b/>
                <w:sz w:val="24"/>
                <w:szCs w:val="24"/>
              </w:rPr>
              <w:t>00</w:t>
            </w:r>
          </w:p>
        </w:tc>
        <w:tc>
          <w:tcPr>
            <w:tcW w:w="2340" w:type="dxa"/>
            <w:tcBorders>
              <w:top w:val="single" w:sz="2" w:space="0" w:color="000000"/>
              <w:left w:val="single" w:sz="1" w:space="0" w:color="000000"/>
              <w:bottom w:val="single" w:sz="1" w:space="0" w:color="000000"/>
              <w:right w:val="single" w:sz="1" w:space="0" w:color="000000"/>
            </w:tcBorders>
          </w:tcPr>
          <w:p w:rsidR="00A70518" w:rsidRPr="00CE0FDC" w:rsidRDefault="00327AD1" w:rsidP="001807BB">
            <w:pPr>
              <w:widowControl w:val="0"/>
              <w:autoSpaceDE w:val="0"/>
              <w:jc w:val="center"/>
              <w:rPr>
                <w:b/>
                <w:sz w:val="24"/>
                <w:szCs w:val="24"/>
              </w:rPr>
            </w:pPr>
            <w:r w:rsidRPr="00CE0FDC">
              <w:rPr>
                <w:b/>
                <w:sz w:val="24"/>
                <w:szCs w:val="24"/>
              </w:rPr>
              <w:t>12 000 000,00</w:t>
            </w:r>
          </w:p>
        </w:tc>
      </w:tr>
    </w:tbl>
    <w:p w:rsidR="00F106A2" w:rsidRPr="00CE0FDC" w:rsidRDefault="00F106A2" w:rsidP="001807BB">
      <w:pPr>
        <w:ind w:firstLine="720"/>
        <w:jc w:val="both"/>
        <w:rPr>
          <w:sz w:val="24"/>
          <w:szCs w:val="24"/>
        </w:rPr>
      </w:pPr>
    </w:p>
    <w:p w:rsidR="00A70518" w:rsidRPr="00CE0FDC" w:rsidRDefault="00DF489C" w:rsidP="001807BB">
      <w:pPr>
        <w:ind w:firstLine="720"/>
        <w:jc w:val="both"/>
        <w:rPr>
          <w:color w:val="FF0000"/>
          <w:sz w:val="24"/>
          <w:szCs w:val="24"/>
        </w:rPr>
      </w:pPr>
      <w:r w:rsidRPr="00CE0FDC">
        <w:rPr>
          <w:sz w:val="24"/>
          <w:szCs w:val="24"/>
        </w:rPr>
        <w:t>5</w:t>
      </w:r>
      <w:r w:rsidR="00A70518" w:rsidRPr="00CE0FDC">
        <w:rPr>
          <w:sz w:val="24"/>
          <w:szCs w:val="24"/>
        </w:rPr>
        <w:t>.</w:t>
      </w:r>
      <w:r w:rsidRPr="00CE0FDC">
        <w:rPr>
          <w:sz w:val="24"/>
          <w:szCs w:val="24"/>
        </w:rPr>
        <w:t>1.</w:t>
      </w:r>
      <w:r w:rsidR="000D6E19" w:rsidRPr="00CE0FDC">
        <w:rPr>
          <w:sz w:val="24"/>
          <w:szCs w:val="24"/>
        </w:rPr>
        <w:t>4</w:t>
      </w:r>
      <w:r w:rsidR="00A70518" w:rsidRPr="00CE0FDC">
        <w:rPr>
          <w:sz w:val="24"/>
          <w:szCs w:val="24"/>
        </w:rPr>
        <w:t xml:space="preserve">. Статутний капітал Товариства утворюється з вартості вкладів </w:t>
      </w:r>
      <w:r w:rsidR="00302874">
        <w:rPr>
          <w:sz w:val="24"/>
          <w:szCs w:val="24"/>
        </w:rPr>
        <w:t>А</w:t>
      </w:r>
      <w:r w:rsidR="00A70518" w:rsidRPr="00CE0FDC">
        <w:rPr>
          <w:sz w:val="24"/>
          <w:szCs w:val="24"/>
        </w:rPr>
        <w:t xml:space="preserve">кціонерів, внесених внаслідок придбання ними </w:t>
      </w:r>
      <w:r w:rsidR="00A70518" w:rsidRPr="00FA52F9">
        <w:rPr>
          <w:sz w:val="24"/>
          <w:szCs w:val="24"/>
        </w:rPr>
        <w:t>акцій</w:t>
      </w:r>
      <w:r w:rsidR="00FA52F9">
        <w:rPr>
          <w:sz w:val="24"/>
          <w:szCs w:val="24"/>
        </w:rPr>
        <w:t xml:space="preserve"> Товариства</w:t>
      </w:r>
      <w:r w:rsidR="00A70518" w:rsidRPr="007D5CB7">
        <w:rPr>
          <w:sz w:val="24"/>
          <w:szCs w:val="24"/>
        </w:rPr>
        <w:t>.</w:t>
      </w:r>
    </w:p>
    <w:p w:rsidR="00A70518" w:rsidRPr="00CE0FDC" w:rsidRDefault="00DF489C" w:rsidP="001807BB">
      <w:pPr>
        <w:ind w:firstLine="720"/>
        <w:jc w:val="both"/>
        <w:rPr>
          <w:sz w:val="24"/>
          <w:szCs w:val="24"/>
        </w:rPr>
      </w:pPr>
      <w:r w:rsidRPr="00940DA1">
        <w:rPr>
          <w:sz w:val="24"/>
          <w:szCs w:val="24"/>
        </w:rPr>
        <w:t>5.1</w:t>
      </w:r>
      <w:r w:rsidR="000D6E19" w:rsidRPr="00CE0FDC">
        <w:rPr>
          <w:sz w:val="24"/>
          <w:szCs w:val="24"/>
        </w:rPr>
        <w:t xml:space="preserve">.5. При збільшенні </w:t>
      </w:r>
      <w:r w:rsidR="00866C41" w:rsidRPr="00CE0FDC">
        <w:rPr>
          <w:sz w:val="24"/>
          <w:szCs w:val="24"/>
        </w:rPr>
        <w:t xml:space="preserve">розміру </w:t>
      </w:r>
      <w:r w:rsidR="000D6E19" w:rsidRPr="00CE0FDC">
        <w:rPr>
          <w:sz w:val="24"/>
          <w:szCs w:val="24"/>
        </w:rPr>
        <w:t xml:space="preserve">статутного капіталу </w:t>
      </w:r>
      <w:r w:rsidR="008C2C4F" w:rsidRPr="007D5CB7">
        <w:rPr>
          <w:sz w:val="24"/>
          <w:szCs w:val="24"/>
        </w:rPr>
        <w:t>С</w:t>
      </w:r>
      <w:r w:rsidR="008C2C4F" w:rsidRPr="00CE0FDC">
        <w:rPr>
          <w:sz w:val="24"/>
          <w:szCs w:val="24"/>
        </w:rPr>
        <w:t xml:space="preserve">татутний </w:t>
      </w:r>
      <w:r w:rsidR="000D6E19" w:rsidRPr="00CE0FDC">
        <w:rPr>
          <w:sz w:val="24"/>
          <w:szCs w:val="24"/>
        </w:rPr>
        <w:t>капітал повинен бути спла</w:t>
      </w:r>
      <w:r w:rsidR="004770D9" w:rsidRPr="00CE0FDC">
        <w:rPr>
          <w:sz w:val="24"/>
          <w:szCs w:val="24"/>
        </w:rPr>
        <w:t xml:space="preserve">чений виключно в грошовій </w:t>
      </w:r>
      <w:r w:rsidR="004770D9" w:rsidRPr="00940DA1">
        <w:rPr>
          <w:sz w:val="24"/>
          <w:szCs w:val="24"/>
        </w:rPr>
        <w:t>формі</w:t>
      </w:r>
      <w:r w:rsidR="009E3AD7" w:rsidRPr="00CE0FDC">
        <w:rPr>
          <w:sz w:val="24"/>
          <w:szCs w:val="24"/>
        </w:rPr>
        <w:t xml:space="preserve">. </w:t>
      </w:r>
    </w:p>
    <w:p w:rsidR="00956C02" w:rsidRPr="00CE0FDC" w:rsidRDefault="00956C02" w:rsidP="00956C02">
      <w:pPr>
        <w:ind w:firstLine="720"/>
        <w:jc w:val="both"/>
        <w:rPr>
          <w:sz w:val="24"/>
          <w:szCs w:val="24"/>
        </w:rPr>
      </w:pPr>
      <w:r w:rsidRPr="00CE0FDC">
        <w:rPr>
          <w:sz w:val="24"/>
          <w:szCs w:val="24"/>
        </w:rPr>
        <w:t xml:space="preserve">5.1.6. Рішення про </w:t>
      </w:r>
      <w:r w:rsidRPr="007D5CB7">
        <w:rPr>
          <w:sz w:val="24"/>
          <w:szCs w:val="24"/>
        </w:rPr>
        <w:t>зміну</w:t>
      </w:r>
      <w:r w:rsidRPr="00CE0FDC">
        <w:rPr>
          <w:sz w:val="24"/>
          <w:szCs w:val="24"/>
        </w:rPr>
        <w:t xml:space="preserve"> розміру </w:t>
      </w:r>
      <w:r w:rsidR="008C2C4F" w:rsidRPr="007D5CB7">
        <w:rPr>
          <w:sz w:val="24"/>
          <w:szCs w:val="24"/>
        </w:rPr>
        <w:t>С</w:t>
      </w:r>
      <w:r w:rsidRPr="00CE0FDC">
        <w:rPr>
          <w:sz w:val="24"/>
          <w:szCs w:val="24"/>
        </w:rPr>
        <w:t xml:space="preserve">татутного капіталу та внесення відповідних змін до </w:t>
      </w:r>
      <w:r w:rsidR="008C2C4F" w:rsidRPr="007D5CB7">
        <w:rPr>
          <w:sz w:val="24"/>
          <w:szCs w:val="24"/>
        </w:rPr>
        <w:t>С</w:t>
      </w:r>
      <w:r w:rsidRPr="00CE0FDC">
        <w:rPr>
          <w:sz w:val="24"/>
          <w:szCs w:val="24"/>
        </w:rPr>
        <w:t xml:space="preserve">татуту Товариства приймається </w:t>
      </w:r>
      <w:r w:rsidR="00302874">
        <w:rPr>
          <w:sz w:val="24"/>
          <w:szCs w:val="24"/>
        </w:rPr>
        <w:t>З</w:t>
      </w:r>
      <w:r w:rsidRPr="00CE0FDC">
        <w:rPr>
          <w:sz w:val="24"/>
          <w:szCs w:val="24"/>
        </w:rPr>
        <w:t>агальними зборами Товариства, крім випадків, передбачених законодавством України.</w:t>
      </w:r>
    </w:p>
    <w:p w:rsidR="009D3F6C" w:rsidRPr="00CE0FDC" w:rsidRDefault="009D3F6C" w:rsidP="001807BB">
      <w:pPr>
        <w:ind w:firstLine="720"/>
        <w:jc w:val="both"/>
        <w:rPr>
          <w:sz w:val="24"/>
          <w:szCs w:val="24"/>
        </w:rPr>
      </w:pPr>
      <w:r w:rsidRPr="007D5CB7">
        <w:rPr>
          <w:sz w:val="24"/>
          <w:szCs w:val="24"/>
        </w:rPr>
        <w:t>5.1.</w:t>
      </w:r>
      <w:r w:rsidR="008E5E17" w:rsidRPr="007D5CB7">
        <w:rPr>
          <w:sz w:val="24"/>
          <w:szCs w:val="24"/>
        </w:rPr>
        <w:t>7</w:t>
      </w:r>
      <w:r w:rsidRPr="007D5CB7">
        <w:rPr>
          <w:sz w:val="24"/>
          <w:szCs w:val="24"/>
        </w:rPr>
        <w:t xml:space="preserve">. </w:t>
      </w:r>
      <w:r w:rsidRPr="00CE0FDC">
        <w:rPr>
          <w:sz w:val="24"/>
          <w:szCs w:val="24"/>
        </w:rPr>
        <w:t xml:space="preserve">Регулятор у встановленому ним порядку погоджує зміну розміру </w:t>
      </w:r>
      <w:r w:rsidR="008C2C4F" w:rsidRPr="007D5CB7">
        <w:rPr>
          <w:sz w:val="24"/>
          <w:szCs w:val="24"/>
        </w:rPr>
        <w:t>С</w:t>
      </w:r>
      <w:r w:rsidRPr="00CE0FDC">
        <w:rPr>
          <w:sz w:val="24"/>
          <w:szCs w:val="24"/>
        </w:rPr>
        <w:t xml:space="preserve">татутного капіталу Товариства. </w:t>
      </w:r>
    </w:p>
    <w:p w:rsidR="009E3AD7" w:rsidRPr="00940DA1" w:rsidRDefault="009E3AD7" w:rsidP="001807BB">
      <w:pPr>
        <w:ind w:firstLine="720"/>
        <w:jc w:val="both"/>
        <w:rPr>
          <w:sz w:val="24"/>
          <w:szCs w:val="24"/>
        </w:rPr>
      </w:pP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w:t>
      </w:r>
      <w:r w:rsidR="00A74A39" w:rsidRPr="00CE0FDC">
        <w:rPr>
          <w:b/>
          <w:sz w:val="24"/>
          <w:szCs w:val="24"/>
        </w:rPr>
        <w:t>2</w:t>
      </w:r>
      <w:r w:rsidR="009E3AD7" w:rsidRPr="00CE0FDC">
        <w:rPr>
          <w:b/>
          <w:sz w:val="24"/>
          <w:szCs w:val="24"/>
        </w:rPr>
        <w:t>.</w:t>
      </w:r>
      <w:r w:rsidR="009E3AD7" w:rsidRPr="00CE0FDC">
        <w:rPr>
          <w:b/>
          <w:sz w:val="24"/>
          <w:szCs w:val="24"/>
        </w:rPr>
        <w:tab/>
        <w:t xml:space="preserve">Збільшення </w:t>
      </w:r>
      <w:r w:rsidR="00866C41" w:rsidRPr="00CE0FDC">
        <w:rPr>
          <w:b/>
          <w:sz w:val="24"/>
          <w:szCs w:val="24"/>
        </w:rPr>
        <w:t xml:space="preserve">розміру </w:t>
      </w:r>
      <w:r w:rsidR="009E3AD7" w:rsidRPr="00CE0FDC">
        <w:rPr>
          <w:b/>
          <w:sz w:val="24"/>
          <w:szCs w:val="24"/>
        </w:rPr>
        <w:t>Статутного капіталу.</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2</w:t>
      </w:r>
      <w:r w:rsidR="009E3AD7" w:rsidRPr="00CE0FDC">
        <w:rPr>
          <w:sz w:val="24"/>
          <w:szCs w:val="24"/>
        </w:rPr>
        <w:t>.1.</w:t>
      </w:r>
      <w:r w:rsidR="009E3AD7" w:rsidRPr="00CE0FDC">
        <w:rPr>
          <w:sz w:val="24"/>
          <w:szCs w:val="24"/>
        </w:rPr>
        <w:tab/>
      </w:r>
      <w:r w:rsidR="004D397A" w:rsidRPr="00CE0FDC">
        <w:rPr>
          <w:sz w:val="24"/>
          <w:szCs w:val="24"/>
        </w:rPr>
        <w:t xml:space="preserve">Розмір </w:t>
      </w:r>
      <w:r w:rsidR="008C2C4F" w:rsidRPr="007D5CB7">
        <w:rPr>
          <w:sz w:val="24"/>
          <w:szCs w:val="24"/>
        </w:rPr>
        <w:t>С</w:t>
      </w:r>
      <w:r w:rsidR="009E3AD7" w:rsidRPr="00CE0FDC">
        <w:rPr>
          <w:sz w:val="24"/>
          <w:szCs w:val="24"/>
        </w:rPr>
        <w:t>татутн</w:t>
      </w:r>
      <w:r w:rsidR="004D397A" w:rsidRPr="00CE0FDC">
        <w:rPr>
          <w:sz w:val="24"/>
          <w:szCs w:val="24"/>
        </w:rPr>
        <w:t>ого</w:t>
      </w:r>
      <w:r w:rsidR="009E3AD7" w:rsidRPr="00CE0FDC">
        <w:rPr>
          <w:sz w:val="24"/>
          <w:szCs w:val="24"/>
        </w:rPr>
        <w:t xml:space="preserve"> капітал</w:t>
      </w:r>
      <w:r w:rsidR="004D397A" w:rsidRPr="00CE0FDC">
        <w:rPr>
          <w:sz w:val="24"/>
          <w:szCs w:val="24"/>
        </w:rPr>
        <w:t>у</w:t>
      </w:r>
      <w:r w:rsidR="009E3AD7" w:rsidRPr="00CE0FDC">
        <w:rPr>
          <w:sz w:val="24"/>
          <w:szCs w:val="24"/>
        </w:rPr>
        <w:t xml:space="preserve"> Товариства збільшується шляхом підвищення номінальної вартості акцій або </w:t>
      </w:r>
      <w:r w:rsidR="004D397A" w:rsidRPr="00CE0FDC">
        <w:rPr>
          <w:sz w:val="24"/>
          <w:szCs w:val="24"/>
        </w:rPr>
        <w:t xml:space="preserve">шляхом </w:t>
      </w:r>
      <w:r w:rsidR="009E3AD7" w:rsidRPr="00CE0FDC">
        <w:rPr>
          <w:sz w:val="24"/>
          <w:szCs w:val="24"/>
        </w:rPr>
        <w:t>додатков</w:t>
      </w:r>
      <w:r w:rsidR="004D397A" w:rsidRPr="00CE0FDC">
        <w:rPr>
          <w:sz w:val="24"/>
          <w:szCs w:val="24"/>
        </w:rPr>
        <w:t>ої емісії</w:t>
      </w:r>
      <w:r w:rsidR="009E3AD7" w:rsidRPr="00CE0FDC">
        <w:rPr>
          <w:sz w:val="24"/>
          <w:szCs w:val="24"/>
        </w:rPr>
        <w:t xml:space="preserve"> акцій існуючої номінальної вартості у порядку, встановленому </w:t>
      </w:r>
      <w:r w:rsidR="004D397A" w:rsidRPr="00CE0FDC">
        <w:rPr>
          <w:sz w:val="24"/>
          <w:szCs w:val="24"/>
        </w:rPr>
        <w:t>чинним законодавством України</w:t>
      </w:r>
      <w:r w:rsidR="009E3AD7" w:rsidRPr="00CE0FDC">
        <w:rPr>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2</w:t>
      </w:r>
      <w:r w:rsidR="009E3AD7" w:rsidRPr="00CE0FDC">
        <w:rPr>
          <w:sz w:val="24"/>
          <w:szCs w:val="24"/>
        </w:rPr>
        <w:t>.2.</w:t>
      </w:r>
      <w:r w:rsidR="009E3AD7" w:rsidRPr="00CE0FDC">
        <w:rPr>
          <w:sz w:val="24"/>
          <w:szCs w:val="24"/>
        </w:rPr>
        <w:tab/>
        <w:t xml:space="preserve">Товариство має право збільшувати </w:t>
      </w:r>
      <w:r w:rsidR="004D397A" w:rsidRPr="00CE0FDC">
        <w:rPr>
          <w:sz w:val="24"/>
          <w:szCs w:val="24"/>
        </w:rPr>
        <w:t xml:space="preserve">розмір </w:t>
      </w:r>
      <w:r w:rsidR="008C2C4F" w:rsidRPr="007D5CB7">
        <w:rPr>
          <w:sz w:val="24"/>
          <w:szCs w:val="24"/>
        </w:rPr>
        <w:t>С</w:t>
      </w:r>
      <w:r w:rsidR="009E3AD7" w:rsidRPr="00CE0FDC">
        <w:rPr>
          <w:sz w:val="24"/>
          <w:szCs w:val="24"/>
        </w:rPr>
        <w:t>татутн</w:t>
      </w:r>
      <w:r w:rsidR="004D397A" w:rsidRPr="00CE0FDC">
        <w:rPr>
          <w:sz w:val="24"/>
          <w:szCs w:val="24"/>
        </w:rPr>
        <w:t>ого</w:t>
      </w:r>
      <w:r w:rsidR="009E3AD7" w:rsidRPr="00940DA1">
        <w:rPr>
          <w:sz w:val="24"/>
          <w:szCs w:val="24"/>
        </w:rPr>
        <w:t xml:space="preserve"> капітал</w:t>
      </w:r>
      <w:r w:rsidR="004D397A" w:rsidRPr="00CE0FDC">
        <w:rPr>
          <w:sz w:val="24"/>
          <w:szCs w:val="24"/>
        </w:rPr>
        <w:t>у</w:t>
      </w:r>
      <w:r w:rsidR="009E3AD7" w:rsidRPr="00CE0FDC">
        <w:rPr>
          <w:sz w:val="24"/>
          <w:szCs w:val="24"/>
        </w:rPr>
        <w:t xml:space="preserve"> після реєстрації звітів про результати </w:t>
      </w:r>
      <w:r w:rsidR="004D397A" w:rsidRPr="00CE0FDC">
        <w:rPr>
          <w:sz w:val="24"/>
          <w:szCs w:val="24"/>
        </w:rPr>
        <w:t>емісії</w:t>
      </w:r>
      <w:r w:rsidR="00D12EB5" w:rsidRPr="00CE0FDC">
        <w:rPr>
          <w:sz w:val="24"/>
          <w:szCs w:val="24"/>
        </w:rPr>
        <w:t xml:space="preserve"> </w:t>
      </w:r>
      <w:r w:rsidR="009E3AD7" w:rsidRPr="00CE0FDC">
        <w:rPr>
          <w:sz w:val="24"/>
          <w:szCs w:val="24"/>
        </w:rPr>
        <w:t>всіх попередніх випусків акцій.</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2</w:t>
      </w:r>
      <w:r w:rsidR="009E3AD7" w:rsidRPr="00CE0FDC">
        <w:rPr>
          <w:sz w:val="24"/>
          <w:szCs w:val="24"/>
        </w:rPr>
        <w:t>.3.</w:t>
      </w:r>
      <w:r w:rsidR="009E3AD7" w:rsidRPr="00CE0FDC">
        <w:rPr>
          <w:sz w:val="24"/>
          <w:szCs w:val="24"/>
        </w:rPr>
        <w:tab/>
        <w:t xml:space="preserve">Збільшення </w:t>
      </w:r>
      <w:r w:rsidR="004D397A" w:rsidRPr="00CE0FDC">
        <w:rPr>
          <w:sz w:val="24"/>
          <w:szCs w:val="24"/>
        </w:rPr>
        <w:t xml:space="preserve">розміру </w:t>
      </w:r>
      <w:r w:rsidR="008C2C4F" w:rsidRPr="007D5CB7">
        <w:rPr>
          <w:sz w:val="24"/>
          <w:szCs w:val="24"/>
        </w:rPr>
        <w:t>С</w:t>
      </w:r>
      <w:r w:rsidR="008C2C4F" w:rsidRPr="00CE0FDC">
        <w:rPr>
          <w:sz w:val="24"/>
          <w:szCs w:val="24"/>
        </w:rPr>
        <w:t xml:space="preserve">татутного </w:t>
      </w:r>
      <w:r w:rsidR="009E3AD7" w:rsidRPr="00CE0FDC">
        <w:rPr>
          <w:sz w:val="24"/>
          <w:szCs w:val="24"/>
        </w:rPr>
        <w:t>капіталу Товариства із залученням додаткових внесків здійснюється шляхом додатков</w:t>
      </w:r>
      <w:r w:rsidR="004D397A" w:rsidRPr="00CE0FDC">
        <w:rPr>
          <w:sz w:val="24"/>
          <w:szCs w:val="24"/>
        </w:rPr>
        <w:t>ої емісії</w:t>
      </w:r>
      <w:r w:rsidR="009E3AD7" w:rsidRPr="00CE0FDC">
        <w:rPr>
          <w:sz w:val="24"/>
          <w:szCs w:val="24"/>
        </w:rPr>
        <w:t xml:space="preserve"> акцій.</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2</w:t>
      </w:r>
      <w:r w:rsidR="009E3AD7" w:rsidRPr="00CE0FDC">
        <w:rPr>
          <w:sz w:val="24"/>
          <w:szCs w:val="24"/>
        </w:rPr>
        <w:t>.</w:t>
      </w:r>
      <w:r w:rsidR="004D397A" w:rsidRPr="00CE0FDC">
        <w:rPr>
          <w:sz w:val="24"/>
          <w:szCs w:val="24"/>
        </w:rPr>
        <w:t>4</w:t>
      </w:r>
      <w:r w:rsidR="009E3AD7" w:rsidRPr="00CE0FDC">
        <w:rPr>
          <w:sz w:val="24"/>
          <w:szCs w:val="24"/>
        </w:rPr>
        <w:t>.</w:t>
      </w:r>
      <w:r w:rsidR="009E3AD7" w:rsidRPr="00CE0FDC">
        <w:rPr>
          <w:sz w:val="24"/>
          <w:szCs w:val="24"/>
        </w:rPr>
        <w:tab/>
        <w:t xml:space="preserve">Збільшення </w:t>
      </w:r>
      <w:r w:rsidR="004D397A" w:rsidRPr="00CE0FDC">
        <w:rPr>
          <w:sz w:val="24"/>
          <w:szCs w:val="24"/>
        </w:rPr>
        <w:t xml:space="preserve">розміру </w:t>
      </w:r>
      <w:r w:rsidR="008C2C4F" w:rsidRPr="007D5CB7">
        <w:rPr>
          <w:sz w:val="24"/>
          <w:szCs w:val="24"/>
        </w:rPr>
        <w:t>С</w:t>
      </w:r>
      <w:r w:rsidR="008C2C4F" w:rsidRPr="00CE0FDC">
        <w:rPr>
          <w:sz w:val="24"/>
          <w:szCs w:val="24"/>
        </w:rPr>
        <w:t xml:space="preserve">татутного </w:t>
      </w:r>
      <w:r w:rsidR="009E3AD7" w:rsidRPr="00CE0FDC">
        <w:rPr>
          <w:sz w:val="24"/>
          <w:szCs w:val="24"/>
        </w:rPr>
        <w:t>капіталу Товариства без залучення додаткових внесків здійснюється шляхом підвищення номінальної вартості акцій.</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2.</w:t>
      </w:r>
      <w:r w:rsidR="004D397A" w:rsidRPr="00CE0FDC">
        <w:rPr>
          <w:sz w:val="24"/>
          <w:szCs w:val="24"/>
        </w:rPr>
        <w:t>5</w:t>
      </w:r>
      <w:r w:rsidR="009E3AD7" w:rsidRPr="00CE0FDC">
        <w:rPr>
          <w:sz w:val="24"/>
          <w:szCs w:val="24"/>
        </w:rPr>
        <w:t>.</w:t>
      </w:r>
      <w:r w:rsidR="009E3AD7" w:rsidRPr="00CE0FDC">
        <w:rPr>
          <w:sz w:val="24"/>
          <w:szCs w:val="24"/>
        </w:rPr>
        <w:tab/>
        <w:t xml:space="preserve">Збільшення </w:t>
      </w:r>
      <w:r w:rsidR="004D397A" w:rsidRPr="00CE0FDC">
        <w:rPr>
          <w:sz w:val="24"/>
          <w:szCs w:val="24"/>
        </w:rPr>
        <w:t xml:space="preserve">розміру </w:t>
      </w:r>
      <w:r w:rsidR="008C2C4F" w:rsidRPr="007D5CB7">
        <w:rPr>
          <w:sz w:val="24"/>
          <w:szCs w:val="24"/>
        </w:rPr>
        <w:t>С</w:t>
      </w:r>
      <w:r w:rsidR="008C2C4F" w:rsidRPr="00CE0FDC">
        <w:rPr>
          <w:sz w:val="24"/>
          <w:szCs w:val="24"/>
        </w:rPr>
        <w:t xml:space="preserve">татутного </w:t>
      </w:r>
      <w:r w:rsidR="009E3AD7" w:rsidRPr="00CE0FDC">
        <w:rPr>
          <w:sz w:val="24"/>
          <w:szCs w:val="24"/>
        </w:rPr>
        <w:t>капіталу Товариства</w:t>
      </w:r>
      <w:r w:rsidR="007F20E9">
        <w:rPr>
          <w:sz w:val="24"/>
          <w:szCs w:val="24"/>
        </w:rPr>
        <w:t>,</w:t>
      </w:r>
      <w:r w:rsidR="009E3AD7" w:rsidRPr="00CE0FDC">
        <w:rPr>
          <w:sz w:val="24"/>
          <w:szCs w:val="24"/>
        </w:rPr>
        <w:t xml:space="preserve"> у разі наявності </w:t>
      </w:r>
      <w:r w:rsidR="004D397A" w:rsidRPr="00CE0FDC">
        <w:rPr>
          <w:sz w:val="24"/>
          <w:szCs w:val="24"/>
        </w:rPr>
        <w:t xml:space="preserve">на дату прийняття такого рішення </w:t>
      </w:r>
      <w:r w:rsidR="009E3AD7" w:rsidRPr="00940DA1">
        <w:rPr>
          <w:sz w:val="24"/>
          <w:szCs w:val="24"/>
        </w:rPr>
        <w:t xml:space="preserve">викуплених Товариством </w:t>
      </w:r>
      <w:r w:rsidR="004D397A" w:rsidRPr="00CE0FDC">
        <w:rPr>
          <w:sz w:val="24"/>
          <w:szCs w:val="24"/>
        </w:rPr>
        <w:t>або іншим ч</w:t>
      </w:r>
      <w:r w:rsidR="00D12EB5" w:rsidRPr="00CE0FDC">
        <w:rPr>
          <w:sz w:val="24"/>
          <w:szCs w:val="24"/>
        </w:rPr>
        <w:t>и</w:t>
      </w:r>
      <w:r w:rsidR="004D397A" w:rsidRPr="00CE0FDC">
        <w:rPr>
          <w:sz w:val="24"/>
          <w:szCs w:val="24"/>
        </w:rPr>
        <w:t xml:space="preserve">ном набутих </w:t>
      </w:r>
      <w:r w:rsidR="009E3AD7" w:rsidRPr="00CE0FDC">
        <w:rPr>
          <w:sz w:val="24"/>
          <w:szCs w:val="24"/>
        </w:rPr>
        <w:t>акцій</w:t>
      </w:r>
      <w:r w:rsidR="007F20E9">
        <w:rPr>
          <w:sz w:val="24"/>
          <w:szCs w:val="24"/>
        </w:rPr>
        <w:t>,</w:t>
      </w:r>
      <w:r w:rsidR="009E3AD7" w:rsidRPr="00CE0FDC">
        <w:rPr>
          <w:sz w:val="24"/>
          <w:szCs w:val="24"/>
        </w:rPr>
        <w:t xml:space="preserve"> не допускається.</w:t>
      </w:r>
    </w:p>
    <w:p w:rsidR="00483811"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2</w:t>
      </w:r>
      <w:r w:rsidR="009E3AD7" w:rsidRPr="00CE0FDC">
        <w:rPr>
          <w:sz w:val="24"/>
          <w:szCs w:val="24"/>
        </w:rPr>
        <w:t>.</w:t>
      </w:r>
      <w:r w:rsidR="004D397A" w:rsidRPr="00CE0FDC">
        <w:rPr>
          <w:sz w:val="24"/>
          <w:szCs w:val="24"/>
        </w:rPr>
        <w:t>6</w:t>
      </w:r>
      <w:r w:rsidR="009E3AD7" w:rsidRPr="00CE0FDC">
        <w:rPr>
          <w:sz w:val="24"/>
          <w:szCs w:val="24"/>
        </w:rPr>
        <w:t>.</w:t>
      </w:r>
      <w:r w:rsidR="009E3AD7" w:rsidRPr="00CE0FDC">
        <w:rPr>
          <w:sz w:val="24"/>
          <w:szCs w:val="24"/>
        </w:rPr>
        <w:tab/>
        <w:t xml:space="preserve">Оплата вартості акцій Товариства, у разі збільшення </w:t>
      </w:r>
      <w:r w:rsidR="004D397A" w:rsidRPr="00CE0FDC">
        <w:rPr>
          <w:sz w:val="24"/>
          <w:szCs w:val="24"/>
        </w:rPr>
        <w:t xml:space="preserve">розміру </w:t>
      </w:r>
      <w:r w:rsidR="008C2C4F" w:rsidRPr="007D5CB7">
        <w:rPr>
          <w:sz w:val="24"/>
          <w:szCs w:val="24"/>
        </w:rPr>
        <w:t>С</w:t>
      </w:r>
      <w:r w:rsidR="009E3AD7" w:rsidRPr="00CE0FDC">
        <w:rPr>
          <w:sz w:val="24"/>
          <w:szCs w:val="24"/>
        </w:rPr>
        <w:t xml:space="preserve">татутного капіталу Товариства, може здійснюватися </w:t>
      </w:r>
      <w:r w:rsidR="00A57D99" w:rsidRPr="00CE0FDC">
        <w:rPr>
          <w:sz w:val="24"/>
          <w:szCs w:val="24"/>
        </w:rPr>
        <w:t xml:space="preserve">виключно </w:t>
      </w:r>
      <w:r w:rsidR="009E3AD7" w:rsidRPr="00940DA1">
        <w:rPr>
          <w:sz w:val="24"/>
          <w:szCs w:val="24"/>
        </w:rPr>
        <w:t>грошовими коштами</w:t>
      </w:r>
      <w:r w:rsidR="003E7149" w:rsidRPr="00CE0FDC">
        <w:rPr>
          <w:sz w:val="24"/>
          <w:szCs w:val="24"/>
        </w:rPr>
        <w:t>.</w:t>
      </w:r>
    </w:p>
    <w:p w:rsidR="009E3AD7" w:rsidRPr="00CE0FDC" w:rsidRDefault="00A74A39" w:rsidP="001807BB">
      <w:pPr>
        <w:ind w:firstLine="720"/>
        <w:jc w:val="both"/>
        <w:rPr>
          <w:b/>
          <w:sz w:val="24"/>
          <w:szCs w:val="24"/>
        </w:rPr>
      </w:pPr>
      <w:r w:rsidRPr="00CE0FDC">
        <w:rPr>
          <w:b/>
          <w:sz w:val="24"/>
          <w:szCs w:val="24"/>
        </w:rPr>
        <w:t>5.3.</w:t>
      </w:r>
      <w:r w:rsidR="003E7149" w:rsidRPr="00CE0FDC">
        <w:rPr>
          <w:b/>
          <w:sz w:val="24"/>
          <w:szCs w:val="24"/>
        </w:rPr>
        <w:tab/>
      </w:r>
      <w:r w:rsidRPr="00CE0FDC">
        <w:rPr>
          <w:b/>
          <w:sz w:val="24"/>
          <w:szCs w:val="24"/>
        </w:rPr>
        <w:t xml:space="preserve">Зменшення </w:t>
      </w:r>
      <w:r w:rsidR="00F0044E" w:rsidRPr="00940DA1">
        <w:rPr>
          <w:b/>
          <w:sz w:val="24"/>
          <w:szCs w:val="24"/>
        </w:rPr>
        <w:t xml:space="preserve">розміру </w:t>
      </w:r>
      <w:r w:rsidRPr="00CE0FDC">
        <w:rPr>
          <w:b/>
          <w:sz w:val="24"/>
          <w:szCs w:val="24"/>
        </w:rPr>
        <w:t>статутного капіталу.</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3</w:t>
      </w:r>
      <w:r w:rsidR="009E3AD7" w:rsidRPr="00CE0FDC">
        <w:rPr>
          <w:sz w:val="24"/>
          <w:szCs w:val="24"/>
        </w:rPr>
        <w:t>.1.</w:t>
      </w:r>
      <w:r w:rsidR="009E3AD7" w:rsidRPr="00CE0FDC">
        <w:rPr>
          <w:sz w:val="24"/>
          <w:szCs w:val="24"/>
        </w:rPr>
        <w:tab/>
      </w:r>
      <w:r w:rsidR="008A7730" w:rsidRPr="00CE0FDC">
        <w:rPr>
          <w:sz w:val="24"/>
          <w:szCs w:val="24"/>
        </w:rPr>
        <w:t xml:space="preserve">Розмір </w:t>
      </w:r>
      <w:r w:rsidR="00014AE8" w:rsidRPr="007D5CB7">
        <w:rPr>
          <w:sz w:val="24"/>
          <w:szCs w:val="24"/>
        </w:rPr>
        <w:t>С</w:t>
      </w:r>
      <w:r w:rsidR="009E3AD7" w:rsidRPr="00CE0FDC">
        <w:rPr>
          <w:sz w:val="24"/>
          <w:szCs w:val="24"/>
        </w:rPr>
        <w:t>татутн</w:t>
      </w:r>
      <w:r w:rsidR="008A7730" w:rsidRPr="00CE0FDC">
        <w:rPr>
          <w:sz w:val="24"/>
          <w:szCs w:val="24"/>
        </w:rPr>
        <w:t>ого</w:t>
      </w:r>
      <w:r w:rsidR="009E3AD7" w:rsidRPr="00CE0FDC">
        <w:rPr>
          <w:sz w:val="24"/>
          <w:szCs w:val="24"/>
        </w:rPr>
        <w:t xml:space="preserve"> капітал</w:t>
      </w:r>
      <w:r w:rsidR="008A7730" w:rsidRPr="00CE0FDC">
        <w:rPr>
          <w:sz w:val="24"/>
          <w:szCs w:val="24"/>
        </w:rPr>
        <w:t>у</w:t>
      </w:r>
      <w:r w:rsidR="009E3AD7" w:rsidRPr="00CE0FDC">
        <w:rPr>
          <w:sz w:val="24"/>
          <w:szCs w:val="24"/>
        </w:rPr>
        <w:t xml:space="preserve"> Товариства зменшується в порядку, встановленому </w:t>
      </w:r>
      <w:r w:rsidR="008A7730" w:rsidRPr="00CE0FDC">
        <w:rPr>
          <w:sz w:val="24"/>
          <w:szCs w:val="24"/>
        </w:rPr>
        <w:t>чинним законодавством України</w:t>
      </w:r>
      <w:r w:rsidR="009E3AD7" w:rsidRPr="00CE0FDC">
        <w:rPr>
          <w:sz w:val="24"/>
          <w:szCs w:val="24"/>
        </w:rPr>
        <w:t xml:space="preserve">, шляхом зменшення номінальної вартості акцій або шляхом анулювання раніше викуплених Товариством </w:t>
      </w:r>
      <w:r w:rsidR="008A7730" w:rsidRPr="00CE0FDC">
        <w:rPr>
          <w:sz w:val="24"/>
          <w:szCs w:val="24"/>
        </w:rPr>
        <w:t xml:space="preserve">або іншим чином набутих </w:t>
      </w:r>
      <w:r w:rsidR="009E3AD7" w:rsidRPr="00CE0FDC">
        <w:rPr>
          <w:sz w:val="24"/>
          <w:szCs w:val="24"/>
        </w:rPr>
        <w:t>акцій та зменшення їх загальної кількості.</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3</w:t>
      </w:r>
      <w:r w:rsidR="009E3AD7" w:rsidRPr="00CE0FDC">
        <w:rPr>
          <w:sz w:val="24"/>
          <w:szCs w:val="24"/>
        </w:rPr>
        <w:t>.2.</w:t>
      </w:r>
      <w:r w:rsidR="009E3AD7" w:rsidRPr="00CE0FDC">
        <w:rPr>
          <w:sz w:val="24"/>
          <w:szCs w:val="24"/>
        </w:rPr>
        <w:tab/>
        <w:t xml:space="preserve">Після прийняття рішення про зменшення </w:t>
      </w:r>
      <w:r w:rsidR="008A7730" w:rsidRPr="00CE0FDC">
        <w:rPr>
          <w:sz w:val="24"/>
          <w:szCs w:val="24"/>
        </w:rPr>
        <w:t xml:space="preserve">розміру </w:t>
      </w:r>
      <w:r w:rsidR="007F20E9">
        <w:rPr>
          <w:sz w:val="24"/>
          <w:szCs w:val="24"/>
        </w:rPr>
        <w:t>С</w:t>
      </w:r>
      <w:r w:rsidR="009E3AD7" w:rsidRPr="00940DA1">
        <w:rPr>
          <w:sz w:val="24"/>
          <w:szCs w:val="24"/>
        </w:rPr>
        <w:t xml:space="preserve">татутного капіталу Товариства </w:t>
      </w:r>
      <w:r w:rsidR="001D3146" w:rsidRPr="00CE0FDC">
        <w:rPr>
          <w:sz w:val="24"/>
          <w:szCs w:val="24"/>
        </w:rPr>
        <w:t xml:space="preserve"> Правл</w:t>
      </w:r>
      <w:r w:rsidR="008A7730" w:rsidRPr="00CE0FDC">
        <w:rPr>
          <w:sz w:val="24"/>
          <w:szCs w:val="24"/>
        </w:rPr>
        <w:t>і</w:t>
      </w:r>
      <w:r w:rsidR="001D3146" w:rsidRPr="00CE0FDC">
        <w:rPr>
          <w:sz w:val="24"/>
          <w:szCs w:val="24"/>
        </w:rPr>
        <w:t>ння</w:t>
      </w:r>
      <w:r w:rsidR="009E3AD7" w:rsidRPr="00CE0FDC">
        <w:rPr>
          <w:sz w:val="24"/>
          <w:szCs w:val="24"/>
        </w:rPr>
        <w:t xml:space="preserve"> протягом 30 днів має письмово повідомити </w:t>
      </w:r>
      <w:r w:rsidR="008A7730" w:rsidRPr="00CE0FDC">
        <w:rPr>
          <w:sz w:val="24"/>
          <w:szCs w:val="24"/>
        </w:rPr>
        <w:t xml:space="preserve">про прийняте рішення </w:t>
      </w:r>
      <w:r w:rsidR="009E3AD7" w:rsidRPr="00CE0FDC">
        <w:rPr>
          <w:sz w:val="24"/>
          <w:szCs w:val="24"/>
        </w:rPr>
        <w:t xml:space="preserve">кожного кредитора, вимоги якого до Товариства не забезпечені </w:t>
      </w:r>
      <w:r w:rsidR="008A7730" w:rsidRPr="00CE0FDC">
        <w:rPr>
          <w:sz w:val="24"/>
          <w:szCs w:val="24"/>
        </w:rPr>
        <w:t xml:space="preserve">договором </w:t>
      </w:r>
      <w:r w:rsidR="009E3AD7" w:rsidRPr="00CE0FDC">
        <w:rPr>
          <w:sz w:val="24"/>
          <w:szCs w:val="24"/>
        </w:rPr>
        <w:t>застав</w:t>
      </w:r>
      <w:r w:rsidR="008A7730" w:rsidRPr="00CE0FDC">
        <w:rPr>
          <w:sz w:val="24"/>
          <w:szCs w:val="24"/>
        </w:rPr>
        <w:t>и</w:t>
      </w:r>
      <w:r w:rsidR="009E3AD7" w:rsidRPr="00CE0FDC">
        <w:rPr>
          <w:sz w:val="24"/>
          <w:szCs w:val="24"/>
        </w:rPr>
        <w:t>, гаранті</w:t>
      </w:r>
      <w:r w:rsidR="008A7730" w:rsidRPr="00CE0FDC">
        <w:rPr>
          <w:sz w:val="24"/>
          <w:szCs w:val="24"/>
        </w:rPr>
        <w:t>ї</w:t>
      </w:r>
      <w:r w:rsidR="009E3AD7" w:rsidRPr="00CE0FDC">
        <w:rPr>
          <w:sz w:val="24"/>
          <w:szCs w:val="24"/>
        </w:rPr>
        <w:t xml:space="preserve"> чи порук</w:t>
      </w:r>
      <w:r w:rsidR="008A7730" w:rsidRPr="00CE0FDC">
        <w:rPr>
          <w:sz w:val="24"/>
          <w:szCs w:val="24"/>
        </w:rPr>
        <w:t>и</w:t>
      </w:r>
      <w:r w:rsidR="009E3AD7" w:rsidRPr="00CE0FDC">
        <w:rPr>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3</w:t>
      </w:r>
      <w:r w:rsidR="009E3AD7" w:rsidRPr="00CE0FDC">
        <w:rPr>
          <w:sz w:val="24"/>
          <w:szCs w:val="24"/>
        </w:rPr>
        <w:t>.3.</w:t>
      </w:r>
      <w:r w:rsidR="009E3AD7" w:rsidRPr="00CE0FDC">
        <w:rPr>
          <w:sz w:val="24"/>
          <w:szCs w:val="24"/>
        </w:rPr>
        <w:tab/>
        <w:t xml:space="preserve">Кредитор, вимоги якого до Товариства не забезпечені  договорами </w:t>
      </w:r>
      <w:r w:rsidR="008A7730" w:rsidRPr="00CE0FDC">
        <w:rPr>
          <w:sz w:val="24"/>
          <w:szCs w:val="24"/>
        </w:rPr>
        <w:t xml:space="preserve">гарантії, </w:t>
      </w:r>
      <w:r w:rsidR="009E3AD7" w:rsidRPr="00CE0FDC">
        <w:rPr>
          <w:sz w:val="24"/>
          <w:szCs w:val="24"/>
        </w:rPr>
        <w:t>застави чи поруки, протягом 30 днів після надходження йому повідомлення може звернутися до Товариства з письмовою вимогою про здійснення протягом 45 днів одного з таких заходів на вибір Товариства: забезпечення виконання зобов'язань шляхом укладення договору застави чи поруки, дострокового припинення або виконання зобов'язань перед кредитором, якщо інше не передбачено договором між Товариством та кредитором.</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3.</w:t>
      </w:r>
      <w:r w:rsidR="00483811" w:rsidRPr="00CE0FDC">
        <w:rPr>
          <w:sz w:val="24"/>
          <w:szCs w:val="24"/>
        </w:rPr>
        <w:t>4</w:t>
      </w:r>
      <w:r w:rsidR="00A74A39" w:rsidRPr="00CE0FDC">
        <w:rPr>
          <w:sz w:val="24"/>
          <w:szCs w:val="24"/>
        </w:rPr>
        <w:t>.</w:t>
      </w:r>
      <w:r w:rsidR="009E3AD7" w:rsidRPr="00CE0FDC">
        <w:rPr>
          <w:sz w:val="24"/>
          <w:szCs w:val="24"/>
        </w:rPr>
        <w:tab/>
        <w:t xml:space="preserve">У разі, якщо кредитор не звернувся у строк, передбачений </w:t>
      </w:r>
      <w:r w:rsidR="008A7730" w:rsidRPr="00CE0FDC">
        <w:rPr>
          <w:sz w:val="24"/>
          <w:szCs w:val="24"/>
        </w:rPr>
        <w:t>пунктом 5.3.3 цього Статуту</w:t>
      </w:r>
      <w:r w:rsidR="009E3AD7" w:rsidRPr="00CE0FDC">
        <w:rPr>
          <w:sz w:val="24"/>
          <w:szCs w:val="24"/>
        </w:rPr>
        <w:t>, до Товариства з письмовою вимогою, вважається, що він не вимагає від Товариства вчинення додаткових дій щодо зобов'язань перед ним.</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3</w:t>
      </w:r>
      <w:r w:rsidR="009E3AD7" w:rsidRPr="00CE0FDC">
        <w:rPr>
          <w:sz w:val="24"/>
          <w:szCs w:val="24"/>
        </w:rPr>
        <w:t>.5.</w:t>
      </w:r>
      <w:r w:rsidR="009E3AD7" w:rsidRPr="00CE0FDC">
        <w:rPr>
          <w:sz w:val="24"/>
          <w:szCs w:val="24"/>
        </w:rPr>
        <w:tab/>
        <w:t xml:space="preserve">Зменшення Товариством </w:t>
      </w:r>
      <w:r w:rsidR="008A7730" w:rsidRPr="00CE0FDC">
        <w:rPr>
          <w:sz w:val="24"/>
          <w:szCs w:val="24"/>
        </w:rPr>
        <w:t xml:space="preserve">розміру </w:t>
      </w:r>
      <w:r w:rsidR="00014AE8" w:rsidRPr="007D5CB7">
        <w:rPr>
          <w:sz w:val="24"/>
          <w:szCs w:val="24"/>
        </w:rPr>
        <w:t>С</w:t>
      </w:r>
      <w:r w:rsidR="00014AE8" w:rsidRPr="00CE0FDC">
        <w:rPr>
          <w:sz w:val="24"/>
          <w:szCs w:val="24"/>
        </w:rPr>
        <w:t xml:space="preserve">татутного </w:t>
      </w:r>
      <w:r w:rsidR="009E3AD7" w:rsidRPr="00CE0FDC">
        <w:rPr>
          <w:sz w:val="24"/>
          <w:szCs w:val="24"/>
        </w:rPr>
        <w:t xml:space="preserve">капіталу нижче </w:t>
      </w:r>
      <w:r w:rsidR="000A52B2" w:rsidRPr="00CE0FDC">
        <w:rPr>
          <w:sz w:val="24"/>
          <w:szCs w:val="24"/>
        </w:rPr>
        <w:t xml:space="preserve">розміру, </w:t>
      </w:r>
      <w:r w:rsidR="009E3AD7" w:rsidRPr="00940DA1">
        <w:rPr>
          <w:sz w:val="24"/>
          <w:szCs w:val="24"/>
        </w:rPr>
        <w:t xml:space="preserve">встановленого </w:t>
      </w:r>
      <w:r w:rsidR="008A7730" w:rsidRPr="00CE0FDC">
        <w:rPr>
          <w:sz w:val="24"/>
          <w:szCs w:val="24"/>
        </w:rPr>
        <w:t>законом</w:t>
      </w:r>
      <w:r w:rsidR="000A52B2" w:rsidRPr="00CE0FDC">
        <w:rPr>
          <w:sz w:val="24"/>
          <w:szCs w:val="24"/>
        </w:rPr>
        <w:t>,</w:t>
      </w:r>
      <w:r w:rsidR="009E3AD7" w:rsidRPr="00CE0FDC">
        <w:rPr>
          <w:sz w:val="24"/>
          <w:szCs w:val="24"/>
        </w:rPr>
        <w:t xml:space="preserve"> має наслідком ліквідацію Товариства.</w:t>
      </w: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w:t>
      </w:r>
      <w:r w:rsidR="00A74A39" w:rsidRPr="00CE0FDC">
        <w:rPr>
          <w:b/>
          <w:sz w:val="24"/>
          <w:szCs w:val="24"/>
        </w:rPr>
        <w:t>4</w:t>
      </w:r>
      <w:r w:rsidR="009E3AD7" w:rsidRPr="00CE0FDC">
        <w:rPr>
          <w:b/>
          <w:sz w:val="24"/>
          <w:szCs w:val="24"/>
        </w:rPr>
        <w:t>.</w:t>
      </w:r>
      <w:r w:rsidR="009E3AD7" w:rsidRPr="00CE0FDC">
        <w:rPr>
          <w:b/>
          <w:sz w:val="24"/>
          <w:szCs w:val="24"/>
        </w:rPr>
        <w:tab/>
        <w:t>Цінні папери Товариства.</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.1.</w:t>
      </w:r>
      <w:r w:rsidR="009E3AD7" w:rsidRPr="00CE0FDC">
        <w:rPr>
          <w:sz w:val="24"/>
          <w:szCs w:val="24"/>
        </w:rPr>
        <w:tab/>
        <w:t xml:space="preserve">Товариство випускає акції на весь розмір </w:t>
      </w:r>
      <w:r w:rsidR="00014AE8" w:rsidRPr="007D5CB7">
        <w:rPr>
          <w:sz w:val="24"/>
          <w:szCs w:val="24"/>
        </w:rPr>
        <w:t>С</w:t>
      </w:r>
      <w:r w:rsidR="003740EA" w:rsidRPr="00CE0FDC">
        <w:rPr>
          <w:sz w:val="24"/>
          <w:szCs w:val="24"/>
        </w:rPr>
        <w:t xml:space="preserve">татутного </w:t>
      </w:r>
      <w:r w:rsidR="009E3AD7" w:rsidRPr="00CE0FDC">
        <w:rPr>
          <w:sz w:val="24"/>
          <w:szCs w:val="24"/>
        </w:rPr>
        <w:t xml:space="preserve">капіталу та здійснює реєстрацію </w:t>
      </w:r>
      <w:r w:rsidR="008A7730" w:rsidRPr="00CE0FDC">
        <w:rPr>
          <w:sz w:val="24"/>
          <w:szCs w:val="24"/>
        </w:rPr>
        <w:t>емісії</w:t>
      </w:r>
      <w:r w:rsidR="003E7149" w:rsidRPr="00CE0FDC">
        <w:rPr>
          <w:sz w:val="24"/>
          <w:szCs w:val="24"/>
        </w:rPr>
        <w:t xml:space="preserve"> </w:t>
      </w:r>
      <w:r w:rsidR="009E3AD7" w:rsidRPr="00CE0FDC">
        <w:rPr>
          <w:sz w:val="24"/>
          <w:szCs w:val="24"/>
        </w:rPr>
        <w:t>акцій в порядку, передбаченому чинним законодавством України.</w:t>
      </w:r>
    </w:p>
    <w:p w:rsidR="003E7149" w:rsidRPr="00CE0FDC" w:rsidRDefault="00DF489C" w:rsidP="007D5CB7">
      <w:pPr>
        <w:ind w:firstLine="708"/>
        <w:jc w:val="both"/>
        <w:rPr>
          <w:sz w:val="24"/>
          <w:szCs w:val="24"/>
        </w:rPr>
      </w:pPr>
      <w:r w:rsidRPr="00CE0FDC">
        <w:rPr>
          <w:sz w:val="24"/>
          <w:szCs w:val="24"/>
        </w:rPr>
        <w:lastRenderedPageBreak/>
        <w:t>5</w:t>
      </w:r>
      <w:r w:rsidR="009E3AD7" w:rsidRPr="00CE0FDC">
        <w:rPr>
          <w:sz w:val="24"/>
          <w:szCs w:val="24"/>
        </w:rPr>
        <w:t>.</w:t>
      </w:r>
      <w:r w:rsidR="00A74A39" w:rsidRPr="00CE0FDC">
        <w:rPr>
          <w:sz w:val="24"/>
          <w:szCs w:val="24"/>
        </w:rPr>
        <w:t>4</w:t>
      </w:r>
      <w:r w:rsidR="009E3AD7" w:rsidRPr="00CE0FDC">
        <w:rPr>
          <w:sz w:val="24"/>
          <w:szCs w:val="24"/>
        </w:rPr>
        <w:t>.2.</w:t>
      </w:r>
      <w:r w:rsidR="009E3AD7" w:rsidRPr="00CE0FDC">
        <w:rPr>
          <w:sz w:val="24"/>
          <w:szCs w:val="24"/>
        </w:rPr>
        <w:tab/>
        <w:t>Акція Товариства - іменний цінний папір, який посвідчу</w:t>
      </w:r>
      <w:r w:rsidR="008A7730" w:rsidRPr="00CE0FDC">
        <w:rPr>
          <w:sz w:val="24"/>
          <w:szCs w:val="24"/>
        </w:rPr>
        <w:t>є</w:t>
      </w:r>
      <w:r w:rsidR="009E3AD7" w:rsidRPr="00CE0FDC">
        <w:rPr>
          <w:sz w:val="24"/>
          <w:szCs w:val="24"/>
        </w:rPr>
        <w:t xml:space="preserve"> корпоративні права акціонерів Товариства щодо Товариства.</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w:t>
      </w:r>
      <w:r w:rsidR="008A7730" w:rsidRPr="00CE0FDC">
        <w:rPr>
          <w:sz w:val="24"/>
          <w:szCs w:val="24"/>
        </w:rPr>
        <w:t>3</w:t>
      </w:r>
      <w:r w:rsidR="009E3AD7" w:rsidRPr="00CE0FDC">
        <w:rPr>
          <w:sz w:val="24"/>
          <w:szCs w:val="24"/>
        </w:rPr>
        <w:t>.</w:t>
      </w:r>
      <w:r w:rsidR="009E3AD7" w:rsidRPr="00CE0FDC">
        <w:rPr>
          <w:sz w:val="24"/>
          <w:szCs w:val="24"/>
        </w:rPr>
        <w:tab/>
        <w:t>Усі акції Товариства є іменними.</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w:t>
      </w:r>
      <w:r w:rsidR="008A7730" w:rsidRPr="00CE0FDC">
        <w:rPr>
          <w:sz w:val="24"/>
          <w:szCs w:val="24"/>
        </w:rPr>
        <w:t>4</w:t>
      </w:r>
      <w:r w:rsidR="009E3AD7" w:rsidRPr="00CE0FDC">
        <w:rPr>
          <w:sz w:val="24"/>
          <w:szCs w:val="24"/>
        </w:rPr>
        <w:t>.</w:t>
      </w:r>
      <w:r w:rsidR="009E3AD7" w:rsidRPr="00CE0FDC">
        <w:rPr>
          <w:sz w:val="24"/>
          <w:szCs w:val="24"/>
        </w:rPr>
        <w:tab/>
        <w:t xml:space="preserve">Акції Товариства існують виключно в </w:t>
      </w:r>
      <w:r w:rsidR="008A7730" w:rsidRPr="00CE0FDC">
        <w:rPr>
          <w:sz w:val="24"/>
          <w:szCs w:val="24"/>
        </w:rPr>
        <w:t>електронній</w:t>
      </w:r>
      <w:r w:rsidR="003E7149" w:rsidRPr="00CE0FDC">
        <w:rPr>
          <w:sz w:val="24"/>
          <w:szCs w:val="24"/>
        </w:rPr>
        <w:t xml:space="preserve"> </w:t>
      </w:r>
      <w:r w:rsidR="009E3AD7" w:rsidRPr="00CE0FDC">
        <w:rPr>
          <w:sz w:val="24"/>
          <w:szCs w:val="24"/>
        </w:rPr>
        <w:t>формі.</w:t>
      </w:r>
    </w:p>
    <w:p w:rsidR="00D7469A"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w:t>
      </w:r>
      <w:r w:rsidR="008A7730" w:rsidRPr="00CE0FDC">
        <w:rPr>
          <w:sz w:val="24"/>
          <w:szCs w:val="24"/>
        </w:rPr>
        <w:t>5</w:t>
      </w:r>
      <w:r w:rsidR="009E3AD7" w:rsidRPr="00CE0FDC">
        <w:rPr>
          <w:sz w:val="24"/>
          <w:szCs w:val="24"/>
        </w:rPr>
        <w:t>.</w:t>
      </w:r>
      <w:r w:rsidR="009E3AD7" w:rsidRPr="00CE0FDC">
        <w:rPr>
          <w:sz w:val="24"/>
          <w:szCs w:val="24"/>
        </w:rPr>
        <w:tab/>
        <w:t>Товариство зді</w:t>
      </w:r>
      <w:r w:rsidR="00D7469A" w:rsidRPr="00CE0FDC">
        <w:rPr>
          <w:sz w:val="24"/>
          <w:szCs w:val="24"/>
        </w:rPr>
        <w:t xml:space="preserve">йснює </w:t>
      </w:r>
      <w:r w:rsidR="008A7730" w:rsidRPr="00CE0FDC">
        <w:rPr>
          <w:sz w:val="24"/>
          <w:szCs w:val="24"/>
        </w:rPr>
        <w:t>емісію</w:t>
      </w:r>
      <w:r w:rsidR="003E7149" w:rsidRPr="00CE0FDC">
        <w:rPr>
          <w:sz w:val="24"/>
          <w:szCs w:val="24"/>
        </w:rPr>
        <w:t xml:space="preserve"> </w:t>
      </w:r>
      <w:r w:rsidR="00D7469A" w:rsidRPr="00CE0FDC">
        <w:rPr>
          <w:sz w:val="24"/>
          <w:szCs w:val="24"/>
        </w:rPr>
        <w:t xml:space="preserve">простих акцій. Товариство може здійснювати </w:t>
      </w:r>
      <w:r w:rsidR="008A7730" w:rsidRPr="00CE0FDC">
        <w:rPr>
          <w:sz w:val="24"/>
          <w:szCs w:val="24"/>
        </w:rPr>
        <w:t>емісію</w:t>
      </w:r>
      <w:r w:rsidR="00D7469A" w:rsidRPr="00CE0FDC">
        <w:rPr>
          <w:sz w:val="24"/>
          <w:szCs w:val="24"/>
        </w:rPr>
        <w:t xml:space="preserve"> привілейованих акцій. </w:t>
      </w:r>
    </w:p>
    <w:p w:rsidR="00D7469A" w:rsidRPr="00CE0FDC" w:rsidRDefault="00D7469A" w:rsidP="001807BB">
      <w:pPr>
        <w:ind w:firstLine="720"/>
        <w:jc w:val="both"/>
        <w:rPr>
          <w:sz w:val="24"/>
          <w:szCs w:val="24"/>
        </w:rPr>
      </w:pPr>
      <w:r w:rsidRPr="00CE0FDC">
        <w:rPr>
          <w:sz w:val="24"/>
          <w:szCs w:val="24"/>
        </w:rPr>
        <w:t>Прості акції Товариства не підлягають конвертації у привілейовані акції або інші цінні папери Товариства.</w:t>
      </w:r>
    </w:p>
    <w:p w:rsidR="009E3AD7" w:rsidRPr="00CE0FDC" w:rsidRDefault="00D7469A" w:rsidP="001807BB">
      <w:pPr>
        <w:ind w:firstLine="720"/>
        <w:jc w:val="both"/>
        <w:rPr>
          <w:sz w:val="24"/>
          <w:szCs w:val="24"/>
        </w:rPr>
      </w:pPr>
      <w:r w:rsidRPr="00CE0FDC">
        <w:rPr>
          <w:sz w:val="24"/>
          <w:szCs w:val="24"/>
        </w:rPr>
        <w:t>Частина привілейованих акцій у розмірі статутного капіталу Товариства не може перевищувати 25 відсотків.</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w:t>
      </w:r>
      <w:r w:rsidR="008A7730" w:rsidRPr="00CE0FDC">
        <w:rPr>
          <w:sz w:val="24"/>
          <w:szCs w:val="24"/>
        </w:rPr>
        <w:t>6</w:t>
      </w:r>
      <w:r w:rsidR="009E3AD7" w:rsidRPr="00CE0FDC">
        <w:rPr>
          <w:sz w:val="24"/>
          <w:szCs w:val="24"/>
        </w:rPr>
        <w:t>.</w:t>
      </w:r>
      <w:r w:rsidR="009E3AD7" w:rsidRPr="00CE0FDC">
        <w:rPr>
          <w:sz w:val="24"/>
          <w:szCs w:val="24"/>
        </w:rPr>
        <w:tab/>
      </w:r>
      <w:r w:rsidR="006008A7" w:rsidRPr="00CE0FDC">
        <w:rPr>
          <w:sz w:val="24"/>
          <w:szCs w:val="24"/>
        </w:rPr>
        <w:t>Товариство не може здійсню</w:t>
      </w:r>
      <w:r w:rsidR="006008A7" w:rsidRPr="00940DA1">
        <w:rPr>
          <w:sz w:val="24"/>
          <w:szCs w:val="24"/>
        </w:rPr>
        <w:t>вати публічну пропозицію власних акцій</w:t>
      </w:r>
      <w:r w:rsidR="009E3AD7" w:rsidRPr="00CE0FDC">
        <w:rPr>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w:t>
      </w:r>
      <w:r w:rsidR="008A7730" w:rsidRPr="00CE0FDC">
        <w:rPr>
          <w:sz w:val="24"/>
          <w:szCs w:val="24"/>
        </w:rPr>
        <w:t>7</w:t>
      </w:r>
      <w:r w:rsidR="009E3AD7" w:rsidRPr="00CE0FDC">
        <w:rPr>
          <w:sz w:val="24"/>
          <w:szCs w:val="24"/>
        </w:rPr>
        <w:t>.</w:t>
      </w:r>
      <w:r w:rsidR="009E3AD7" w:rsidRPr="00CE0FDC">
        <w:rPr>
          <w:sz w:val="24"/>
          <w:szCs w:val="24"/>
        </w:rPr>
        <w:tab/>
        <w:t>Реєстрація емісії акцій та інших цінних паперів здійснюється відповідно до чинного законодавства України.</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w:t>
      </w:r>
      <w:r w:rsidR="008A7730" w:rsidRPr="00CE0FDC">
        <w:rPr>
          <w:sz w:val="24"/>
          <w:szCs w:val="24"/>
        </w:rPr>
        <w:t>8</w:t>
      </w:r>
      <w:r w:rsidR="009E3AD7" w:rsidRPr="00CE0FDC">
        <w:rPr>
          <w:sz w:val="24"/>
          <w:szCs w:val="24"/>
        </w:rPr>
        <w:t>.</w:t>
      </w:r>
      <w:r w:rsidR="009E3AD7" w:rsidRPr="00CE0FDC">
        <w:rPr>
          <w:sz w:val="24"/>
          <w:szCs w:val="24"/>
        </w:rPr>
        <w:tab/>
        <w:t>Товариство може здійснювати емісію акцій</w:t>
      </w:r>
      <w:r w:rsidR="008A7730" w:rsidRPr="00CE0FDC">
        <w:rPr>
          <w:sz w:val="24"/>
          <w:szCs w:val="24"/>
        </w:rPr>
        <w:t>,</w:t>
      </w:r>
      <w:r w:rsidR="00D12EB5" w:rsidRPr="00CE0FDC">
        <w:rPr>
          <w:sz w:val="24"/>
          <w:szCs w:val="24"/>
        </w:rPr>
        <w:t xml:space="preserve"> </w:t>
      </w:r>
      <w:r w:rsidR="009E3AD7" w:rsidRPr="00CE0FDC">
        <w:rPr>
          <w:sz w:val="24"/>
          <w:szCs w:val="24"/>
        </w:rPr>
        <w:t xml:space="preserve">інших цінних паперів, які можуть бути конвертовані в акції, </w:t>
      </w:r>
      <w:r w:rsidR="008A7730" w:rsidRPr="00CE0FDC">
        <w:rPr>
          <w:sz w:val="24"/>
          <w:szCs w:val="24"/>
        </w:rPr>
        <w:t>а також цінних паперів на суму, що перевищує 25 відсотків вартості активів Товариства</w:t>
      </w:r>
      <w:r w:rsidR="00D12EB5" w:rsidRPr="00CE0FDC">
        <w:rPr>
          <w:sz w:val="24"/>
          <w:szCs w:val="24"/>
        </w:rPr>
        <w:t xml:space="preserve"> </w:t>
      </w:r>
      <w:r w:rsidR="00807CCB" w:rsidRPr="007D5CB7">
        <w:rPr>
          <w:sz w:val="24"/>
          <w:szCs w:val="24"/>
        </w:rPr>
        <w:t xml:space="preserve">за даними останньої річної фінансової звітності, </w:t>
      </w:r>
      <w:r w:rsidR="009E3AD7" w:rsidRPr="00CE0FDC">
        <w:rPr>
          <w:sz w:val="24"/>
          <w:szCs w:val="24"/>
        </w:rPr>
        <w:t xml:space="preserve">за рішенням </w:t>
      </w:r>
      <w:r w:rsidR="0088675B" w:rsidRPr="00CE0FDC">
        <w:rPr>
          <w:sz w:val="24"/>
          <w:szCs w:val="24"/>
        </w:rPr>
        <w:t>Загальних зборів</w:t>
      </w:r>
      <w:r w:rsidR="008A7730" w:rsidRPr="00940DA1">
        <w:rPr>
          <w:sz w:val="24"/>
          <w:szCs w:val="24"/>
        </w:rPr>
        <w:t xml:space="preserve"> акціонерів Товариства</w:t>
      </w:r>
      <w:r w:rsidR="009E3AD7" w:rsidRPr="00CE0FDC">
        <w:rPr>
          <w:sz w:val="24"/>
          <w:szCs w:val="24"/>
        </w:rPr>
        <w:t>.</w:t>
      </w: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w:t>
      </w:r>
      <w:r w:rsidR="00A74A39" w:rsidRPr="00CE0FDC">
        <w:rPr>
          <w:b/>
          <w:sz w:val="24"/>
          <w:szCs w:val="24"/>
        </w:rPr>
        <w:t>5</w:t>
      </w:r>
      <w:r w:rsidR="009E3AD7" w:rsidRPr="00CE0FDC">
        <w:rPr>
          <w:b/>
          <w:sz w:val="24"/>
          <w:szCs w:val="24"/>
        </w:rPr>
        <w:t>.</w:t>
      </w:r>
      <w:r w:rsidR="009E3AD7" w:rsidRPr="00CE0FDC">
        <w:rPr>
          <w:b/>
          <w:sz w:val="24"/>
          <w:szCs w:val="24"/>
        </w:rPr>
        <w:tab/>
        <w:t>Порядок відчуження акцій Товариства.</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5</w:t>
      </w:r>
      <w:r w:rsidR="009E3AD7" w:rsidRPr="00CE0FDC">
        <w:rPr>
          <w:sz w:val="24"/>
          <w:szCs w:val="24"/>
        </w:rPr>
        <w:t>.1.</w:t>
      </w:r>
      <w:r w:rsidR="009E3AD7" w:rsidRPr="00CE0FDC">
        <w:rPr>
          <w:sz w:val="24"/>
          <w:szCs w:val="24"/>
        </w:rPr>
        <w:tab/>
        <w:t>Акціонер</w:t>
      </w:r>
      <w:r w:rsidR="008A7730" w:rsidRPr="00CE0FDC">
        <w:rPr>
          <w:sz w:val="24"/>
          <w:szCs w:val="24"/>
        </w:rPr>
        <w:t>и</w:t>
      </w:r>
      <w:r w:rsidR="009E3AD7" w:rsidRPr="00CE0FDC">
        <w:rPr>
          <w:sz w:val="24"/>
          <w:szCs w:val="24"/>
        </w:rPr>
        <w:t xml:space="preserve"> Товариства ма</w:t>
      </w:r>
      <w:r w:rsidR="008A7730" w:rsidRPr="00CE0FDC">
        <w:rPr>
          <w:sz w:val="24"/>
          <w:szCs w:val="24"/>
        </w:rPr>
        <w:t>ють</w:t>
      </w:r>
      <w:r w:rsidR="009E3AD7" w:rsidRPr="00CE0FDC">
        <w:rPr>
          <w:sz w:val="24"/>
          <w:szCs w:val="24"/>
        </w:rPr>
        <w:t xml:space="preserve"> право </w:t>
      </w:r>
      <w:r w:rsidR="008A7730" w:rsidRPr="00CE0FDC">
        <w:rPr>
          <w:sz w:val="24"/>
          <w:szCs w:val="24"/>
        </w:rPr>
        <w:t>відчужувати</w:t>
      </w:r>
      <w:r w:rsidR="003E7149" w:rsidRPr="00CE0FDC">
        <w:rPr>
          <w:sz w:val="24"/>
          <w:szCs w:val="24"/>
        </w:rPr>
        <w:t xml:space="preserve"> </w:t>
      </w:r>
      <w:r w:rsidR="009E3AD7" w:rsidRPr="00CE0FDC">
        <w:rPr>
          <w:sz w:val="24"/>
          <w:szCs w:val="24"/>
        </w:rPr>
        <w:t xml:space="preserve">належні </w:t>
      </w:r>
      <w:r w:rsidR="008A7730" w:rsidRPr="00CE0FDC">
        <w:rPr>
          <w:sz w:val="24"/>
          <w:szCs w:val="24"/>
        </w:rPr>
        <w:t>їм</w:t>
      </w:r>
      <w:r w:rsidR="003E7149" w:rsidRPr="00CE0FDC">
        <w:rPr>
          <w:sz w:val="24"/>
          <w:szCs w:val="24"/>
        </w:rPr>
        <w:t xml:space="preserve"> </w:t>
      </w:r>
      <w:r w:rsidR="009E3AD7" w:rsidRPr="00CE0FDC">
        <w:rPr>
          <w:sz w:val="24"/>
          <w:szCs w:val="24"/>
        </w:rPr>
        <w:t xml:space="preserve">акції (їх частину) </w:t>
      </w:r>
      <w:r w:rsidR="008A7730" w:rsidRPr="00CE0FDC">
        <w:rPr>
          <w:sz w:val="24"/>
          <w:szCs w:val="24"/>
        </w:rPr>
        <w:t>Товариства без згоди інших акціонерів</w:t>
      </w:r>
      <w:r w:rsidR="00245A45" w:rsidRPr="00CE0FDC">
        <w:rPr>
          <w:sz w:val="24"/>
          <w:szCs w:val="24"/>
        </w:rPr>
        <w:t xml:space="preserve"> Товариства</w:t>
      </w:r>
      <w:r w:rsidR="009E3AD7" w:rsidRPr="00CE0FDC">
        <w:rPr>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5</w:t>
      </w:r>
      <w:r w:rsidR="009E3AD7" w:rsidRPr="00CE0FDC">
        <w:rPr>
          <w:sz w:val="24"/>
          <w:szCs w:val="24"/>
        </w:rPr>
        <w:t>.</w:t>
      </w:r>
      <w:r w:rsidR="008A7730" w:rsidRPr="00CE0FDC">
        <w:rPr>
          <w:sz w:val="24"/>
          <w:szCs w:val="24"/>
        </w:rPr>
        <w:t>2</w:t>
      </w:r>
      <w:r w:rsidR="009E3AD7" w:rsidRPr="00CE0FDC">
        <w:rPr>
          <w:sz w:val="24"/>
          <w:szCs w:val="24"/>
        </w:rPr>
        <w:t>.</w:t>
      </w:r>
      <w:r w:rsidR="009E3AD7" w:rsidRPr="00CE0FDC">
        <w:rPr>
          <w:sz w:val="24"/>
          <w:szCs w:val="24"/>
        </w:rPr>
        <w:tab/>
      </w:r>
      <w:r w:rsidR="00C45C26" w:rsidRPr="007D5CB7">
        <w:rPr>
          <w:sz w:val="24"/>
        </w:rPr>
        <w:t xml:space="preserve">На Товариство не поширюються вимоги </w:t>
      </w:r>
      <w:r w:rsidR="00C45C26" w:rsidRPr="007D5CB7">
        <w:rPr>
          <w:color w:val="000000"/>
          <w:sz w:val="24"/>
        </w:rPr>
        <w:t xml:space="preserve">чинного законодавства України щодо придбання </w:t>
      </w:r>
      <w:r w:rsidR="00302874">
        <w:rPr>
          <w:color w:val="000000"/>
          <w:sz w:val="24"/>
        </w:rPr>
        <w:t>А</w:t>
      </w:r>
      <w:r w:rsidR="00C45C26" w:rsidRPr="007D5CB7">
        <w:rPr>
          <w:color w:val="000000"/>
          <w:sz w:val="24"/>
        </w:rPr>
        <w:t>кціонерами Товариства акцій Товариства за наслідками прид</w:t>
      </w:r>
      <w:r w:rsidR="00C45C26" w:rsidRPr="007D5CB7">
        <w:rPr>
          <w:sz w:val="24"/>
        </w:rPr>
        <w:t xml:space="preserve">бання ними контрольного пакета акцій Товариства, щодо </w:t>
      </w:r>
      <w:r w:rsidR="00C45C26" w:rsidRPr="007D5CB7">
        <w:rPr>
          <w:sz w:val="24"/>
          <w:szCs w:val="19"/>
          <w:shd w:val="clear" w:color="auto" w:fill="FFFFFF"/>
        </w:rPr>
        <w:t xml:space="preserve">обов’язкового продажу акцій </w:t>
      </w:r>
      <w:r w:rsidR="00302874">
        <w:rPr>
          <w:sz w:val="24"/>
          <w:szCs w:val="19"/>
          <w:shd w:val="clear" w:color="auto" w:fill="FFFFFF"/>
        </w:rPr>
        <w:t>А</w:t>
      </w:r>
      <w:r w:rsidR="00C45C26" w:rsidRPr="007D5CB7">
        <w:rPr>
          <w:sz w:val="24"/>
          <w:szCs w:val="19"/>
          <w:shd w:val="clear" w:color="auto" w:fill="FFFFFF"/>
        </w:rPr>
        <w:t xml:space="preserve">кціонерами на вимогу особи (осіб, що діють спільно), яка стала власником домінуючого контрольного пакета акцій, щодо обов’язкового придбання особою (особами, що діють спільно), яка стала власником домінуючого контрольного пакета акцій Товариства, акцій на вимогу </w:t>
      </w:r>
      <w:r w:rsidR="00302874">
        <w:rPr>
          <w:sz w:val="24"/>
          <w:szCs w:val="19"/>
          <w:shd w:val="clear" w:color="auto" w:fill="FFFFFF"/>
        </w:rPr>
        <w:t>А</w:t>
      </w:r>
      <w:r w:rsidR="00C45C26" w:rsidRPr="007D5CB7">
        <w:rPr>
          <w:sz w:val="24"/>
          <w:szCs w:val="19"/>
          <w:shd w:val="clear" w:color="auto" w:fill="FFFFFF"/>
        </w:rPr>
        <w:t>кціонерів</w:t>
      </w:r>
      <w:r w:rsidR="009E3AD7" w:rsidRPr="00CE0FDC">
        <w:rPr>
          <w:sz w:val="24"/>
          <w:szCs w:val="24"/>
        </w:rPr>
        <w:t>.</w:t>
      </w: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w:t>
      </w:r>
      <w:r w:rsidR="00A74A39" w:rsidRPr="00CE0FDC">
        <w:rPr>
          <w:b/>
          <w:sz w:val="24"/>
          <w:szCs w:val="24"/>
        </w:rPr>
        <w:t>6</w:t>
      </w:r>
      <w:r w:rsidR="009E3AD7" w:rsidRPr="00CE0FDC">
        <w:rPr>
          <w:b/>
          <w:sz w:val="24"/>
          <w:szCs w:val="24"/>
        </w:rPr>
        <w:t>.</w:t>
      </w:r>
      <w:r w:rsidR="009E3AD7" w:rsidRPr="00CE0FDC">
        <w:rPr>
          <w:b/>
          <w:sz w:val="24"/>
          <w:szCs w:val="24"/>
        </w:rPr>
        <w:tab/>
        <w:t>Ціна акцій.</w:t>
      </w:r>
    </w:p>
    <w:p w:rsidR="009E3AD7" w:rsidRPr="00CE0FDC" w:rsidRDefault="00DF489C" w:rsidP="008A7730">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6</w:t>
      </w:r>
      <w:r w:rsidR="009E3AD7" w:rsidRPr="00CE0FDC">
        <w:rPr>
          <w:sz w:val="24"/>
          <w:szCs w:val="24"/>
        </w:rPr>
        <w:t>.1.</w:t>
      </w:r>
      <w:r w:rsidR="009E3AD7" w:rsidRPr="00CE0FDC">
        <w:rPr>
          <w:sz w:val="24"/>
          <w:szCs w:val="24"/>
        </w:rPr>
        <w:tab/>
        <w:t>Товариство здійснює розміщення або продаж кожної акції, яку воно викупило</w:t>
      </w:r>
      <w:r w:rsidR="008A7730" w:rsidRPr="00CE0FDC">
        <w:rPr>
          <w:sz w:val="24"/>
          <w:szCs w:val="24"/>
        </w:rPr>
        <w:t xml:space="preserve"> або набуло в інший спосіб</w:t>
      </w:r>
      <w:r w:rsidR="009E3AD7" w:rsidRPr="00CE0FDC">
        <w:rPr>
          <w:sz w:val="24"/>
          <w:szCs w:val="24"/>
        </w:rPr>
        <w:t xml:space="preserve">, за ціною, не нижчою за її ринкову вартість, що затверджується </w:t>
      </w:r>
      <w:r w:rsidR="001862F3">
        <w:rPr>
          <w:sz w:val="24"/>
          <w:szCs w:val="24"/>
        </w:rPr>
        <w:t>Наглядовою радою</w:t>
      </w:r>
      <w:r w:rsidR="008A7730" w:rsidRPr="00CE0FDC">
        <w:rPr>
          <w:sz w:val="24"/>
          <w:szCs w:val="24"/>
        </w:rPr>
        <w:t xml:space="preserve"> Товариства</w:t>
      </w:r>
      <w:r w:rsidR="001D3146" w:rsidRPr="00940DA1">
        <w:rPr>
          <w:sz w:val="24"/>
          <w:szCs w:val="24"/>
        </w:rPr>
        <w:t>,</w:t>
      </w:r>
      <w:r w:rsidR="00D12EB5" w:rsidRPr="00CE0FDC">
        <w:rPr>
          <w:sz w:val="24"/>
          <w:szCs w:val="24"/>
        </w:rPr>
        <w:t xml:space="preserve"> </w:t>
      </w:r>
      <w:r w:rsidR="009E3AD7" w:rsidRPr="00CE0FDC">
        <w:rPr>
          <w:sz w:val="24"/>
          <w:szCs w:val="24"/>
        </w:rPr>
        <w:t>крім випадків</w:t>
      </w:r>
      <w:r w:rsidR="00D12EB5" w:rsidRPr="00CE0FDC">
        <w:rPr>
          <w:sz w:val="24"/>
          <w:szCs w:val="24"/>
        </w:rPr>
        <w:t xml:space="preserve"> </w:t>
      </w:r>
      <w:r w:rsidR="009E3AD7" w:rsidRPr="00CE0FDC">
        <w:rPr>
          <w:sz w:val="24"/>
          <w:szCs w:val="24"/>
        </w:rPr>
        <w:t xml:space="preserve">розміщення акцій під час злиття, приєднання, поділу </w:t>
      </w:r>
      <w:r w:rsidR="008A7730" w:rsidRPr="00CE0FDC">
        <w:rPr>
          <w:sz w:val="24"/>
          <w:szCs w:val="24"/>
        </w:rPr>
        <w:t>Т</w:t>
      </w:r>
      <w:r w:rsidR="009E3AD7" w:rsidRPr="00CE0FDC">
        <w:rPr>
          <w:sz w:val="24"/>
          <w:szCs w:val="24"/>
        </w:rPr>
        <w:t>овариства.</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6</w:t>
      </w:r>
      <w:r w:rsidR="009E3AD7" w:rsidRPr="00CE0FDC">
        <w:rPr>
          <w:sz w:val="24"/>
          <w:szCs w:val="24"/>
        </w:rPr>
        <w:t>.2.</w:t>
      </w:r>
      <w:r w:rsidR="009E3AD7" w:rsidRPr="00CE0FDC">
        <w:rPr>
          <w:sz w:val="24"/>
          <w:szCs w:val="24"/>
        </w:rPr>
        <w:tab/>
        <w:t>Товариство не має права розміщувати акції за ціною, нижчою за їх номінальну вартість.</w:t>
      </w: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w:t>
      </w:r>
      <w:r w:rsidR="00A74A39" w:rsidRPr="00CE0FDC">
        <w:rPr>
          <w:b/>
          <w:sz w:val="24"/>
          <w:szCs w:val="24"/>
        </w:rPr>
        <w:t>7</w:t>
      </w:r>
      <w:r w:rsidR="009E3AD7" w:rsidRPr="00CE0FDC">
        <w:rPr>
          <w:b/>
          <w:sz w:val="24"/>
          <w:szCs w:val="24"/>
        </w:rPr>
        <w:t>.</w:t>
      </w:r>
      <w:r w:rsidR="009E3AD7" w:rsidRPr="00CE0FDC">
        <w:rPr>
          <w:b/>
          <w:sz w:val="24"/>
          <w:szCs w:val="24"/>
        </w:rPr>
        <w:tab/>
        <w:t>Оплата цінних паперів</w:t>
      </w:r>
    </w:p>
    <w:p w:rsidR="009E3AD7" w:rsidRPr="007D5CB7" w:rsidRDefault="00DF489C" w:rsidP="001807BB">
      <w:pPr>
        <w:ind w:firstLine="720"/>
        <w:jc w:val="both"/>
        <w:rPr>
          <w:strike/>
          <w:sz w:val="24"/>
          <w:szCs w:val="24"/>
        </w:rPr>
      </w:pPr>
      <w:r w:rsidRPr="00CE0FDC">
        <w:rPr>
          <w:sz w:val="24"/>
          <w:szCs w:val="24"/>
        </w:rPr>
        <w:t>5</w:t>
      </w:r>
      <w:r w:rsidR="009E3AD7" w:rsidRPr="00CE0FDC">
        <w:rPr>
          <w:sz w:val="24"/>
          <w:szCs w:val="24"/>
        </w:rPr>
        <w:t>.</w:t>
      </w:r>
      <w:r w:rsidR="00A74A39" w:rsidRPr="00CE0FDC">
        <w:rPr>
          <w:sz w:val="24"/>
          <w:szCs w:val="24"/>
        </w:rPr>
        <w:t>7</w:t>
      </w:r>
      <w:r w:rsidR="009E3AD7" w:rsidRPr="00CE0FDC">
        <w:rPr>
          <w:sz w:val="24"/>
          <w:szCs w:val="24"/>
        </w:rPr>
        <w:t>.1.</w:t>
      </w:r>
      <w:r w:rsidR="009E3AD7" w:rsidRPr="00CE0FDC">
        <w:rPr>
          <w:sz w:val="24"/>
          <w:szCs w:val="24"/>
        </w:rPr>
        <w:tab/>
        <w:t>У разі розміщення Товариством цінних паперів їх оплата здійснюється грошовими коштами</w:t>
      </w:r>
      <w:r w:rsidR="003E7149" w:rsidRPr="00CE0FDC">
        <w:rPr>
          <w:strike/>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940DA1">
        <w:rPr>
          <w:sz w:val="24"/>
          <w:szCs w:val="24"/>
        </w:rPr>
        <w:t>7</w:t>
      </w:r>
      <w:r w:rsidR="009E3AD7" w:rsidRPr="00CE0FDC">
        <w:rPr>
          <w:sz w:val="24"/>
          <w:szCs w:val="24"/>
        </w:rPr>
        <w:t>.2.</w:t>
      </w:r>
      <w:r w:rsidR="009E3AD7" w:rsidRPr="00CE0FDC">
        <w:rPr>
          <w:sz w:val="24"/>
          <w:szCs w:val="24"/>
        </w:rPr>
        <w:tab/>
        <w:t xml:space="preserve">Акціонер не може здійснювати оплату цінних паперів </w:t>
      </w:r>
      <w:r w:rsidR="00230395" w:rsidRPr="00CE0FDC">
        <w:rPr>
          <w:sz w:val="24"/>
          <w:szCs w:val="24"/>
        </w:rPr>
        <w:t xml:space="preserve">Товариства шляхом </w:t>
      </w:r>
      <w:r w:rsidR="00C45C26" w:rsidRPr="007D5CB7">
        <w:rPr>
          <w:sz w:val="24"/>
          <w:szCs w:val="19"/>
          <w:shd w:val="clear" w:color="auto" w:fill="FFFFFF"/>
        </w:rPr>
        <w:t xml:space="preserve">відчуження на користь Товариства боргових емісійних цінних паперів, емітентом яких є інвестор, векселями, іншими видами зобов’язань, зокрема взяттям на себе </w:t>
      </w:r>
      <w:r w:rsidR="00230395" w:rsidRPr="00CE0FDC">
        <w:rPr>
          <w:sz w:val="24"/>
          <w:szCs w:val="19"/>
          <w:shd w:val="clear" w:color="auto" w:fill="FFFFFF"/>
        </w:rPr>
        <w:t>зобов’язань щодо виконання для Т</w:t>
      </w:r>
      <w:r w:rsidR="00C45C26" w:rsidRPr="007D5CB7">
        <w:rPr>
          <w:sz w:val="24"/>
          <w:szCs w:val="19"/>
          <w:shd w:val="clear" w:color="auto" w:fill="FFFFFF"/>
        </w:rPr>
        <w:t>овариства робіт або надання послуг</w:t>
      </w:r>
      <w:r w:rsidR="009E3AD7" w:rsidRPr="00CE0FDC">
        <w:rPr>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940DA1">
        <w:rPr>
          <w:sz w:val="24"/>
          <w:szCs w:val="24"/>
        </w:rPr>
        <w:t>7</w:t>
      </w:r>
      <w:r w:rsidR="009E3AD7" w:rsidRPr="00CE0FDC">
        <w:rPr>
          <w:sz w:val="24"/>
          <w:szCs w:val="24"/>
        </w:rPr>
        <w:t>.</w:t>
      </w:r>
      <w:r w:rsidR="00CE0FDC">
        <w:rPr>
          <w:sz w:val="24"/>
          <w:szCs w:val="24"/>
        </w:rPr>
        <w:t>3</w:t>
      </w:r>
      <w:r w:rsidR="009E3AD7" w:rsidRPr="00CE0FDC">
        <w:rPr>
          <w:sz w:val="24"/>
          <w:szCs w:val="24"/>
        </w:rPr>
        <w:t>.</w:t>
      </w:r>
      <w:r w:rsidR="009E3AD7" w:rsidRPr="00CE0FDC">
        <w:rPr>
          <w:sz w:val="24"/>
          <w:szCs w:val="24"/>
        </w:rPr>
        <w:tab/>
        <w:t xml:space="preserve">До моменту затвердження результатів </w:t>
      </w:r>
      <w:r w:rsidR="00230395" w:rsidRPr="00940DA1">
        <w:rPr>
          <w:sz w:val="24"/>
          <w:szCs w:val="24"/>
        </w:rPr>
        <w:t>емісії</w:t>
      </w:r>
      <w:r w:rsidR="003E7149" w:rsidRPr="00CE0FDC">
        <w:rPr>
          <w:sz w:val="24"/>
          <w:szCs w:val="24"/>
        </w:rPr>
        <w:t xml:space="preserve"> </w:t>
      </w:r>
      <w:r w:rsidR="009E3AD7" w:rsidRPr="00CE0FDC">
        <w:rPr>
          <w:sz w:val="24"/>
          <w:szCs w:val="24"/>
        </w:rPr>
        <w:t xml:space="preserve">акцій органом </w:t>
      </w:r>
      <w:r w:rsidR="00230395" w:rsidRPr="00CE0FDC">
        <w:rPr>
          <w:sz w:val="24"/>
          <w:szCs w:val="24"/>
        </w:rPr>
        <w:t>Товариства</w:t>
      </w:r>
      <w:r w:rsidR="009E3AD7" w:rsidRPr="00CE0FDC">
        <w:rPr>
          <w:sz w:val="24"/>
          <w:szCs w:val="24"/>
        </w:rPr>
        <w:t xml:space="preserve">, уповноваженим приймати таке рішення, розміщені акції мають бути повністю оплачені. </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7</w:t>
      </w:r>
      <w:r w:rsidR="009E3AD7" w:rsidRPr="00CE0FDC">
        <w:rPr>
          <w:sz w:val="24"/>
          <w:szCs w:val="24"/>
        </w:rPr>
        <w:t>.</w:t>
      </w:r>
      <w:r w:rsidR="00CE0FDC">
        <w:rPr>
          <w:sz w:val="24"/>
          <w:szCs w:val="24"/>
        </w:rPr>
        <w:t>4</w:t>
      </w:r>
      <w:r w:rsidR="009E3AD7" w:rsidRPr="00CE0FDC">
        <w:rPr>
          <w:sz w:val="24"/>
          <w:szCs w:val="24"/>
        </w:rPr>
        <w:t>.</w:t>
      </w:r>
      <w:r w:rsidR="009E3AD7" w:rsidRPr="00CE0FDC">
        <w:rPr>
          <w:sz w:val="24"/>
          <w:szCs w:val="24"/>
        </w:rPr>
        <w:tab/>
      </w:r>
      <w:r w:rsidR="009E3AD7" w:rsidRPr="00940DA1">
        <w:rPr>
          <w:sz w:val="24"/>
          <w:szCs w:val="24"/>
        </w:rPr>
        <w:t>Під час розміщення цінних папе</w:t>
      </w:r>
      <w:r w:rsidR="009E3AD7" w:rsidRPr="00CE0FDC">
        <w:rPr>
          <w:sz w:val="24"/>
          <w:szCs w:val="24"/>
        </w:rPr>
        <w:t>рів право власності на них виникає у набувача в порядку та строки, що встановлені законодавством про депозитарну систему України.</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7</w:t>
      </w:r>
      <w:r w:rsidR="009E3AD7" w:rsidRPr="00CE0FDC">
        <w:rPr>
          <w:sz w:val="24"/>
          <w:szCs w:val="24"/>
        </w:rPr>
        <w:t>.</w:t>
      </w:r>
      <w:r w:rsidR="00CE0FDC">
        <w:rPr>
          <w:sz w:val="24"/>
          <w:szCs w:val="24"/>
        </w:rPr>
        <w:t>5</w:t>
      </w:r>
      <w:r w:rsidR="009E3AD7" w:rsidRPr="00CE0FDC">
        <w:rPr>
          <w:sz w:val="24"/>
          <w:szCs w:val="24"/>
        </w:rPr>
        <w:t>.</w:t>
      </w:r>
      <w:r w:rsidR="009E3AD7" w:rsidRPr="00CE0FDC">
        <w:rPr>
          <w:sz w:val="24"/>
          <w:szCs w:val="24"/>
        </w:rPr>
        <w:tab/>
        <w:t xml:space="preserve">Товариство </w:t>
      </w:r>
      <w:r w:rsidR="00C45C26" w:rsidRPr="007D5CB7">
        <w:rPr>
          <w:sz w:val="24"/>
          <w:szCs w:val="19"/>
          <w:shd w:val="clear" w:color="auto" w:fill="FFFFFF"/>
        </w:rPr>
        <w:t xml:space="preserve">або особи, які перебувають під контролем Товариства, </w:t>
      </w:r>
      <w:r w:rsidR="009E3AD7" w:rsidRPr="00CE0FDC">
        <w:rPr>
          <w:sz w:val="24"/>
          <w:szCs w:val="24"/>
        </w:rPr>
        <w:t>не мож</w:t>
      </w:r>
      <w:r w:rsidR="00B00AF6">
        <w:rPr>
          <w:sz w:val="24"/>
          <w:szCs w:val="24"/>
        </w:rPr>
        <w:t>уть</w:t>
      </w:r>
      <w:r w:rsidR="009E3AD7" w:rsidRPr="00CE0FDC">
        <w:rPr>
          <w:sz w:val="24"/>
          <w:szCs w:val="24"/>
        </w:rPr>
        <w:t xml:space="preserve"> надавати позику </w:t>
      </w:r>
      <w:r w:rsidR="00230395" w:rsidRPr="00CE0FDC">
        <w:rPr>
          <w:sz w:val="24"/>
          <w:szCs w:val="24"/>
        </w:rPr>
        <w:t xml:space="preserve">чи кредит </w:t>
      </w:r>
      <w:r w:rsidR="009E3AD7" w:rsidRPr="00940DA1">
        <w:rPr>
          <w:sz w:val="24"/>
          <w:szCs w:val="24"/>
        </w:rPr>
        <w:t>для придбання йог</w:t>
      </w:r>
      <w:r w:rsidR="009E3AD7" w:rsidRPr="00CE0FDC">
        <w:rPr>
          <w:sz w:val="24"/>
          <w:szCs w:val="24"/>
        </w:rPr>
        <w:t xml:space="preserve">о цінних паперів або поруку </w:t>
      </w:r>
      <w:r w:rsidR="00230395" w:rsidRPr="00CE0FDC">
        <w:rPr>
          <w:sz w:val="24"/>
          <w:szCs w:val="24"/>
        </w:rPr>
        <w:t xml:space="preserve">чи гарантію </w:t>
      </w:r>
      <w:r w:rsidR="009E3AD7" w:rsidRPr="00CE0FDC">
        <w:rPr>
          <w:sz w:val="24"/>
          <w:szCs w:val="24"/>
        </w:rPr>
        <w:t xml:space="preserve">за позиками, </w:t>
      </w:r>
      <w:r w:rsidR="00230395" w:rsidRPr="00CE0FDC">
        <w:rPr>
          <w:sz w:val="24"/>
          <w:szCs w:val="24"/>
        </w:rPr>
        <w:t>кредитами,</w:t>
      </w:r>
      <w:r w:rsidR="003E7149" w:rsidRPr="00CE0FDC">
        <w:rPr>
          <w:sz w:val="24"/>
          <w:szCs w:val="24"/>
        </w:rPr>
        <w:t xml:space="preserve"> </w:t>
      </w:r>
      <w:r w:rsidR="009E3AD7" w:rsidRPr="00CE0FDC">
        <w:rPr>
          <w:sz w:val="24"/>
          <w:szCs w:val="24"/>
        </w:rPr>
        <w:t>наданими третьою особою для придбання його акцій.</w:t>
      </w: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w:t>
      </w:r>
      <w:r w:rsidR="00A74A39" w:rsidRPr="00CE0FDC">
        <w:rPr>
          <w:b/>
          <w:sz w:val="24"/>
          <w:szCs w:val="24"/>
        </w:rPr>
        <w:t>8</w:t>
      </w:r>
      <w:r w:rsidR="009E3AD7" w:rsidRPr="00CE0FDC">
        <w:rPr>
          <w:b/>
          <w:sz w:val="24"/>
          <w:szCs w:val="24"/>
        </w:rPr>
        <w:t>.</w:t>
      </w:r>
      <w:r w:rsidR="009E3AD7" w:rsidRPr="00CE0FDC">
        <w:rPr>
          <w:b/>
          <w:sz w:val="24"/>
          <w:szCs w:val="24"/>
        </w:rPr>
        <w:tab/>
        <w:t>Викуп Товариством розміщених ним цінних паперів</w:t>
      </w:r>
    </w:p>
    <w:p w:rsidR="00186A0C" w:rsidRPr="00CE0FDC" w:rsidDel="00186A0C" w:rsidRDefault="00DF489C" w:rsidP="00186A0C">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8</w:t>
      </w:r>
      <w:r w:rsidR="009E3AD7" w:rsidRPr="00CE0FDC">
        <w:rPr>
          <w:sz w:val="24"/>
          <w:szCs w:val="24"/>
        </w:rPr>
        <w:t>.1.</w:t>
      </w:r>
      <w:r w:rsidR="009E3AD7" w:rsidRPr="00CE0FDC">
        <w:rPr>
          <w:sz w:val="24"/>
          <w:szCs w:val="24"/>
        </w:rPr>
        <w:tab/>
        <w:t xml:space="preserve">Товариство має право за рішенням Загальних зборів </w:t>
      </w:r>
      <w:r w:rsidR="00186A0C" w:rsidRPr="00CE0FDC">
        <w:rPr>
          <w:sz w:val="24"/>
          <w:szCs w:val="24"/>
        </w:rPr>
        <w:t xml:space="preserve">акціонерів </w:t>
      </w:r>
      <w:r w:rsidR="009E3AD7" w:rsidRPr="00CE0FDC">
        <w:rPr>
          <w:sz w:val="24"/>
          <w:szCs w:val="24"/>
        </w:rPr>
        <w:t xml:space="preserve">викупити в </w:t>
      </w:r>
      <w:r w:rsidR="00302874">
        <w:rPr>
          <w:sz w:val="24"/>
          <w:szCs w:val="24"/>
        </w:rPr>
        <w:t>А</w:t>
      </w:r>
      <w:r w:rsidR="009E3AD7" w:rsidRPr="00CE0FDC">
        <w:rPr>
          <w:sz w:val="24"/>
          <w:szCs w:val="24"/>
        </w:rPr>
        <w:t xml:space="preserve">кціонерів акції за згодою власників цих акцій. Порядок реалізації цього права визначається </w:t>
      </w:r>
      <w:r w:rsidR="00186A0C" w:rsidRPr="00CE0FDC">
        <w:rPr>
          <w:sz w:val="24"/>
          <w:szCs w:val="24"/>
        </w:rPr>
        <w:t>чинним законодавством України та</w:t>
      </w:r>
      <w:r w:rsidR="009E3AD7" w:rsidRPr="00CE0FDC">
        <w:rPr>
          <w:sz w:val="24"/>
          <w:szCs w:val="24"/>
        </w:rPr>
        <w:t xml:space="preserve"> рішенн</w:t>
      </w:r>
      <w:r w:rsidR="00186A0C" w:rsidRPr="00CE0FDC">
        <w:rPr>
          <w:sz w:val="24"/>
          <w:szCs w:val="24"/>
        </w:rPr>
        <w:t>ям</w:t>
      </w:r>
      <w:r w:rsidR="009E3AD7" w:rsidRPr="00CE0FDC">
        <w:rPr>
          <w:sz w:val="24"/>
          <w:szCs w:val="24"/>
        </w:rPr>
        <w:t xml:space="preserve"> Загальних зборів</w:t>
      </w:r>
      <w:r w:rsidR="003E7149" w:rsidRPr="00CE0FDC">
        <w:rPr>
          <w:sz w:val="24"/>
          <w:szCs w:val="24"/>
        </w:rPr>
        <w:t xml:space="preserve"> </w:t>
      </w:r>
      <w:r w:rsidR="00186A0C" w:rsidRPr="00CE0FDC">
        <w:rPr>
          <w:sz w:val="24"/>
          <w:szCs w:val="24"/>
        </w:rPr>
        <w:t>акціонерів Товариства</w:t>
      </w:r>
      <w:r w:rsidR="009E3AD7" w:rsidRPr="00CE0FDC">
        <w:rPr>
          <w:sz w:val="24"/>
          <w:szCs w:val="24"/>
        </w:rPr>
        <w:t xml:space="preserve">. </w:t>
      </w:r>
    </w:p>
    <w:p w:rsidR="009E3AD7" w:rsidRPr="00CE0FDC" w:rsidRDefault="00186A0C" w:rsidP="00186A0C">
      <w:pPr>
        <w:ind w:firstLine="720"/>
        <w:jc w:val="both"/>
        <w:rPr>
          <w:sz w:val="24"/>
          <w:szCs w:val="24"/>
        </w:rPr>
      </w:pPr>
      <w:r w:rsidRPr="00CE0FDC">
        <w:rPr>
          <w:sz w:val="24"/>
          <w:szCs w:val="24"/>
        </w:rPr>
        <w:t xml:space="preserve">5.8.2. </w:t>
      </w:r>
      <w:r w:rsidR="00C45C26" w:rsidRPr="007D5CB7">
        <w:rPr>
          <w:sz w:val="24"/>
          <w:szCs w:val="22"/>
        </w:rPr>
        <w:t xml:space="preserve">Загальні збори </w:t>
      </w:r>
      <w:r w:rsidRPr="00CE0FDC">
        <w:rPr>
          <w:sz w:val="24"/>
          <w:szCs w:val="24"/>
        </w:rPr>
        <w:t>акціонерів Товариства</w:t>
      </w:r>
      <w:r w:rsidR="003E7149" w:rsidRPr="00CE0FDC">
        <w:rPr>
          <w:sz w:val="24"/>
          <w:szCs w:val="24"/>
        </w:rPr>
        <w:t xml:space="preserve"> </w:t>
      </w:r>
      <w:r w:rsidR="00C45C26" w:rsidRPr="007D5CB7">
        <w:rPr>
          <w:sz w:val="24"/>
          <w:szCs w:val="22"/>
        </w:rPr>
        <w:t xml:space="preserve">мають право прийняти рішення про викуп в </w:t>
      </w:r>
      <w:r w:rsidR="00302874">
        <w:rPr>
          <w:sz w:val="24"/>
          <w:szCs w:val="22"/>
        </w:rPr>
        <w:t>А</w:t>
      </w:r>
      <w:r w:rsidR="00C45C26" w:rsidRPr="007D5CB7">
        <w:rPr>
          <w:sz w:val="24"/>
          <w:szCs w:val="22"/>
        </w:rPr>
        <w:t xml:space="preserve">кціонерів власних акцій без подальшого зменшення розміру </w:t>
      </w:r>
      <w:r w:rsidR="00B30CCE" w:rsidRPr="007D5CB7">
        <w:rPr>
          <w:sz w:val="24"/>
          <w:szCs w:val="22"/>
        </w:rPr>
        <w:t>С</w:t>
      </w:r>
      <w:r w:rsidR="00C45C26" w:rsidRPr="007D5CB7">
        <w:rPr>
          <w:sz w:val="24"/>
          <w:szCs w:val="22"/>
        </w:rPr>
        <w:t xml:space="preserve">татутного капіталу Товариства, </w:t>
      </w:r>
      <w:r w:rsidR="00C45C26" w:rsidRPr="007D5CB7">
        <w:rPr>
          <w:sz w:val="24"/>
          <w:szCs w:val="22"/>
        </w:rPr>
        <w:lastRenderedPageBreak/>
        <w:t>за умови що на день такого викупу Товариство сформує резервний капітал у розмірі сумарної номінальної вартості акцій, що будуть викуплені. Такий резервний капітал не може бути розподілений серед акціонерів Товариства та використовується виключно для підвищення номінальної вартості акцій.</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186A0C" w:rsidRPr="00CE0FDC">
        <w:rPr>
          <w:sz w:val="24"/>
          <w:szCs w:val="24"/>
        </w:rPr>
        <w:t>8</w:t>
      </w:r>
      <w:r w:rsidR="009E3AD7" w:rsidRPr="00CE0FDC">
        <w:rPr>
          <w:sz w:val="24"/>
          <w:szCs w:val="24"/>
        </w:rPr>
        <w:t>.</w:t>
      </w:r>
      <w:r w:rsidR="00186A0C" w:rsidRPr="00CE0FDC">
        <w:rPr>
          <w:sz w:val="24"/>
          <w:szCs w:val="24"/>
        </w:rPr>
        <w:t>3</w:t>
      </w:r>
      <w:r w:rsidR="009E3AD7" w:rsidRPr="00CE0FDC">
        <w:rPr>
          <w:sz w:val="24"/>
          <w:szCs w:val="24"/>
        </w:rPr>
        <w:t>.</w:t>
      </w:r>
      <w:r w:rsidR="009E3AD7" w:rsidRPr="00CE0FDC">
        <w:rPr>
          <w:sz w:val="24"/>
          <w:szCs w:val="24"/>
        </w:rPr>
        <w:tab/>
        <w:t>Кожний акціонер Товариства має право вимагати здійснення обов</w:t>
      </w:r>
      <w:r w:rsidR="003B3BF8">
        <w:rPr>
          <w:sz w:val="24"/>
          <w:szCs w:val="24"/>
        </w:rPr>
        <w:t>’</w:t>
      </w:r>
      <w:r w:rsidR="009E3AD7" w:rsidRPr="00940DA1">
        <w:rPr>
          <w:sz w:val="24"/>
          <w:szCs w:val="24"/>
        </w:rPr>
        <w:t>язкового викупу Товариством належних йому простих акцій</w:t>
      </w:r>
      <w:r w:rsidR="00186A0C" w:rsidRPr="00CE0FDC">
        <w:rPr>
          <w:sz w:val="24"/>
          <w:szCs w:val="24"/>
        </w:rPr>
        <w:t xml:space="preserve"> у випадках та порядку, встановленому чинним законодавством України.</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186A0C" w:rsidRPr="00CE0FDC">
        <w:rPr>
          <w:sz w:val="24"/>
          <w:szCs w:val="24"/>
        </w:rPr>
        <w:t>8</w:t>
      </w:r>
      <w:r w:rsidR="009E3AD7" w:rsidRPr="00CE0FDC">
        <w:rPr>
          <w:sz w:val="24"/>
          <w:szCs w:val="24"/>
        </w:rPr>
        <w:t>.</w:t>
      </w:r>
      <w:r w:rsidR="00186A0C" w:rsidRPr="00CE0FDC">
        <w:rPr>
          <w:sz w:val="24"/>
          <w:szCs w:val="24"/>
        </w:rPr>
        <w:t>4</w:t>
      </w:r>
      <w:r w:rsidR="009E3AD7" w:rsidRPr="00CE0FDC">
        <w:rPr>
          <w:sz w:val="24"/>
          <w:szCs w:val="24"/>
        </w:rPr>
        <w:t>.</w:t>
      </w:r>
      <w:r w:rsidR="009E3AD7" w:rsidRPr="00CE0FDC">
        <w:rPr>
          <w:sz w:val="24"/>
          <w:szCs w:val="24"/>
        </w:rPr>
        <w:tab/>
      </w:r>
      <w:r w:rsidR="00C45C26" w:rsidRPr="007D5CB7">
        <w:rPr>
          <w:sz w:val="24"/>
          <w:szCs w:val="24"/>
        </w:rPr>
        <w:t>Т</w:t>
      </w:r>
      <w:r w:rsidR="00C45C26" w:rsidRPr="007D5CB7">
        <w:rPr>
          <w:sz w:val="24"/>
          <w:szCs w:val="24"/>
          <w:shd w:val="clear" w:color="auto" w:fill="FFFFFF"/>
        </w:rPr>
        <w:t>овариство протягом одного року з дня закінчення строку, встановленого для викупу акцій, або з дня набуття в інший спосіб власних акцій повинно здійснити продаж або анулювання таких акцій</w:t>
      </w:r>
      <w:r w:rsidR="00C45C26" w:rsidRPr="007D5CB7">
        <w:rPr>
          <w:sz w:val="24"/>
          <w:szCs w:val="22"/>
        </w:rPr>
        <w:t xml:space="preserve">. Протягом цього періоду розподіл прибутку, а також голосування і визначення кворуму на Загальних зборах акціонерів </w:t>
      </w:r>
      <w:r w:rsidR="00186A0C" w:rsidRPr="00CE0FDC">
        <w:rPr>
          <w:sz w:val="24"/>
          <w:szCs w:val="22"/>
        </w:rPr>
        <w:t xml:space="preserve">Товариства </w:t>
      </w:r>
      <w:r w:rsidR="00C45C26" w:rsidRPr="007D5CB7">
        <w:rPr>
          <w:sz w:val="24"/>
          <w:szCs w:val="22"/>
        </w:rPr>
        <w:t>проводиться без урахування придбаних Товариством або набутих в інший спосіб власних акцій</w:t>
      </w:r>
      <w:r w:rsidR="009E3AD7" w:rsidRPr="00CE0FDC">
        <w:rPr>
          <w:sz w:val="24"/>
          <w:szCs w:val="24"/>
        </w:rPr>
        <w:t xml:space="preserve">. </w:t>
      </w:r>
    </w:p>
    <w:p w:rsidR="009E3AD7" w:rsidRPr="00CE0FDC" w:rsidRDefault="00DF489C" w:rsidP="001807BB">
      <w:pPr>
        <w:ind w:firstLine="720"/>
        <w:jc w:val="both"/>
        <w:rPr>
          <w:b/>
          <w:sz w:val="24"/>
          <w:szCs w:val="24"/>
        </w:rPr>
      </w:pPr>
      <w:r w:rsidRPr="00CE0FDC">
        <w:rPr>
          <w:b/>
          <w:sz w:val="24"/>
          <w:szCs w:val="24"/>
        </w:rPr>
        <w:t>5</w:t>
      </w:r>
      <w:r w:rsidR="009E3AD7" w:rsidRPr="00940DA1">
        <w:rPr>
          <w:b/>
          <w:sz w:val="24"/>
          <w:szCs w:val="24"/>
        </w:rPr>
        <w:t>.</w:t>
      </w:r>
      <w:r w:rsidR="007164C8" w:rsidRPr="00CE0FDC">
        <w:rPr>
          <w:b/>
          <w:sz w:val="24"/>
          <w:szCs w:val="24"/>
        </w:rPr>
        <w:t>9</w:t>
      </w:r>
      <w:r w:rsidR="009E3AD7" w:rsidRPr="00CE0FDC">
        <w:rPr>
          <w:b/>
          <w:sz w:val="24"/>
          <w:szCs w:val="24"/>
        </w:rPr>
        <w:t>.</w:t>
      </w:r>
      <w:r w:rsidR="009E3AD7" w:rsidRPr="00CE0FDC">
        <w:rPr>
          <w:b/>
          <w:sz w:val="24"/>
          <w:szCs w:val="24"/>
        </w:rPr>
        <w:tab/>
        <w:t>Анулювання акцій:</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7164C8" w:rsidRPr="00CE0FDC">
        <w:rPr>
          <w:sz w:val="24"/>
          <w:szCs w:val="24"/>
        </w:rPr>
        <w:t>9</w:t>
      </w:r>
      <w:r w:rsidR="009E3AD7" w:rsidRPr="00CE0FDC">
        <w:rPr>
          <w:sz w:val="24"/>
          <w:szCs w:val="24"/>
        </w:rPr>
        <w:t>.1.</w:t>
      </w:r>
      <w:r w:rsidR="009E3AD7" w:rsidRPr="00CE0FDC">
        <w:rPr>
          <w:sz w:val="24"/>
          <w:szCs w:val="24"/>
        </w:rPr>
        <w:tab/>
        <w:t xml:space="preserve">Товариство в порядку, встановленому </w:t>
      </w:r>
      <w:r w:rsidR="007164C8" w:rsidRPr="00CE0FDC">
        <w:rPr>
          <w:sz w:val="24"/>
          <w:szCs w:val="24"/>
        </w:rPr>
        <w:t>чинним законодавством України</w:t>
      </w:r>
      <w:r w:rsidR="009E3AD7" w:rsidRPr="00CE0FDC">
        <w:rPr>
          <w:sz w:val="24"/>
          <w:szCs w:val="24"/>
        </w:rPr>
        <w:t xml:space="preserve">, має право анулювати викуплені ним </w:t>
      </w:r>
      <w:r w:rsidR="007164C8" w:rsidRPr="00CE0FDC">
        <w:rPr>
          <w:sz w:val="24"/>
          <w:szCs w:val="24"/>
        </w:rPr>
        <w:t xml:space="preserve">або набути іншим чином </w:t>
      </w:r>
      <w:r w:rsidR="009E3AD7" w:rsidRPr="00CE0FDC">
        <w:rPr>
          <w:sz w:val="24"/>
          <w:szCs w:val="24"/>
        </w:rPr>
        <w:t xml:space="preserve">акції та зменшити </w:t>
      </w:r>
      <w:r w:rsidR="007164C8" w:rsidRPr="00CE0FDC">
        <w:rPr>
          <w:sz w:val="24"/>
          <w:szCs w:val="24"/>
        </w:rPr>
        <w:t xml:space="preserve">розмір </w:t>
      </w:r>
      <w:r w:rsidR="00302874">
        <w:rPr>
          <w:sz w:val="24"/>
          <w:szCs w:val="24"/>
        </w:rPr>
        <w:t>с</w:t>
      </w:r>
      <w:r w:rsidR="009E3AD7" w:rsidRPr="00CE0FDC">
        <w:rPr>
          <w:sz w:val="24"/>
          <w:szCs w:val="24"/>
        </w:rPr>
        <w:t>татутн</w:t>
      </w:r>
      <w:r w:rsidR="007164C8" w:rsidRPr="00CE0FDC">
        <w:rPr>
          <w:sz w:val="24"/>
          <w:szCs w:val="24"/>
        </w:rPr>
        <w:t>ого</w:t>
      </w:r>
      <w:r w:rsidR="009E3AD7" w:rsidRPr="00CE0FDC">
        <w:rPr>
          <w:sz w:val="24"/>
          <w:szCs w:val="24"/>
        </w:rPr>
        <w:t xml:space="preserve"> капітал</w:t>
      </w:r>
      <w:r w:rsidR="007164C8" w:rsidRPr="00CE0FDC">
        <w:rPr>
          <w:sz w:val="24"/>
          <w:szCs w:val="24"/>
        </w:rPr>
        <w:t>у</w:t>
      </w:r>
      <w:r w:rsidR="009E3AD7" w:rsidRPr="00CE0FDC">
        <w:rPr>
          <w:sz w:val="24"/>
          <w:szCs w:val="24"/>
        </w:rPr>
        <w:t xml:space="preserve"> або підвищити номінальну вартість решти акцій, не змінюючи при цьому розмір </w:t>
      </w:r>
      <w:r w:rsidR="00302874">
        <w:rPr>
          <w:sz w:val="24"/>
          <w:szCs w:val="24"/>
        </w:rPr>
        <w:t>с</w:t>
      </w:r>
      <w:r w:rsidR="009E3AD7" w:rsidRPr="00CE0FDC">
        <w:rPr>
          <w:sz w:val="24"/>
          <w:szCs w:val="24"/>
        </w:rPr>
        <w:t>татутного капіталу.</w:t>
      </w: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.1</w:t>
      </w:r>
      <w:r w:rsidR="007164C8" w:rsidRPr="00CE0FDC">
        <w:rPr>
          <w:b/>
          <w:sz w:val="24"/>
          <w:szCs w:val="24"/>
        </w:rPr>
        <w:t>0</w:t>
      </w:r>
      <w:r w:rsidR="009E3AD7" w:rsidRPr="00CE0FDC">
        <w:rPr>
          <w:b/>
          <w:sz w:val="24"/>
          <w:szCs w:val="24"/>
        </w:rPr>
        <w:t>.</w:t>
      </w:r>
      <w:r w:rsidR="009E3AD7" w:rsidRPr="00CE0FDC">
        <w:rPr>
          <w:b/>
          <w:sz w:val="24"/>
          <w:szCs w:val="24"/>
        </w:rPr>
        <w:tab/>
        <w:t>Консолідація та дроблення акцій:</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.1</w:t>
      </w:r>
      <w:r w:rsidR="007164C8" w:rsidRPr="00CE0FDC">
        <w:rPr>
          <w:sz w:val="24"/>
          <w:szCs w:val="24"/>
        </w:rPr>
        <w:t>0</w:t>
      </w:r>
      <w:r w:rsidR="009E3AD7" w:rsidRPr="00CE0FDC">
        <w:rPr>
          <w:sz w:val="24"/>
          <w:szCs w:val="24"/>
        </w:rPr>
        <w:t>.1.</w:t>
      </w:r>
      <w:r w:rsidR="009E3AD7" w:rsidRPr="00CE0FDC">
        <w:rPr>
          <w:sz w:val="24"/>
          <w:szCs w:val="24"/>
        </w:rPr>
        <w:tab/>
        <w:t xml:space="preserve">Товариство має право здійснити консолідацію всіх розміщених ним акцій, внаслідок чого дві або більше акцій конвертуються в одну нову </w:t>
      </w:r>
      <w:r w:rsidR="007164C8" w:rsidRPr="00CE0FDC">
        <w:rPr>
          <w:sz w:val="24"/>
          <w:szCs w:val="24"/>
        </w:rPr>
        <w:t xml:space="preserve">просту </w:t>
      </w:r>
      <w:r w:rsidR="009E3AD7" w:rsidRPr="00CE0FDC">
        <w:rPr>
          <w:sz w:val="24"/>
          <w:szCs w:val="24"/>
        </w:rPr>
        <w:t xml:space="preserve">акцію. Обов'язковою умовою консолідації є обмін акцій старої номінальної вартості на цілу кількість акцій нової номінальної вартості для кожного з </w:t>
      </w:r>
      <w:r w:rsidR="00302874">
        <w:rPr>
          <w:sz w:val="24"/>
          <w:szCs w:val="24"/>
        </w:rPr>
        <w:t>А</w:t>
      </w:r>
      <w:r w:rsidR="009E3AD7" w:rsidRPr="00CE0FDC">
        <w:rPr>
          <w:sz w:val="24"/>
          <w:szCs w:val="24"/>
        </w:rPr>
        <w:t>кціонерів.</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.1</w:t>
      </w:r>
      <w:r w:rsidR="007164C8" w:rsidRPr="00CE0FDC">
        <w:rPr>
          <w:sz w:val="24"/>
          <w:szCs w:val="24"/>
        </w:rPr>
        <w:t>0</w:t>
      </w:r>
      <w:r w:rsidR="009E3AD7" w:rsidRPr="00CE0FDC">
        <w:rPr>
          <w:sz w:val="24"/>
          <w:szCs w:val="24"/>
        </w:rPr>
        <w:t xml:space="preserve">.2.Товариство має право здійснити дроблення всіх розміщених ним акцій, внаслідок чого одна акція  конвертується у дві або більше </w:t>
      </w:r>
      <w:r w:rsidR="007164C8" w:rsidRPr="00CE0FDC">
        <w:rPr>
          <w:sz w:val="24"/>
          <w:szCs w:val="24"/>
        </w:rPr>
        <w:t xml:space="preserve">прості </w:t>
      </w:r>
      <w:r w:rsidR="009E3AD7" w:rsidRPr="00CE0FDC">
        <w:rPr>
          <w:sz w:val="24"/>
          <w:szCs w:val="24"/>
        </w:rPr>
        <w:t>акці</w:t>
      </w:r>
      <w:r w:rsidR="007164C8" w:rsidRPr="00CE0FDC">
        <w:rPr>
          <w:sz w:val="24"/>
          <w:szCs w:val="24"/>
        </w:rPr>
        <w:t>ї</w:t>
      </w:r>
      <w:r w:rsidR="009E3AD7" w:rsidRPr="00CE0FDC">
        <w:rPr>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.1</w:t>
      </w:r>
      <w:r w:rsidR="007164C8" w:rsidRPr="00CE0FDC">
        <w:rPr>
          <w:sz w:val="24"/>
          <w:szCs w:val="24"/>
        </w:rPr>
        <w:t>0</w:t>
      </w:r>
      <w:r w:rsidR="009E3AD7" w:rsidRPr="00CE0FDC">
        <w:rPr>
          <w:sz w:val="24"/>
          <w:szCs w:val="24"/>
        </w:rPr>
        <w:t>.3.</w:t>
      </w:r>
      <w:r w:rsidR="009E3AD7" w:rsidRPr="00CE0FDC">
        <w:rPr>
          <w:sz w:val="24"/>
          <w:szCs w:val="24"/>
        </w:rPr>
        <w:tab/>
        <w:t>Консолідація та дроблення акцій не повинні призводити до зміни розміру статутного капіталу Товариства.</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.1</w:t>
      </w:r>
      <w:r w:rsidR="007164C8" w:rsidRPr="00CE0FDC">
        <w:rPr>
          <w:sz w:val="24"/>
          <w:szCs w:val="24"/>
        </w:rPr>
        <w:t>0</w:t>
      </w:r>
      <w:r w:rsidR="009E3AD7" w:rsidRPr="00CE0FDC">
        <w:rPr>
          <w:sz w:val="24"/>
          <w:szCs w:val="24"/>
        </w:rPr>
        <w:t>.4.</w:t>
      </w:r>
      <w:r w:rsidR="009E3AD7" w:rsidRPr="00CE0FDC">
        <w:rPr>
          <w:sz w:val="24"/>
          <w:szCs w:val="24"/>
        </w:rPr>
        <w:tab/>
        <w:t xml:space="preserve">У разі консолідації або дроблення акцій до </w:t>
      </w:r>
      <w:r w:rsidR="007164C8" w:rsidRPr="00CE0FDC">
        <w:rPr>
          <w:sz w:val="24"/>
          <w:szCs w:val="24"/>
        </w:rPr>
        <w:t xml:space="preserve">цього </w:t>
      </w:r>
      <w:r w:rsidR="00EE556E" w:rsidRPr="00CE0FDC">
        <w:rPr>
          <w:sz w:val="24"/>
          <w:szCs w:val="24"/>
        </w:rPr>
        <w:t>С</w:t>
      </w:r>
      <w:r w:rsidR="009E3AD7" w:rsidRPr="00CE0FDC">
        <w:rPr>
          <w:sz w:val="24"/>
          <w:szCs w:val="24"/>
        </w:rPr>
        <w:t>татуту вносяться відповідні зміни в частині номінальної вартості та кількості розміщених акцій.</w:t>
      </w:r>
    </w:p>
    <w:p w:rsidR="0007599C" w:rsidRPr="00CE0FDC" w:rsidRDefault="00DF489C" w:rsidP="001807BB">
      <w:pPr>
        <w:ind w:firstLine="708"/>
        <w:jc w:val="both"/>
        <w:rPr>
          <w:sz w:val="24"/>
          <w:szCs w:val="24"/>
        </w:rPr>
      </w:pPr>
      <w:r w:rsidRPr="00CE0FDC">
        <w:rPr>
          <w:sz w:val="24"/>
          <w:szCs w:val="24"/>
        </w:rPr>
        <w:t>5</w:t>
      </w:r>
      <w:r w:rsidR="009E3AD7" w:rsidRPr="00CE0FDC">
        <w:rPr>
          <w:sz w:val="24"/>
          <w:szCs w:val="24"/>
        </w:rPr>
        <w:t>.1</w:t>
      </w:r>
      <w:r w:rsidR="007164C8" w:rsidRPr="00CE0FDC">
        <w:rPr>
          <w:sz w:val="24"/>
          <w:szCs w:val="24"/>
        </w:rPr>
        <w:t>0</w:t>
      </w:r>
      <w:r w:rsidR="009E3AD7" w:rsidRPr="00CE0FDC">
        <w:rPr>
          <w:sz w:val="24"/>
          <w:szCs w:val="24"/>
        </w:rPr>
        <w:t>.5.</w:t>
      </w:r>
      <w:r w:rsidR="009E3AD7" w:rsidRPr="00CE0FDC">
        <w:rPr>
          <w:sz w:val="24"/>
          <w:szCs w:val="24"/>
        </w:rPr>
        <w:tab/>
        <w:t xml:space="preserve">Порядок здійснення консолідації та дроблення акцій Товариства встановлюється </w:t>
      </w:r>
      <w:r w:rsidR="007164C8" w:rsidRPr="00CE0FDC">
        <w:rPr>
          <w:sz w:val="24"/>
          <w:szCs w:val="24"/>
        </w:rPr>
        <w:t>чинним законодавством України</w:t>
      </w:r>
      <w:r w:rsidR="009E3AD7" w:rsidRPr="00CE0FDC">
        <w:rPr>
          <w:sz w:val="24"/>
          <w:szCs w:val="24"/>
        </w:rPr>
        <w:t>.</w:t>
      </w:r>
    </w:p>
    <w:p w:rsidR="00494059" w:rsidRPr="00CE0FDC" w:rsidRDefault="00494059" w:rsidP="001807BB">
      <w:pPr>
        <w:jc w:val="both"/>
        <w:rPr>
          <w:sz w:val="24"/>
          <w:szCs w:val="24"/>
        </w:rPr>
      </w:pPr>
    </w:p>
    <w:p w:rsidR="00E16796" w:rsidRPr="00CE0FDC" w:rsidRDefault="0011285E" w:rsidP="001807BB">
      <w:pPr>
        <w:ind w:firstLine="708"/>
        <w:jc w:val="center"/>
        <w:rPr>
          <w:b/>
          <w:sz w:val="24"/>
          <w:szCs w:val="24"/>
        </w:rPr>
      </w:pPr>
      <w:r w:rsidRPr="00CE0FDC">
        <w:rPr>
          <w:b/>
          <w:sz w:val="24"/>
          <w:szCs w:val="24"/>
        </w:rPr>
        <w:t>6</w:t>
      </w:r>
      <w:r w:rsidR="00E16796" w:rsidRPr="00CE0FDC">
        <w:rPr>
          <w:b/>
          <w:sz w:val="24"/>
          <w:szCs w:val="24"/>
        </w:rPr>
        <w:t>. ОРГАНИ УПРАВЛІННЯ ТА КОНТРОЛЮ ТОВАРИСТВА</w:t>
      </w:r>
    </w:p>
    <w:p w:rsidR="007164C8" w:rsidRPr="00CE0FDC" w:rsidRDefault="007164C8" w:rsidP="001807BB">
      <w:pPr>
        <w:ind w:firstLine="708"/>
        <w:jc w:val="both"/>
        <w:rPr>
          <w:sz w:val="24"/>
          <w:szCs w:val="24"/>
        </w:rPr>
      </w:pPr>
      <w:r w:rsidRPr="00CE0FDC">
        <w:rPr>
          <w:sz w:val="24"/>
          <w:szCs w:val="24"/>
        </w:rPr>
        <w:t xml:space="preserve">6.1. </w:t>
      </w:r>
      <w:r w:rsidR="00C45C26" w:rsidRPr="007D5CB7">
        <w:rPr>
          <w:sz w:val="24"/>
          <w:szCs w:val="22"/>
        </w:rPr>
        <w:t>Товариство має дворівневу структуру управління.</w:t>
      </w:r>
    </w:p>
    <w:p w:rsidR="00E16796" w:rsidRPr="00CE0FDC" w:rsidRDefault="0011285E" w:rsidP="001807BB">
      <w:pPr>
        <w:ind w:firstLine="708"/>
        <w:jc w:val="both"/>
        <w:rPr>
          <w:sz w:val="24"/>
          <w:szCs w:val="24"/>
        </w:rPr>
      </w:pPr>
      <w:r w:rsidRPr="00CE0FDC">
        <w:rPr>
          <w:sz w:val="24"/>
          <w:szCs w:val="24"/>
        </w:rPr>
        <w:t>6</w:t>
      </w:r>
      <w:r w:rsidR="00E16796" w:rsidRPr="00CE0FDC">
        <w:rPr>
          <w:sz w:val="24"/>
          <w:szCs w:val="24"/>
        </w:rPr>
        <w:t>.</w:t>
      </w:r>
      <w:r w:rsidR="007164C8" w:rsidRPr="00940DA1">
        <w:rPr>
          <w:sz w:val="24"/>
          <w:szCs w:val="24"/>
        </w:rPr>
        <w:t>2</w:t>
      </w:r>
      <w:r w:rsidR="00E16796" w:rsidRPr="00CE0FDC">
        <w:rPr>
          <w:sz w:val="24"/>
          <w:szCs w:val="24"/>
        </w:rPr>
        <w:t>. Органами управління та контролю Товариства є Загальні збори акціонерів (</w:t>
      </w:r>
      <w:r w:rsidR="007164C8" w:rsidRPr="00CE0FDC">
        <w:rPr>
          <w:sz w:val="24"/>
          <w:szCs w:val="24"/>
        </w:rPr>
        <w:t xml:space="preserve">далі - </w:t>
      </w:r>
      <w:r w:rsidR="00E16796" w:rsidRPr="00CE0FDC">
        <w:rPr>
          <w:sz w:val="24"/>
          <w:szCs w:val="24"/>
        </w:rPr>
        <w:t xml:space="preserve">Загальні збори), </w:t>
      </w:r>
      <w:r w:rsidR="007164C8" w:rsidRPr="00CE0FDC">
        <w:rPr>
          <w:sz w:val="24"/>
          <w:szCs w:val="24"/>
        </w:rPr>
        <w:t>Наглядова рада та</w:t>
      </w:r>
      <w:r w:rsidR="003E7149" w:rsidRPr="00CE0FDC">
        <w:rPr>
          <w:sz w:val="24"/>
          <w:szCs w:val="24"/>
        </w:rPr>
        <w:t xml:space="preserve"> </w:t>
      </w:r>
      <w:r w:rsidR="00E16796" w:rsidRPr="00CE0FDC">
        <w:rPr>
          <w:sz w:val="24"/>
          <w:szCs w:val="24"/>
        </w:rPr>
        <w:t>Правління.</w:t>
      </w:r>
    </w:p>
    <w:p w:rsidR="00E16796" w:rsidRPr="00CE0FDC" w:rsidRDefault="0011285E" w:rsidP="001807BB">
      <w:pPr>
        <w:ind w:firstLine="708"/>
        <w:jc w:val="both"/>
        <w:rPr>
          <w:sz w:val="24"/>
          <w:szCs w:val="24"/>
        </w:rPr>
      </w:pPr>
      <w:r w:rsidRPr="00CE0FDC">
        <w:rPr>
          <w:sz w:val="24"/>
          <w:szCs w:val="24"/>
        </w:rPr>
        <w:t>6</w:t>
      </w:r>
      <w:r w:rsidR="00E16796" w:rsidRPr="00CE0FDC">
        <w:rPr>
          <w:sz w:val="24"/>
          <w:szCs w:val="24"/>
        </w:rPr>
        <w:t>.</w:t>
      </w:r>
      <w:r w:rsidR="007164C8" w:rsidRPr="00CE0FDC">
        <w:rPr>
          <w:sz w:val="24"/>
          <w:szCs w:val="24"/>
        </w:rPr>
        <w:t>3</w:t>
      </w:r>
      <w:r w:rsidR="00E16796" w:rsidRPr="00CE0FDC">
        <w:rPr>
          <w:sz w:val="24"/>
          <w:szCs w:val="24"/>
        </w:rPr>
        <w:t>. Статус, компетенція та порядок організації діяльності кожного з органів Товариства визначаються чинним законодавством України, цим Статутом та відповідними положеннями, що є внутрішніми документами Товариства.</w:t>
      </w:r>
    </w:p>
    <w:p w:rsidR="007164C8" w:rsidRPr="00CE0FDC" w:rsidRDefault="007164C8" w:rsidP="001807BB">
      <w:pPr>
        <w:ind w:firstLine="708"/>
        <w:jc w:val="both"/>
        <w:rPr>
          <w:sz w:val="24"/>
          <w:szCs w:val="24"/>
        </w:rPr>
      </w:pPr>
      <w:r w:rsidRPr="00CE0FDC">
        <w:rPr>
          <w:sz w:val="24"/>
          <w:szCs w:val="24"/>
        </w:rPr>
        <w:t xml:space="preserve">6.4. </w:t>
      </w:r>
      <w:r w:rsidR="00C45C26" w:rsidRPr="007D5CB7">
        <w:rPr>
          <w:sz w:val="24"/>
        </w:rPr>
        <w:t>Зміни у складі органів</w:t>
      </w:r>
      <w:r w:rsidR="0059538C" w:rsidRPr="00CE0FDC">
        <w:rPr>
          <w:sz w:val="24"/>
        </w:rPr>
        <w:t xml:space="preserve"> </w:t>
      </w:r>
      <w:r w:rsidR="00C45C26" w:rsidRPr="007D5CB7">
        <w:rPr>
          <w:sz w:val="24"/>
        </w:rPr>
        <w:t>Товариства та їх компетенції вносяться Загальними зборами шляхом затвердження відповідних змін до цього Статуту.</w:t>
      </w:r>
    </w:p>
    <w:p w:rsidR="00877C9D" w:rsidRPr="00CE0FDC" w:rsidRDefault="00877C9D" w:rsidP="001807BB">
      <w:pPr>
        <w:rPr>
          <w:sz w:val="24"/>
          <w:szCs w:val="24"/>
        </w:rPr>
      </w:pPr>
    </w:p>
    <w:p w:rsidR="008151F6" w:rsidRPr="00CE0FDC" w:rsidRDefault="00AE5E76" w:rsidP="001807BB">
      <w:pPr>
        <w:jc w:val="center"/>
        <w:rPr>
          <w:b/>
          <w:sz w:val="24"/>
          <w:szCs w:val="24"/>
        </w:rPr>
      </w:pPr>
      <w:r w:rsidRPr="00940DA1">
        <w:rPr>
          <w:b/>
          <w:sz w:val="24"/>
          <w:szCs w:val="24"/>
        </w:rPr>
        <w:t>7</w:t>
      </w:r>
      <w:r w:rsidR="008151F6" w:rsidRPr="00CE0FDC">
        <w:rPr>
          <w:b/>
          <w:sz w:val="24"/>
          <w:szCs w:val="24"/>
        </w:rPr>
        <w:t xml:space="preserve">. </w:t>
      </w:r>
      <w:r w:rsidR="0082371C" w:rsidRPr="00CE0FDC">
        <w:rPr>
          <w:b/>
          <w:sz w:val="24"/>
          <w:szCs w:val="24"/>
        </w:rPr>
        <w:t xml:space="preserve">ЗАГАЛЬНІ ЗБОРИ </w:t>
      </w:r>
      <w:r w:rsidR="008151F6" w:rsidRPr="00CE0FDC">
        <w:rPr>
          <w:b/>
          <w:sz w:val="24"/>
          <w:szCs w:val="24"/>
        </w:rPr>
        <w:t>ТОВАРИСТВА</w:t>
      </w:r>
    </w:p>
    <w:p w:rsidR="008151F6" w:rsidRPr="00CE0FDC" w:rsidRDefault="00E16796" w:rsidP="001807BB">
      <w:pPr>
        <w:jc w:val="both"/>
        <w:rPr>
          <w:sz w:val="24"/>
          <w:szCs w:val="24"/>
        </w:rPr>
      </w:pPr>
      <w:r w:rsidRPr="00CE0FDC">
        <w:rPr>
          <w:sz w:val="24"/>
          <w:szCs w:val="24"/>
        </w:rPr>
        <w:tab/>
      </w:r>
      <w:r w:rsidR="00AE5E76" w:rsidRPr="00CE0FDC">
        <w:rPr>
          <w:sz w:val="24"/>
          <w:szCs w:val="24"/>
        </w:rPr>
        <w:t>7</w:t>
      </w:r>
      <w:r w:rsidR="0082371C" w:rsidRPr="00CE0FDC">
        <w:rPr>
          <w:sz w:val="24"/>
          <w:szCs w:val="24"/>
        </w:rPr>
        <w:t>.1. Загальні збори</w:t>
      </w:r>
      <w:r w:rsidR="0059538C" w:rsidRPr="00CE0FDC">
        <w:rPr>
          <w:sz w:val="24"/>
          <w:szCs w:val="24"/>
        </w:rPr>
        <w:t xml:space="preserve"> </w:t>
      </w:r>
      <w:r w:rsidR="008151F6" w:rsidRPr="00CE0FDC">
        <w:rPr>
          <w:sz w:val="24"/>
          <w:szCs w:val="24"/>
        </w:rPr>
        <w:t xml:space="preserve">є вищим органом </w:t>
      </w:r>
      <w:r w:rsidR="003F0831" w:rsidRPr="00CE0FDC">
        <w:rPr>
          <w:sz w:val="24"/>
          <w:szCs w:val="24"/>
        </w:rPr>
        <w:t>Т</w:t>
      </w:r>
      <w:r w:rsidR="008151F6" w:rsidRPr="00CE0FDC">
        <w:rPr>
          <w:sz w:val="24"/>
          <w:szCs w:val="24"/>
        </w:rPr>
        <w:t xml:space="preserve">овариства. </w:t>
      </w:r>
    </w:p>
    <w:p w:rsidR="008151F6" w:rsidRPr="00CE0FDC" w:rsidRDefault="00E16796" w:rsidP="001807BB">
      <w:pPr>
        <w:jc w:val="both"/>
        <w:rPr>
          <w:sz w:val="24"/>
          <w:szCs w:val="24"/>
        </w:rPr>
      </w:pPr>
      <w:r w:rsidRPr="00CE0FDC">
        <w:rPr>
          <w:sz w:val="24"/>
          <w:szCs w:val="24"/>
        </w:rPr>
        <w:tab/>
      </w:r>
      <w:r w:rsidR="00487D45" w:rsidRPr="00CE0FDC">
        <w:rPr>
          <w:sz w:val="24"/>
          <w:szCs w:val="24"/>
        </w:rPr>
        <w:t>7</w:t>
      </w:r>
      <w:r w:rsidR="008151F6" w:rsidRPr="00CE0FDC">
        <w:rPr>
          <w:sz w:val="24"/>
          <w:szCs w:val="24"/>
        </w:rPr>
        <w:t xml:space="preserve">.2. Товариство зобов’язане щороку скликати </w:t>
      </w:r>
      <w:r w:rsidR="0082084A" w:rsidRPr="00CE0FDC">
        <w:rPr>
          <w:sz w:val="24"/>
          <w:szCs w:val="24"/>
        </w:rPr>
        <w:t>З</w:t>
      </w:r>
      <w:r w:rsidR="008151F6" w:rsidRPr="00CE0FDC">
        <w:rPr>
          <w:sz w:val="24"/>
          <w:szCs w:val="24"/>
        </w:rPr>
        <w:t xml:space="preserve">агальні збори (річні </w:t>
      </w:r>
      <w:r w:rsidR="0082084A" w:rsidRPr="00CE0FDC">
        <w:rPr>
          <w:sz w:val="24"/>
          <w:szCs w:val="24"/>
        </w:rPr>
        <w:t>З</w:t>
      </w:r>
      <w:r w:rsidR="008151F6" w:rsidRPr="00CE0FDC">
        <w:rPr>
          <w:sz w:val="24"/>
          <w:szCs w:val="24"/>
        </w:rPr>
        <w:t xml:space="preserve">агальні збори). </w:t>
      </w:r>
    </w:p>
    <w:p w:rsidR="008151F6" w:rsidRPr="00CE0FDC" w:rsidRDefault="008151F6" w:rsidP="001807BB">
      <w:pPr>
        <w:ind w:firstLine="708"/>
        <w:jc w:val="both"/>
        <w:rPr>
          <w:sz w:val="24"/>
          <w:szCs w:val="24"/>
        </w:rPr>
      </w:pPr>
      <w:r w:rsidRPr="00CE0FDC">
        <w:rPr>
          <w:sz w:val="24"/>
          <w:szCs w:val="24"/>
        </w:rPr>
        <w:t xml:space="preserve">Річні </w:t>
      </w:r>
      <w:r w:rsidR="0082084A" w:rsidRPr="00CE0FDC">
        <w:rPr>
          <w:sz w:val="24"/>
          <w:szCs w:val="24"/>
        </w:rPr>
        <w:t>З</w:t>
      </w:r>
      <w:r w:rsidRPr="00CE0FDC">
        <w:rPr>
          <w:sz w:val="24"/>
          <w:szCs w:val="24"/>
        </w:rPr>
        <w:t>агальні збори Товариства проводяться не пізніше 30 квітня</w:t>
      </w:r>
      <w:r w:rsidR="00474398" w:rsidRPr="00CE0FDC">
        <w:rPr>
          <w:sz w:val="24"/>
          <w:szCs w:val="24"/>
        </w:rPr>
        <w:t xml:space="preserve"> року</w:t>
      </w:r>
      <w:r w:rsidR="00302874">
        <w:rPr>
          <w:sz w:val="24"/>
          <w:szCs w:val="24"/>
        </w:rPr>
        <w:t>,</w:t>
      </w:r>
      <w:r w:rsidRPr="00CE0FDC">
        <w:rPr>
          <w:sz w:val="24"/>
          <w:szCs w:val="24"/>
        </w:rPr>
        <w:t xml:space="preserve"> наступного за звітним. До порядку денного річних </w:t>
      </w:r>
      <w:r w:rsidR="00681391" w:rsidRPr="00CE0FDC">
        <w:rPr>
          <w:sz w:val="24"/>
          <w:szCs w:val="24"/>
        </w:rPr>
        <w:t>З</w:t>
      </w:r>
      <w:r w:rsidRPr="00CE0FDC">
        <w:rPr>
          <w:sz w:val="24"/>
          <w:szCs w:val="24"/>
        </w:rPr>
        <w:t xml:space="preserve">агальних зборів обов’язково вносяться питання, передбачені </w:t>
      </w:r>
      <w:r w:rsidR="00357E72" w:rsidRPr="00CE0FDC">
        <w:rPr>
          <w:sz w:val="24"/>
          <w:szCs w:val="24"/>
        </w:rPr>
        <w:t>під</w:t>
      </w:r>
      <w:r w:rsidR="008D2B95" w:rsidRPr="00CE0FDC">
        <w:rPr>
          <w:sz w:val="24"/>
          <w:szCs w:val="24"/>
        </w:rPr>
        <w:t>пунктами 1</w:t>
      </w:r>
      <w:r w:rsidR="0082084A" w:rsidRPr="00CE0FDC">
        <w:rPr>
          <w:sz w:val="24"/>
          <w:szCs w:val="24"/>
        </w:rPr>
        <w:t xml:space="preserve">6-19 пункту </w:t>
      </w:r>
      <w:r w:rsidR="003B2394" w:rsidRPr="00CE0FDC">
        <w:rPr>
          <w:sz w:val="24"/>
          <w:szCs w:val="24"/>
        </w:rPr>
        <w:t>7</w:t>
      </w:r>
      <w:r w:rsidR="00164968" w:rsidRPr="00CE0FDC">
        <w:rPr>
          <w:sz w:val="24"/>
          <w:szCs w:val="24"/>
        </w:rPr>
        <w:t>.4 цього Статуту</w:t>
      </w:r>
      <w:r w:rsidRPr="00CE0FDC">
        <w:rPr>
          <w:sz w:val="24"/>
          <w:szCs w:val="24"/>
        </w:rPr>
        <w:t xml:space="preserve">. </w:t>
      </w:r>
      <w:r w:rsidR="00C45C26" w:rsidRPr="007D5CB7">
        <w:rPr>
          <w:sz w:val="24"/>
          <w:szCs w:val="22"/>
          <w:lang w:eastAsia="ar-SA"/>
        </w:rPr>
        <w:t xml:space="preserve">Не рідше ніж раз на три роки до порядку денного річних Загальних зборів також обов'язково вносяться питання, передбачені </w:t>
      </w:r>
      <w:r w:rsidR="00C45C26" w:rsidRPr="007D5CB7">
        <w:rPr>
          <w:sz w:val="24"/>
          <w:szCs w:val="22"/>
        </w:rPr>
        <w:t>під</w:t>
      </w:r>
      <w:r w:rsidR="00C45C26" w:rsidRPr="007D5CB7">
        <w:rPr>
          <w:sz w:val="24"/>
          <w:szCs w:val="22"/>
          <w:lang w:eastAsia="ar-SA"/>
        </w:rPr>
        <w:t xml:space="preserve">пунктами </w:t>
      </w:r>
      <w:r w:rsidR="0082084A" w:rsidRPr="00CE0FDC">
        <w:rPr>
          <w:sz w:val="24"/>
          <w:szCs w:val="22"/>
        </w:rPr>
        <w:t>24</w:t>
      </w:r>
      <w:r w:rsidR="0082084A" w:rsidRPr="00940DA1">
        <w:rPr>
          <w:sz w:val="24"/>
          <w:szCs w:val="22"/>
        </w:rPr>
        <w:t>-2</w:t>
      </w:r>
      <w:r w:rsidR="0082084A" w:rsidRPr="00CE0FDC">
        <w:rPr>
          <w:sz w:val="24"/>
          <w:szCs w:val="22"/>
        </w:rPr>
        <w:t>6 пункту 7.4</w:t>
      </w:r>
      <w:r w:rsidR="00C45C26" w:rsidRPr="007D5CB7">
        <w:rPr>
          <w:sz w:val="24"/>
          <w:szCs w:val="22"/>
          <w:lang w:eastAsia="ar-SA"/>
        </w:rPr>
        <w:t xml:space="preserve"> цього Статуту.</w:t>
      </w:r>
    </w:p>
    <w:p w:rsidR="008151F6" w:rsidRPr="00CE0FDC" w:rsidRDefault="00487D45" w:rsidP="001807BB">
      <w:pPr>
        <w:ind w:firstLine="708"/>
        <w:jc w:val="both"/>
        <w:rPr>
          <w:sz w:val="24"/>
          <w:szCs w:val="24"/>
        </w:rPr>
      </w:pPr>
      <w:r w:rsidRPr="00CE0FDC">
        <w:rPr>
          <w:sz w:val="24"/>
          <w:szCs w:val="24"/>
        </w:rPr>
        <w:t>7</w:t>
      </w:r>
      <w:r w:rsidR="00164968" w:rsidRPr="00940DA1">
        <w:rPr>
          <w:sz w:val="24"/>
          <w:szCs w:val="24"/>
        </w:rPr>
        <w:t>.3.</w:t>
      </w:r>
      <w:r w:rsidR="0059538C" w:rsidRPr="00CE0FDC">
        <w:rPr>
          <w:sz w:val="24"/>
          <w:szCs w:val="24"/>
        </w:rPr>
        <w:t xml:space="preserve"> </w:t>
      </w:r>
      <w:r w:rsidR="008151F6" w:rsidRPr="00CE0FDC">
        <w:rPr>
          <w:sz w:val="24"/>
          <w:szCs w:val="24"/>
        </w:rPr>
        <w:t xml:space="preserve">Загальні збори можуть вирішувати будь-які питання діяльності </w:t>
      </w:r>
      <w:r w:rsidR="00164968" w:rsidRPr="00CE0FDC">
        <w:rPr>
          <w:sz w:val="24"/>
          <w:szCs w:val="24"/>
        </w:rPr>
        <w:t>Т</w:t>
      </w:r>
      <w:r w:rsidR="008151F6" w:rsidRPr="00CE0FDC">
        <w:rPr>
          <w:sz w:val="24"/>
          <w:szCs w:val="24"/>
        </w:rPr>
        <w:t>овариства</w:t>
      </w:r>
      <w:r w:rsidR="0059538C" w:rsidRPr="00CE0FDC">
        <w:rPr>
          <w:sz w:val="24"/>
          <w:szCs w:val="24"/>
        </w:rPr>
        <w:t>, в тому числі ті, що належать до компетенції Наглядової ради Товариства.</w:t>
      </w:r>
    </w:p>
    <w:p w:rsidR="008151F6" w:rsidRPr="00CE0FDC" w:rsidRDefault="00CB5AD5" w:rsidP="001807BB">
      <w:pPr>
        <w:ind w:firstLine="708"/>
        <w:jc w:val="both"/>
        <w:rPr>
          <w:sz w:val="24"/>
          <w:szCs w:val="24"/>
        </w:rPr>
      </w:pPr>
      <w:r w:rsidRPr="00CE0FDC">
        <w:rPr>
          <w:sz w:val="24"/>
          <w:szCs w:val="24"/>
        </w:rPr>
        <w:t>7</w:t>
      </w:r>
      <w:r w:rsidR="00164968" w:rsidRPr="00CE0FDC">
        <w:rPr>
          <w:sz w:val="24"/>
          <w:szCs w:val="24"/>
        </w:rPr>
        <w:t xml:space="preserve">.4. </w:t>
      </w:r>
      <w:r w:rsidR="008151F6" w:rsidRPr="00CE0FDC">
        <w:rPr>
          <w:sz w:val="24"/>
          <w:szCs w:val="24"/>
        </w:rPr>
        <w:t xml:space="preserve">До виключної компетенції </w:t>
      </w:r>
      <w:r w:rsidR="00681391" w:rsidRPr="00CE0FDC">
        <w:rPr>
          <w:sz w:val="24"/>
          <w:szCs w:val="24"/>
        </w:rPr>
        <w:t>З</w:t>
      </w:r>
      <w:r w:rsidR="008151F6" w:rsidRPr="00CE0FDC">
        <w:rPr>
          <w:sz w:val="24"/>
          <w:szCs w:val="24"/>
        </w:rPr>
        <w:t xml:space="preserve">агальних зборів належить: </w:t>
      </w:r>
    </w:p>
    <w:p w:rsidR="008151F6" w:rsidRPr="00CE0FDC" w:rsidRDefault="008151F6" w:rsidP="0082084A">
      <w:pPr>
        <w:ind w:firstLine="709"/>
        <w:jc w:val="both"/>
        <w:rPr>
          <w:sz w:val="24"/>
          <w:szCs w:val="24"/>
        </w:rPr>
      </w:pPr>
      <w:r w:rsidRPr="00CE0FDC">
        <w:rPr>
          <w:sz w:val="24"/>
          <w:szCs w:val="24"/>
        </w:rPr>
        <w:t xml:space="preserve">1) </w:t>
      </w:r>
      <w:r w:rsidR="00C45C26" w:rsidRPr="00CE0FDC">
        <w:rPr>
          <w:sz w:val="24"/>
          <w:szCs w:val="24"/>
        </w:rPr>
        <w:t xml:space="preserve">визначення основних напрямів діяльності Товариства; </w:t>
      </w:r>
    </w:p>
    <w:p w:rsidR="008151F6" w:rsidRPr="00940DA1" w:rsidRDefault="00C45C26" w:rsidP="0082084A">
      <w:pPr>
        <w:ind w:firstLine="709"/>
        <w:jc w:val="both"/>
        <w:rPr>
          <w:sz w:val="24"/>
          <w:szCs w:val="24"/>
        </w:rPr>
      </w:pPr>
      <w:r w:rsidRPr="00CE0FDC">
        <w:rPr>
          <w:sz w:val="24"/>
          <w:szCs w:val="24"/>
        </w:rPr>
        <w:lastRenderedPageBreak/>
        <w:t xml:space="preserve">2) </w:t>
      </w:r>
      <w:r w:rsidRPr="007D5CB7">
        <w:rPr>
          <w:sz w:val="24"/>
          <w:szCs w:val="24"/>
        </w:rPr>
        <w:t xml:space="preserve">прийняття рішення про </w:t>
      </w:r>
      <w:r w:rsidRPr="00CE0FDC">
        <w:rPr>
          <w:sz w:val="24"/>
          <w:szCs w:val="24"/>
        </w:rPr>
        <w:t xml:space="preserve">внесення змін до </w:t>
      </w:r>
      <w:r w:rsidR="00302874">
        <w:rPr>
          <w:sz w:val="24"/>
          <w:szCs w:val="24"/>
        </w:rPr>
        <w:t>С</w:t>
      </w:r>
      <w:r w:rsidRPr="00CE0FDC">
        <w:rPr>
          <w:sz w:val="24"/>
          <w:szCs w:val="24"/>
        </w:rPr>
        <w:t>татуту Товариства</w:t>
      </w:r>
      <w:r w:rsidRPr="007D5CB7">
        <w:rPr>
          <w:sz w:val="24"/>
          <w:szCs w:val="24"/>
        </w:rPr>
        <w:t xml:space="preserve">, крім випадків, передбачених </w:t>
      </w:r>
      <w:r w:rsidR="009D4B08">
        <w:rPr>
          <w:sz w:val="24"/>
          <w:szCs w:val="24"/>
        </w:rPr>
        <w:t xml:space="preserve">чинним </w:t>
      </w:r>
      <w:r w:rsidR="00D64F0D" w:rsidRPr="00CE0FDC">
        <w:rPr>
          <w:sz w:val="24"/>
          <w:szCs w:val="24"/>
        </w:rPr>
        <w:t>законодавством України</w:t>
      </w:r>
      <w:r w:rsidRPr="00940DA1">
        <w:rPr>
          <w:sz w:val="24"/>
          <w:szCs w:val="24"/>
        </w:rPr>
        <w:t>;</w:t>
      </w:r>
    </w:p>
    <w:p w:rsidR="008151F6" w:rsidRPr="00CE0FDC" w:rsidRDefault="008151F6" w:rsidP="0082084A">
      <w:pPr>
        <w:ind w:firstLine="709"/>
        <w:jc w:val="both"/>
        <w:rPr>
          <w:sz w:val="24"/>
          <w:szCs w:val="24"/>
        </w:rPr>
      </w:pPr>
      <w:r w:rsidRPr="00940DA1">
        <w:rPr>
          <w:sz w:val="24"/>
          <w:szCs w:val="24"/>
        </w:rPr>
        <w:t xml:space="preserve">3) прийняття рішення про анулювання викуплених </w:t>
      </w:r>
      <w:r w:rsidR="00C45C26" w:rsidRPr="007D5CB7">
        <w:rPr>
          <w:sz w:val="24"/>
          <w:szCs w:val="24"/>
        </w:rPr>
        <w:t>або в інший спосіб набутих</w:t>
      </w:r>
      <w:r w:rsidR="00D64F0D" w:rsidRPr="00CE0FDC">
        <w:rPr>
          <w:sz w:val="24"/>
          <w:szCs w:val="24"/>
        </w:rPr>
        <w:t xml:space="preserve"> </w:t>
      </w:r>
      <w:r w:rsidRPr="00CE0FDC">
        <w:rPr>
          <w:sz w:val="24"/>
          <w:szCs w:val="24"/>
        </w:rPr>
        <w:t xml:space="preserve">акцій; </w:t>
      </w:r>
    </w:p>
    <w:p w:rsidR="008151F6" w:rsidRPr="00940DA1" w:rsidRDefault="008151F6" w:rsidP="0082084A">
      <w:pPr>
        <w:ind w:firstLine="709"/>
        <w:jc w:val="both"/>
        <w:rPr>
          <w:sz w:val="24"/>
          <w:szCs w:val="24"/>
        </w:rPr>
      </w:pPr>
      <w:r w:rsidRPr="00940DA1">
        <w:rPr>
          <w:sz w:val="24"/>
          <w:szCs w:val="24"/>
        </w:rPr>
        <w:t xml:space="preserve">4) прийняття рішення про зміну типу </w:t>
      </w:r>
      <w:r w:rsidR="00164968" w:rsidRPr="00940DA1">
        <w:rPr>
          <w:sz w:val="24"/>
          <w:szCs w:val="24"/>
        </w:rPr>
        <w:t>Т</w:t>
      </w:r>
      <w:r w:rsidRPr="00940DA1">
        <w:rPr>
          <w:sz w:val="24"/>
          <w:szCs w:val="24"/>
        </w:rPr>
        <w:t xml:space="preserve">овариства; </w:t>
      </w:r>
    </w:p>
    <w:p w:rsidR="0082084A" w:rsidRPr="00CE0FDC" w:rsidRDefault="0082084A" w:rsidP="0082084A">
      <w:pPr>
        <w:ind w:firstLine="709"/>
        <w:jc w:val="both"/>
        <w:rPr>
          <w:sz w:val="24"/>
          <w:szCs w:val="24"/>
        </w:rPr>
      </w:pPr>
      <w:r w:rsidRPr="00940DA1">
        <w:rPr>
          <w:sz w:val="24"/>
          <w:szCs w:val="24"/>
        </w:rPr>
        <w:t xml:space="preserve">5) </w:t>
      </w:r>
      <w:r w:rsidR="00C45C26" w:rsidRPr="007D5CB7">
        <w:rPr>
          <w:sz w:val="24"/>
          <w:szCs w:val="24"/>
        </w:rPr>
        <w:t>прийняття рішення про зміну структури управління Товариства;</w:t>
      </w:r>
    </w:p>
    <w:p w:rsidR="008151F6" w:rsidRPr="00940DA1" w:rsidRDefault="0082084A" w:rsidP="0082084A">
      <w:pPr>
        <w:ind w:firstLine="709"/>
        <w:jc w:val="both"/>
        <w:rPr>
          <w:sz w:val="24"/>
          <w:szCs w:val="24"/>
        </w:rPr>
      </w:pPr>
      <w:r w:rsidRPr="00940DA1">
        <w:rPr>
          <w:sz w:val="24"/>
          <w:szCs w:val="24"/>
        </w:rPr>
        <w:t>6</w:t>
      </w:r>
      <w:r w:rsidR="008151F6" w:rsidRPr="00940DA1">
        <w:rPr>
          <w:sz w:val="24"/>
          <w:szCs w:val="24"/>
        </w:rPr>
        <w:t xml:space="preserve">) прийняття рішення про </w:t>
      </w:r>
      <w:r w:rsidRPr="00940DA1">
        <w:rPr>
          <w:sz w:val="24"/>
          <w:szCs w:val="24"/>
        </w:rPr>
        <w:t>емісію</w:t>
      </w:r>
      <w:r w:rsidR="0002791C" w:rsidRPr="007D5CB7">
        <w:rPr>
          <w:sz w:val="24"/>
          <w:szCs w:val="24"/>
        </w:rPr>
        <w:t xml:space="preserve"> </w:t>
      </w:r>
      <w:r w:rsidR="008151F6" w:rsidRPr="00CE0FDC">
        <w:rPr>
          <w:sz w:val="24"/>
          <w:szCs w:val="24"/>
        </w:rPr>
        <w:t>акцій</w:t>
      </w:r>
      <w:r w:rsidRPr="00CE0FDC">
        <w:rPr>
          <w:sz w:val="24"/>
          <w:szCs w:val="24"/>
        </w:rPr>
        <w:t xml:space="preserve">, </w:t>
      </w:r>
      <w:r w:rsidR="00C45C26" w:rsidRPr="007D5CB7">
        <w:rPr>
          <w:sz w:val="24"/>
          <w:szCs w:val="24"/>
        </w:rPr>
        <w:t xml:space="preserve">крім випадків, передбачених </w:t>
      </w:r>
      <w:r w:rsidR="009D4B08">
        <w:rPr>
          <w:sz w:val="24"/>
          <w:szCs w:val="24"/>
        </w:rPr>
        <w:t xml:space="preserve">чинним </w:t>
      </w:r>
      <w:r w:rsidR="00D64F0D" w:rsidRPr="00CE0FDC">
        <w:rPr>
          <w:sz w:val="24"/>
          <w:szCs w:val="24"/>
        </w:rPr>
        <w:t>законодавством України</w:t>
      </w:r>
      <w:r w:rsidR="008151F6" w:rsidRPr="00CE0FDC">
        <w:rPr>
          <w:sz w:val="24"/>
          <w:szCs w:val="24"/>
        </w:rPr>
        <w:t xml:space="preserve">; </w:t>
      </w:r>
    </w:p>
    <w:p w:rsidR="0082084A" w:rsidRPr="007D5CB7" w:rsidRDefault="0082084A" w:rsidP="0082084A">
      <w:pPr>
        <w:ind w:firstLine="709"/>
        <w:jc w:val="both"/>
        <w:rPr>
          <w:sz w:val="24"/>
          <w:szCs w:val="24"/>
        </w:rPr>
      </w:pPr>
      <w:r w:rsidRPr="00940DA1">
        <w:rPr>
          <w:sz w:val="24"/>
          <w:szCs w:val="24"/>
        </w:rPr>
        <w:t xml:space="preserve">7) </w:t>
      </w:r>
      <w:r w:rsidR="00C45C26" w:rsidRPr="007D5CB7">
        <w:rPr>
          <w:sz w:val="24"/>
          <w:szCs w:val="24"/>
        </w:rPr>
        <w:t xml:space="preserve">прийняття рішення про продаж Товариством власних акцій, які були викуплені Товариством в </w:t>
      </w:r>
      <w:r w:rsidR="00302874">
        <w:rPr>
          <w:sz w:val="24"/>
          <w:szCs w:val="24"/>
        </w:rPr>
        <w:t>А</w:t>
      </w:r>
      <w:r w:rsidR="00C45C26" w:rsidRPr="007D5CB7">
        <w:rPr>
          <w:sz w:val="24"/>
          <w:szCs w:val="24"/>
        </w:rPr>
        <w:t>кціонерів або набуті в інший спосіб;</w:t>
      </w:r>
    </w:p>
    <w:p w:rsidR="0082084A" w:rsidRPr="00CE0FDC" w:rsidRDefault="0082084A" w:rsidP="0082084A">
      <w:pPr>
        <w:ind w:firstLine="709"/>
        <w:jc w:val="both"/>
        <w:rPr>
          <w:sz w:val="24"/>
          <w:szCs w:val="24"/>
        </w:rPr>
      </w:pPr>
      <w:r w:rsidRPr="00CE0FDC">
        <w:rPr>
          <w:sz w:val="24"/>
          <w:szCs w:val="24"/>
        </w:rPr>
        <w:t xml:space="preserve">8) </w:t>
      </w:r>
      <w:r w:rsidR="00C45C26" w:rsidRPr="007D5CB7">
        <w:rPr>
          <w:sz w:val="24"/>
          <w:szCs w:val="24"/>
        </w:rPr>
        <w:t>прийняття рішення про емісію цінних паперів, які можуть бути конвертовані в акції, а також про емісію цінних паперів на суму, що перевищує 25 відсотків вартості активів Товариства;</w:t>
      </w:r>
    </w:p>
    <w:p w:rsidR="008151F6" w:rsidRPr="00CE0FDC" w:rsidRDefault="0082084A" w:rsidP="0082084A">
      <w:pPr>
        <w:ind w:firstLine="709"/>
        <w:jc w:val="both"/>
        <w:rPr>
          <w:sz w:val="24"/>
          <w:szCs w:val="24"/>
        </w:rPr>
      </w:pPr>
      <w:r w:rsidRPr="00940DA1">
        <w:rPr>
          <w:sz w:val="24"/>
          <w:szCs w:val="24"/>
        </w:rPr>
        <w:t>9</w:t>
      </w:r>
      <w:r w:rsidR="008151F6" w:rsidRPr="00940DA1">
        <w:rPr>
          <w:sz w:val="24"/>
          <w:szCs w:val="24"/>
        </w:rPr>
        <w:t xml:space="preserve">) </w:t>
      </w:r>
      <w:r w:rsidR="00C45C26" w:rsidRPr="007D5CB7">
        <w:rPr>
          <w:sz w:val="24"/>
          <w:szCs w:val="24"/>
        </w:rPr>
        <w:t xml:space="preserve">прийняття рішення про збільшення розміру статутного капіталу Товариства, крім випадків, передбачених </w:t>
      </w:r>
      <w:r w:rsidR="009D4B08">
        <w:rPr>
          <w:sz w:val="24"/>
          <w:szCs w:val="24"/>
        </w:rPr>
        <w:t xml:space="preserve">чинним </w:t>
      </w:r>
      <w:r w:rsidR="00D64F0D" w:rsidRPr="007D5CB7">
        <w:rPr>
          <w:sz w:val="24"/>
          <w:szCs w:val="24"/>
        </w:rPr>
        <w:t>законодавством України</w:t>
      </w:r>
      <w:r w:rsidR="00C45C26" w:rsidRPr="007D5CB7">
        <w:rPr>
          <w:sz w:val="24"/>
          <w:szCs w:val="24"/>
        </w:rPr>
        <w:t xml:space="preserve">; </w:t>
      </w:r>
    </w:p>
    <w:p w:rsidR="008151F6" w:rsidRPr="00CE0FDC" w:rsidRDefault="00C45C26" w:rsidP="0082084A">
      <w:pPr>
        <w:ind w:firstLine="709"/>
        <w:jc w:val="both"/>
        <w:rPr>
          <w:sz w:val="24"/>
          <w:szCs w:val="24"/>
        </w:rPr>
      </w:pPr>
      <w:r w:rsidRPr="007D5CB7">
        <w:rPr>
          <w:sz w:val="24"/>
          <w:szCs w:val="24"/>
        </w:rPr>
        <w:t xml:space="preserve">10) прийняття рішення про зменшення розміру статутного капіталу Товариства; </w:t>
      </w:r>
    </w:p>
    <w:p w:rsidR="008151F6" w:rsidRPr="00CE0FDC" w:rsidRDefault="00C45C26" w:rsidP="0082084A">
      <w:pPr>
        <w:ind w:firstLine="709"/>
        <w:jc w:val="both"/>
        <w:rPr>
          <w:sz w:val="24"/>
          <w:szCs w:val="24"/>
        </w:rPr>
      </w:pPr>
      <w:r w:rsidRPr="007D5CB7">
        <w:rPr>
          <w:sz w:val="24"/>
          <w:szCs w:val="24"/>
        </w:rPr>
        <w:t xml:space="preserve">11) прийняття рішення про дроблення або консолідацію акцій; </w:t>
      </w:r>
    </w:p>
    <w:p w:rsidR="008151F6" w:rsidRPr="00CE0FDC" w:rsidRDefault="00C45C26" w:rsidP="0082084A">
      <w:pPr>
        <w:ind w:firstLine="709"/>
        <w:jc w:val="both"/>
        <w:rPr>
          <w:sz w:val="24"/>
          <w:szCs w:val="24"/>
        </w:rPr>
      </w:pPr>
      <w:r w:rsidRPr="007D5CB7">
        <w:rPr>
          <w:sz w:val="24"/>
          <w:szCs w:val="24"/>
        </w:rPr>
        <w:t>12) затвердження положень про Загальні збори, Наглядову рад</w:t>
      </w:r>
      <w:r w:rsidR="00F10C86" w:rsidRPr="00CE0FDC">
        <w:rPr>
          <w:sz w:val="24"/>
          <w:szCs w:val="24"/>
        </w:rPr>
        <w:t>у</w:t>
      </w:r>
      <w:r w:rsidRPr="007D5CB7">
        <w:rPr>
          <w:sz w:val="24"/>
          <w:szCs w:val="24"/>
        </w:rPr>
        <w:t xml:space="preserve">, Правління, а також внесення змін до них; </w:t>
      </w:r>
    </w:p>
    <w:p w:rsidR="0082084A" w:rsidRPr="007D5CB7" w:rsidRDefault="00C45C26" w:rsidP="0082084A">
      <w:pPr>
        <w:ind w:firstLine="709"/>
        <w:jc w:val="both"/>
        <w:rPr>
          <w:sz w:val="24"/>
          <w:szCs w:val="23"/>
          <w:lang w:eastAsia="ar-SA"/>
        </w:rPr>
      </w:pPr>
      <w:r w:rsidRPr="007D5CB7">
        <w:rPr>
          <w:sz w:val="24"/>
          <w:szCs w:val="24"/>
        </w:rPr>
        <w:t xml:space="preserve">13) </w:t>
      </w:r>
      <w:bookmarkStart w:id="1" w:name="_Ref494271768"/>
      <w:r w:rsidRPr="007D5CB7">
        <w:rPr>
          <w:sz w:val="24"/>
          <w:szCs w:val="22"/>
          <w:lang w:eastAsia="ru-RU"/>
        </w:rPr>
        <w:t>прийняття рішення про застосування Кодексу</w:t>
      </w:r>
      <w:bookmarkEnd w:id="1"/>
      <w:r w:rsidRPr="007D5CB7">
        <w:rPr>
          <w:sz w:val="24"/>
          <w:szCs w:val="22"/>
          <w:lang w:eastAsia="ru-RU"/>
        </w:rPr>
        <w:t xml:space="preserve"> корпоративного управління, затвердженого Національною комісією з цінних паперів та фондового ринку, або кодексу корпоративного управління оператора організованого ринку капіталу, об’єднання юридичних осіб, або іншого кодексу корпоративного управління</w:t>
      </w:r>
      <w:r w:rsidRPr="007D5CB7">
        <w:rPr>
          <w:sz w:val="24"/>
          <w:szCs w:val="23"/>
          <w:lang w:eastAsia="ar-SA"/>
        </w:rPr>
        <w:t>, або затвердження кодексу корпоративного управління;</w:t>
      </w:r>
    </w:p>
    <w:p w:rsidR="0082084A" w:rsidRPr="007D5CB7" w:rsidRDefault="00C45C26" w:rsidP="0082084A">
      <w:pPr>
        <w:ind w:firstLine="709"/>
        <w:jc w:val="both"/>
        <w:rPr>
          <w:sz w:val="24"/>
          <w:szCs w:val="22"/>
          <w:lang w:eastAsia="ru-RU"/>
        </w:rPr>
      </w:pPr>
      <w:r w:rsidRPr="007D5CB7">
        <w:rPr>
          <w:sz w:val="24"/>
          <w:szCs w:val="23"/>
          <w:lang w:eastAsia="ar-SA"/>
        </w:rPr>
        <w:t xml:space="preserve">14) </w:t>
      </w:r>
      <w:r w:rsidRPr="007D5CB7">
        <w:rPr>
          <w:sz w:val="24"/>
          <w:szCs w:val="22"/>
          <w:lang w:eastAsia="ru-RU"/>
        </w:rPr>
        <w:t>затвердження</w:t>
      </w:r>
      <w:r w:rsidR="00F10C86" w:rsidRPr="00CE0FDC">
        <w:rPr>
          <w:sz w:val="24"/>
          <w:szCs w:val="22"/>
          <w:lang w:eastAsia="ru-RU"/>
        </w:rPr>
        <w:t xml:space="preserve"> </w:t>
      </w:r>
      <w:r w:rsidRPr="007D5CB7">
        <w:rPr>
          <w:sz w:val="24"/>
          <w:szCs w:val="22"/>
          <w:lang w:eastAsia="ru-RU"/>
        </w:rPr>
        <w:t>положення</w:t>
      </w:r>
      <w:r w:rsidR="00F10C86" w:rsidRPr="00CE0FDC">
        <w:rPr>
          <w:sz w:val="24"/>
          <w:szCs w:val="22"/>
          <w:lang w:eastAsia="ru-RU"/>
        </w:rPr>
        <w:t xml:space="preserve"> </w:t>
      </w:r>
      <w:r w:rsidRPr="007D5CB7">
        <w:rPr>
          <w:sz w:val="24"/>
          <w:szCs w:val="22"/>
          <w:lang w:eastAsia="ru-RU"/>
        </w:rPr>
        <w:t>(політики) про винагороду</w:t>
      </w:r>
      <w:r w:rsidR="00F10C86" w:rsidRPr="00CE0FDC">
        <w:rPr>
          <w:sz w:val="24"/>
          <w:szCs w:val="22"/>
          <w:lang w:eastAsia="ru-RU"/>
        </w:rPr>
        <w:t xml:space="preserve"> </w:t>
      </w:r>
      <w:r w:rsidRPr="007D5CB7">
        <w:rPr>
          <w:sz w:val="24"/>
          <w:szCs w:val="22"/>
          <w:lang w:eastAsia="ru-RU"/>
        </w:rPr>
        <w:t>членів</w:t>
      </w:r>
      <w:r w:rsidR="00F10C86" w:rsidRPr="00CE0FDC">
        <w:rPr>
          <w:sz w:val="24"/>
          <w:szCs w:val="22"/>
          <w:lang w:eastAsia="ru-RU"/>
        </w:rPr>
        <w:t xml:space="preserve"> </w:t>
      </w:r>
      <w:r w:rsidRPr="007D5CB7">
        <w:rPr>
          <w:sz w:val="24"/>
          <w:szCs w:val="22"/>
          <w:lang w:eastAsia="ru-RU"/>
        </w:rPr>
        <w:t>Наглядової ради Товариства;</w:t>
      </w:r>
    </w:p>
    <w:p w:rsidR="0082084A" w:rsidRPr="007D5CB7" w:rsidRDefault="00C45C26" w:rsidP="0082084A">
      <w:pPr>
        <w:ind w:firstLine="709"/>
        <w:jc w:val="both"/>
        <w:rPr>
          <w:sz w:val="24"/>
          <w:szCs w:val="22"/>
          <w:lang w:eastAsia="ru-RU"/>
        </w:rPr>
      </w:pPr>
      <w:r w:rsidRPr="007D5CB7">
        <w:rPr>
          <w:sz w:val="24"/>
          <w:szCs w:val="22"/>
          <w:lang w:eastAsia="ru-RU"/>
        </w:rPr>
        <w:t>15) затвердження</w:t>
      </w:r>
      <w:r w:rsidR="00F10C86" w:rsidRPr="00CE0FDC">
        <w:rPr>
          <w:sz w:val="24"/>
          <w:szCs w:val="22"/>
          <w:lang w:eastAsia="ru-RU"/>
        </w:rPr>
        <w:t xml:space="preserve"> </w:t>
      </w:r>
      <w:r w:rsidRPr="007D5CB7">
        <w:rPr>
          <w:sz w:val="24"/>
          <w:szCs w:val="22"/>
          <w:lang w:eastAsia="ru-RU"/>
        </w:rPr>
        <w:t>звіту про винагороду</w:t>
      </w:r>
      <w:r w:rsidR="00F10C86" w:rsidRPr="00CE0FDC">
        <w:rPr>
          <w:sz w:val="24"/>
          <w:szCs w:val="22"/>
          <w:lang w:eastAsia="ru-RU"/>
        </w:rPr>
        <w:t xml:space="preserve"> </w:t>
      </w:r>
      <w:r w:rsidRPr="007D5CB7">
        <w:rPr>
          <w:sz w:val="24"/>
          <w:szCs w:val="22"/>
          <w:lang w:eastAsia="ru-RU"/>
        </w:rPr>
        <w:t>членів</w:t>
      </w:r>
      <w:r w:rsidR="00F10C86" w:rsidRPr="00CE0FDC">
        <w:rPr>
          <w:sz w:val="24"/>
          <w:szCs w:val="22"/>
          <w:lang w:eastAsia="ru-RU"/>
        </w:rPr>
        <w:t xml:space="preserve"> </w:t>
      </w:r>
      <w:r w:rsidRPr="007D5CB7">
        <w:rPr>
          <w:sz w:val="24"/>
          <w:szCs w:val="22"/>
          <w:lang w:eastAsia="ru-RU"/>
        </w:rPr>
        <w:t>Наглядової ради Товариства;</w:t>
      </w:r>
    </w:p>
    <w:p w:rsidR="0082084A" w:rsidRPr="007D5CB7" w:rsidRDefault="00C45C26" w:rsidP="0082084A">
      <w:pPr>
        <w:ind w:firstLine="709"/>
        <w:jc w:val="both"/>
        <w:rPr>
          <w:sz w:val="24"/>
          <w:szCs w:val="22"/>
          <w:lang w:eastAsia="ru-RU"/>
        </w:rPr>
      </w:pPr>
      <w:r w:rsidRPr="007D5CB7">
        <w:rPr>
          <w:sz w:val="24"/>
          <w:szCs w:val="22"/>
          <w:lang w:eastAsia="ru-RU"/>
        </w:rPr>
        <w:t>16) розгляд</w:t>
      </w:r>
      <w:r w:rsidR="00F10C86" w:rsidRPr="00CE0FDC">
        <w:rPr>
          <w:sz w:val="24"/>
          <w:szCs w:val="22"/>
          <w:lang w:eastAsia="ru-RU"/>
        </w:rPr>
        <w:t xml:space="preserve"> </w:t>
      </w:r>
      <w:r w:rsidRPr="007D5CB7">
        <w:rPr>
          <w:sz w:val="24"/>
          <w:szCs w:val="22"/>
          <w:lang w:eastAsia="ru-RU"/>
        </w:rPr>
        <w:t>звіту</w:t>
      </w:r>
      <w:r w:rsidR="00F10C86" w:rsidRPr="00CE0FDC">
        <w:rPr>
          <w:sz w:val="24"/>
          <w:szCs w:val="22"/>
          <w:lang w:eastAsia="ru-RU"/>
        </w:rPr>
        <w:t xml:space="preserve"> </w:t>
      </w:r>
      <w:r w:rsidRPr="007D5CB7">
        <w:rPr>
          <w:sz w:val="24"/>
          <w:szCs w:val="22"/>
          <w:lang w:eastAsia="ru-RU"/>
        </w:rPr>
        <w:t>Наглядової ради, прийняття</w:t>
      </w:r>
      <w:r w:rsidR="00F10C86" w:rsidRPr="00CE0FDC">
        <w:rPr>
          <w:sz w:val="24"/>
          <w:szCs w:val="22"/>
          <w:lang w:eastAsia="ru-RU"/>
        </w:rPr>
        <w:t xml:space="preserve"> </w:t>
      </w:r>
      <w:r w:rsidRPr="007D5CB7">
        <w:rPr>
          <w:sz w:val="24"/>
          <w:szCs w:val="22"/>
          <w:lang w:eastAsia="ru-RU"/>
        </w:rPr>
        <w:t>рішення</w:t>
      </w:r>
      <w:r w:rsidR="00F10C86" w:rsidRPr="00CE0FDC">
        <w:rPr>
          <w:sz w:val="24"/>
          <w:szCs w:val="22"/>
          <w:lang w:eastAsia="ru-RU"/>
        </w:rPr>
        <w:t xml:space="preserve"> </w:t>
      </w:r>
      <w:r w:rsidRPr="007D5CB7">
        <w:rPr>
          <w:rStyle w:val="20"/>
          <w:rFonts w:eastAsia="Calibri"/>
          <w:sz w:val="24"/>
          <w:szCs w:val="23"/>
        </w:rPr>
        <w:t xml:space="preserve">та затвердження заходів </w:t>
      </w:r>
      <w:r w:rsidRPr="007D5CB7">
        <w:rPr>
          <w:sz w:val="24"/>
          <w:szCs w:val="22"/>
          <w:lang w:eastAsia="ru-RU"/>
        </w:rPr>
        <w:t>за результатами розгляду такого звіту;</w:t>
      </w:r>
    </w:p>
    <w:p w:rsidR="0082084A" w:rsidRPr="00CE0FDC" w:rsidRDefault="00C45C26" w:rsidP="0082084A">
      <w:pPr>
        <w:ind w:firstLine="709"/>
        <w:jc w:val="both"/>
        <w:rPr>
          <w:sz w:val="24"/>
          <w:szCs w:val="24"/>
        </w:rPr>
      </w:pPr>
      <w:r w:rsidRPr="007D5CB7">
        <w:rPr>
          <w:sz w:val="24"/>
          <w:szCs w:val="22"/>
          <w:lang w:eastAsia="ru-RU"/>
        </w:rPr>
        <w:t>17) розгляд висновків зовнішнього аудиту та затвердження заходів за результатами розгляду такого звіту;</w:t>
      </w:r>
    </w:p>
    <w:p w:rsidR="008151F6" w:rsidRPr="00940DA1" w:rsidRDefault="0082084A" w:rsidP="0082084A">
      <w:pPr>
        <w:ind w:firstLine="709"/>
        <w:jc w:val="both"/>
        <w:rPr>
          <w:sz w:val="24"/>
          <w:szCs w:val="24"/>
        </w:rPr>
      </w:pPr>
      <w:r w:rsidRPr="00940DA1">
        <w:rPr>
          <w:sz w:val="24"/>
          <w:szCs w:val="24"/>
        </w:rPr>
        <w:t>18</w:t>
      </w:r>
      <w:r w:rsidR="008151F6" w:rsidRPr="00940DA1">
        <w:rPr>
          <w:sz w:val="24"/>
          <w:szCs w:val="24"/>
        </w:rPr>
        <w:t xml:space="preserve">) затвердження </w:t>
      </w:r>
      <w:r w:rsidR="00C45C26" w:rsidRPr="007D5CB7">
        <w:rPr>
          <w:sz w:val="24"/>
          <w:szCs w:val="24"/>
        </w:rPr>
        <w:t>річного звіту</w:t>
      </w:r>
      <w:r w:rsidR="003E7149" w:rsidRPr="00CE0FDC">
        <w:rPr>
          <w:sz w:val="24"/>
          <w:szCs w:val="24"/>
        </w:rPr>
        <w:t xml:space="preserve"> (результатів фінансово-господарської діяльності за відповідний рік</w:t>
      </w:r>
      <w:r w:rsidR="003E7149" w:rsidRPr="00940DA1">
        <w:rPr>
          <w:sz w:val="24"/>
          <w:szCs w:val="24"/>
        </w:rPr>
        <w:t xml:space="preserve">) </w:t>
      </w:r>
      <w:r w:rsidR="00164968" w:rsidRPr="00CE0FDC">
        <w:rPr>
          <w:sz w:val="24"/>
          <w:szCs w:val="24"/>
        </w:rPr>
        <w:t>Т</w:t>
      </w:r>
      <w:r w:rsidR="008151F6" w:rsidRPr="00CE0FDC">
        <w:rPr>
          <w:sz w:val="24"/>
          <w:szCs w:val="24"/>
        </w:rPr>
        <w:t>овариства</w:t>
      </w:r>
      <w:r w:rsidR="008151F6" w:rsidRPr="00940DA1">
        <w:rPr>
          <w:sz w:val="24"/>
          <w:szCs w:val="24"/>
        </w:rPr>
        <w:t xml:space="preserve">; </w:t>
      </w:r>
    </w:p>
    <w:p w:rsidR="008151F6" w:rsidRPr="00940DA1" w:rsidRDefault="00B646A1" w:rsidP="0082084A">
      <w:pPr>
        <w:ind w:firstLine="709"/>
        <w:jc w:val="both"/>
        <w:rPr>
          <w:sz w:val="24"/>
          <w:szCs w:val="24"/>
        </w:rPr>
      </w:pPr>
      <w:r w:rsidRPr="00940DA1">
        <w:rPr>
          <w:sz w:val="24"/>
          <w:szCs w:val="24"/>
        </w:rPr>
        <w:t>1</w:t>
      </w:r>
      <w:r w:rsidR="0082084A" w:rsidRPr="00940DA1">
        <w:rPr>
          <w:sz w:val="24"/>
          <w:szCs w:val="24"/>
        </w:rPr>
        <w:t>9</w:t>
      </w:r>
      <w:r w:rsidR="008151F6" w:rsidRPr="00940DA1">
        <w:rPr>
          <w:sz w:val="24"/>
          <w:szCs w:val="24"/>
        </w:rPr>
        <w:t>) розподі</w:t>
      </w:r>
      <w:r w:rsidR="00C45C26" w:rsidRPr="007D5CB7">
        <w:rPr>
          <w:sz w:val="24"/>
          <w:szCs w:val="24"/>
        </w:rPr>
        <w:t xml:space="preserve">л прибутку </w:t>
      </w:r>
      <w:r w:rsidR="00C45C26" w:rsidRPr="007D5CB7">
        <w:rPr>
          <w:rStyle w:val="20"/>
          <w:rFonts w:eastAsia="Calibri"/>
          <w:sz w:val="24"/>
          <w:szCs w:val="23"/>
        </w:rPr>
        <w:t>Товариства або затвердження порядку</w:t>
      </w:r>
      <w:r w:rsidR="003E7149" w:rsidRPr="00CE0FDC">
        <w:rPr>
          <w:rStyle w:val="20"/>
          <w:rFonts w:eastAsia="Calibri"/>
          <w:sz w:val="24"/>
          <w:szCs w:val="23"/>
        </w:rPr>
        <w:t xml:space="preserve"> </w:t>
      </w:r>
      <w:r w:rsidR="00302874">
        <w:rPr>
          <w:sz w:val="24"/>
          <w:szCs w:val="24"/>
        </w:rPr>
        <w:t>покриття</w:t>
      </w:r>
      <w:r w:rsidR="00F10C86" w:rsidRPr="00CE0FDC">
        <w:rPr>
          <w:sz w:val="24"/>
          <w:szCs w:val="24"/>
        </w:rPr>
        <w:t xml:space="preserve"> </w:t>
      </w:r>
      <w:r w:rsidR="008151F6" w:rsidRPr="00CE0FDC">
        <w:rPr>
          <w:sz w:val="24"/>
          <w:szCs w:val="24"/>
        </w:rPr>
        <w:t xml:space="preserve">збитків </w:t>
      </w:r>
      <w:r w:rsidR="00164968" w:rsidRPr="00940DA1">
        <w:rPr>
          <w:sz w:val="24"/>
          <w:szCs w:val="24"/>
        </w:rPr>
        <w:t>Т</w:t>
      </w:r>
      <w:r w:rsidR="008151F6" w:rsidRPr="00940DA1">
        <w:rPr>
          <w:sz w:val="24"/>
          <w:szCs w:val="24"/>
        </w:rPr>
        <w:t xml:space="preserve">овариства; </w:t>
      </w:r>
    </w:p>
    <w:p w:rsidR="008151F6" w:rsidRPr="00CE0FDC" w:rsidRDefault="0082084A" w:rsidP="0082084A">
      <w:pPr>
        <w:ind w:firstLine="709"/>
        <w:jc w:val="both"/>
        <w:rPr>
          <w:sz w:val="24"/>
          <w:szCs w:val="24"/>
        </w:rPr>
      </w:pPr>
      <w:r w:rsidRPr="00940DA1">
        <w:rPr>
          <w:sz w:val="24"/>
          <w:szCs w:val="24"/>
        </w:rPr>
        <w:t>20</w:t>
      </w:r>
      <w:r w:rsidR="008151F6" w:rsidRPr="00940DA1">
        <w:rPr>
          <w:sz w:val="24"/>
          <w:szCs w:val="24"/>
        </w:rPr>
        <w:t xml:space="preserve">) прийняття рішення про викуп </w:t>
      </w:r>
      <w:r w:rsidR="00164968" w:rsidRPr="00940DA1">
        <w:rPr>
          <w:sz w:val="24"/>
          <w:szCs w:val="24"/>
        </w:rPr>
        <w:t>Т</w:t>
      </w:r>
      <w:r w:rsidR="00C45C26" w:rsidRPr="007D5CB7">
        <w:rPr>
          <w:sz w:val="24"/>
          <w:szCs w:val="24"/>
        </w:rPr>
        <w:t>овариством розміщених ним акцій,</w:t>
      </w:r>
      <w:r w:rsidR="00D64F0D" w:rsidRPr="00CE0FDC">
        <w:rPr>
          <w:sz w:val="24"/>
          <w:szCs w:val="24"/>
        </w:rPr>
        <w:t xml:space="preserve"> </w:t>
      </w:r>
      <w:r w:rsidR="00C45C26" w:rsidRPr="007D5CB7">
        <w:rPr>
          <w:sz w:val="24"/>
          <w:szCs w:val="24"/>
        </w:rPr>
        <w:t>крім випадків обов</w:t>
      </w:r>
      <w:r w:rsidR="007109FE">
        <w:rPr>
          <w:sz w:val="24"/>
          <w:szCs w:val="24"/>
        </w:rPr>
        <w:t>’</w:t>
      </w:r>
      <w:r w:rsidR="00C45C26" w:rsidRPr="007D5CB7">
        <w:rPr>
          <w:sz w:val="24"/>
          <w:szCs w:val="24"/>
        </w:rPr>
        <w:t xml:space="preserve">язкового викупу акцій, визначених </w:t>
      </w:r>
      <w:r w:rsidR="00D64F0D" w:rsidRPr="007D5CB7">
        <w:rPr>
          <w:sz w:val="24"/>
          <w:szCs w:val="24"/>
        </w:rPr>
        <w:t>законодавством України</w:t>
      </w:r>
      <w:r w:rsidR="00C45C26" w:rsidRPr="007D5CB7">
        <w:rPr>
          <w:sz w:val="24"/>
          <w:szCs w:val="24"/>
        </w:rPr>
        <w:t xml:space="preserve">; </w:t>
      </w:r>
    </w:p>
    <w:p w:rsidR="008151F6" w:rsidRPr="00CE0FDC" w:rsidRDefault="00C45C26" w:rsidP="00A044DB">
      <w:pPr>
        <w:ind w:firstLine="709"/>
        <w:jc w:val="both"/>
        <w:rPr>
          <w:sz w:val="24"/>
          <w:szCs w:val="24"/>
        </w:rPr>
      </w:pPr>
      <w:r w:rsidRPr="007D5CB7">
        <w:rPr>
          <w:sz w:val="24"/>
          <w:szCs w:val="24"/>
        </w:rPr>
        <w:t xml:space="preserve">21) </w:t>
      </w:r>
      <w:r w:rsidR="00A044DB" w:rsidRPr="007D5CB7">
        <w:rPr>
          <w:sz w:val="24"/>
          <w:szCs w:val="24"/>
        </w:rPr>
        <w:t xml:space="preserve">прийняття рішення про невикористання </w:t>
      </w:r>
      <w:r w:rsidR="00302874">
        <w:rPr>
          <w:sz w:val="24"/>
          <w:szCs w:val="24"/>
        </w:rPr>
        <w:t>А</w:t>
      </w:r>
      <w:r w:rsidR="00A044DB" w:rsidRPr="007D5CB7">
        <w:rPr>
          <w:sz w:val="24"/>
          <w:szCs w:val="24"/>
        </w:rPr>
        <w:t>кціонерами переважного права на придбання акцій додаткової емісії</w:t>
      </w:r>
      <w:r w:rsidR="008151F6" w:rsidRPr="00CE0FDC">
        <w:rPr>
          <w:sz w:val="24"/>
          <w:szCs w:val="24"/>
        </w:rPr>
        <w:t xml:space="preserve">; </w:t>
      </w:r>
    </w:p>
    <w:p w:rsidR="008151F6" w:rsidRPr="00CE0FDC" w:rsidRDefault="0082084A" w:rsidP="00940DA1">
      <w:pPr>
        <w:ind w:firstLine="709"/>
        <w:jc w:val="both"/>
        <w:rPr>
          <w:sz w:val="24"/>
          <w:szCs w:val="24"/>
        </w:rPr>
      </w:pPr>
      <w:r w:rsidRPr="00CE0FDC">
        <w:rPr>
          <w:sz w:val="24"/>
          <w:szCs w:val="24"/>
        </w:rPr>
        <w:t>22)</w:t>
      </w:r>
      <w:r w:rsidR="00F10C86" w:rsidRPr="00CE0FDC">
        <w:rPr>
          <w:sz w:val="24"/>
          <w:szCs w:val="24"/>
        </w:rPr>
        <w:t xml:space="preserve"> </w:t>
      </w:r>
      <w:r w:rsidR="00C45C26" w:rsidRPr="007D5CB7">
        <w:rPr>
          <w:sz w:val="24"/>
          <w:szCs w:val="24"/>
        </w:rPr>
        <w:t>прийняття рішення про виплату дивідендів, затвердження розміру річних дивідендів</w:t>
      </w:r>
      <w:r w:rsidR="00C45C26" w:rsidRPr="007D5CB7">
        <w:rPr>
          <w:sz w:val="24"/>
          <w:szCs w:val="22"/>
          <w:lang w:eastAsia="ru-RU"/>
        </w:rPr>
        <w:t xml:space="preserve"> та способу їх виплати</w:t>
      </w:r>
      <w:r w:rsidR="00C45C26" w:rsidRPr="007D5CB7">
        <w:rPr>
          <w:sz w:val="24"/>
          <w:szCs w:val="24"/>
        </w:rPr>
        <w:t xml:space="preserve">; </w:t>
      </w:r>
    </w:p>
    <w:p w:rsidR="008151F6" w:rsidRPr="00CE0FDC" w:rsidRDefault="00C45C26" w:rsidP="0082084A">
      <w:pPr>
        <w:ind w:firstLine="709"/>
        <w:jc w:val="both"/>
        <w:rPr>
          <w:sz w:val="24"/>
          <w:szCs w:val="24"/>
        </w:rPr>
      </w:pPr>
      <w:r w:rsidRPr="007D5CB7">
        <w:rPr>
          <w:sz w:val="24"/>
          <w:szCs w:val="24"/>
        </w:rPr>
        <w:t>23) прийняття рішень з питань порядку проведення Загальних зборів</w:t>
      </w:r>
      <w:r w:rsidRPr="007D5CB7">
        <w:rPr>
          <w:rStyle w:val="20"/>
          <w:rFonts w:eastAsia="Calibri"/>
          <w:sz w:val="24"/>
          <w:szCs w:val="23"/>
        </w:rPr>
        <w:t>, затвердження регламенту Загальних зборів</w:t>
      </w:r>
      <w:r w:rsidRPr="007D5CB7">
        <w:rPr>
          <w:sz w:val="24"/>
          <w:szCs w:val="24"/>
        </w:rPr>
        <w:t xml:space="preserve">; </w:t>
      </w:r>
    </w:p>
    <w:p w:rsidR="003E7149" w:rsidRPr="007D5CB7" w:rsidRDefault="00C45C26" w:rsidP="007D5CB7">
      <w:pPr>
        <w:widowControl w:val="0"/>
        <w:ind w:firstLine="709"/>
        <w:jc w:val="both"/>
        <w:rPr>
          <w:sz w:val="24"/>
          <w:szCs w:val="22"/>
        </w:rPr>
      </w:pPr>
      <w:r w:rsidRPr="007D5CB7">
        <w:rPr>
          <w:sz w:val="24"/>
          <w:szCs w:val="22"/>
        </w:rPr>
        <w:t xml:space="preserve">24) обрання членів Наглядової Ради; </w:t>
      </w:r>
    </w:p>
    <w:p w:rsidR="003E7149" w:rsidRPr="007D5CB7" w:rsidRDefault="00C45C26" w:rsidP="007D5CB7">
      <w:pPr>
        <w:widowControl w:val="0"/>
        <w:ind w:firstLine="709"/>
        <w:jc w:val="both"/>
        <w:rPr>
          <w:sz w:val="24"/>
          <w:szCs w:val="22"/>
        </w:rPr>
      </w:pPr>
      <w:r w:rsidRPr="007D5CB7">
        <w:rPr>
          <w:sz w:val="24"/>
          <w:szCs w:val="22"/>
        </w:rPr>
        <w:t>25) затвердження умов цивільно-правових або трудових договорів (контрактів), що укладатимуться з членами Наглядової ради, встановлення розміру їх винагороди, обрання особи, яка уповноважується на підписання цивільно-правових або трудових договорів (контрактів) з членами Наглядової ради;</w:t>
      </w:r>
    </w:p>
    <w:p w:rsidR="003E7149" w:rsidRPr="007D5CB7" w:rsidRDefault="00C45C26" w:rsidP="007D5CB7">
      <w:pPr>
        <w:widowControl w:val="0"/>
        <w:ind w:firstLine="709"/>
        <w:jc w:val="both"/>
        <w:rPr>
          <w:sz w:val="24"/>
          <w:szCs w:val="22"/>
        </w:rPr>
      </w:pPr>
      <w:r w:rsidRPr="007D5CB7">
        <w:rPr>
          <w:sz w:val="24"/>
          <w:szCs w:val="22"/>
        </w:rPr>
        <w:t>26) прийняття рішення про припинення повноважень членів Наглядової ради Товариства за винятком випадків, встановлених чинним законодавством України;</w:t>
      </w:r>
    </w:p>
    <w:p w:rsidR="003E7149" w:rsidRPr="007D5CB7" w:rsidRDefault="00C45C26" w:rsidP="007D5CB7">
      <w:pPr>
        <w:widowControl w:val="0"/>
        <w:ind w:firstLine="709"/>
        <w:jc w:val="both"/>
        <w:rPr>
          <w:sz w:val="24"/>
          <w:szCs w:val="22"/>
        </w:rPr>
      </w:pPr>
      <w:r w:rsidRPr="007D5CB7">
        <w:rPr>
          <w:sz w:val="24"/>
          <w:szCs w:val="22"/>
        </w:rPr>
        <w:t>27) обрання членів лічильної комісії;</w:t>
      </w:r>
    </w:p>
    <w:p w:rsidR="008151F6" w:rsidRPr="00CE0FDC" w:rsidRDefault="00C45C26" w:rsidP="0082084A">
      <w:pPr>
        <w:ind w:firstLine="709"/>
        <w:jc w:val="both"/>
        <w:rPr>
          <w:sz w:val="24"/>
          <w:szCs w:val="24"/>
        </w:rPr>
      </w:pPr>
      <w:r w:rsidRPr="007D5CB7">
        <w:rPr>
          <w:sz w:val="24"/>
          <w:szCs w:val="24"/>
        </w:rPr>
        <w:t xml:space="preserve">28) прийняття рішення </w:t>
      </w:r>
      <w:r w:rsidR="00302874">
        <w:rPr>
          <w:sz w:val="24"/>
          <w:szCs w:val="24"/>
        </w:rPr>
        <w:t>про</w:t>
      </w:r>
      <w:r w:rsidRPr="007D5CB7">
        <w:rPr>
          <w:sz w:val="24"/>
          <w:szCs w:val="24"/>
        </w:rPr>
        <w:t xml:space="preserve"> припинення Товариства, крім випадків, визначених законом, про ліквідацію Товариства, обрання ліквідаційної комісії, затвердження порядку та строків </w:t>
      </w:r>
      <w:r w:rsidRPr="007D5CB7">
        <w:rPr>
          <w:sz w:val="24"/>
          <w:szCs w:val="24"/>
        </w:rPr>
        <w:lastRenderedPageBreak/>
        <w:t xml:space="preserve">ліквідації, порядку розподілу між </w:t>
      </w:r>
      <w:r w:rsidR="00302874">
        <w:rPr>
          <w:sz w:val="24"/>
          <w:szCs w:val="24"/>
        </w:rPr>
        <w:t>А</w:t>
      </w:r>
      <w:r w:rsidRPr="007D5CB7">
        <w:rPr>
          <w:sz w:val="24"/>
          <w:szCs w:val="24"/>
        </w:rPr>
        <w:t xml:space="preserve">кціонерами майна, що залишається після задоволення вимог кредиторів, і затвердження ліквідаційного балансу; </w:t>
      </w:r>
    </w:p>
    <w:p w:rsidR="000F2704" w:rsidRPr="00CE0FDC" w:rsidRDefault="00C45C26" w:rsidP="0082084A">
      <w:pPr>
        <w:ind w:firstLine="709"/>
        <w:jc w:val="both"/>
        <w:rPr>
          <w:sz w:val="24"/>
          <w:szCs w:val="24"/>
        </w:rPr>
      </w:pPr>
      <w:r w:rsidRPr="007D5CB7">
        <w:rPr>
          <w:sz w:val="24"/>
          <w:szCs w:val="24"/>
        </w:rPr>
        <w:t>29) обрання комісії з припинення Товариства</w:t>
      </w:r>
      <w:r w:rsidRPr="007D5CB7">
        <w:rPr>
          <w:sz w:val="24"/>
          <w:szCs w:val="22"/>
          <w:lang w:eastAsia="ru-RU"/>
        </w:rPr>
        <w:t>, затвердження розподільного балансу, передавального акту</w:t>
      </w:r>
      <w:r w:rsidRPr="007D5CB7">
        <w:rPr>
          <w:sz w:val="24"/>
          <w:szCs w:val="24"/>
        </w:rPr>
        <w:t>;</w:t>
      </w:r>
    </w:p>
    <w:p w:rsidR="0082084A" w:rsidRPr="007D5CB7" w:rsidRDefault="00C45C26" w:rsidP="0082084A">
      <w:pPr>
        <w:suppressAutoHyphens w:val="0"/>
        <w:autoSpaceDE w:val="0"/>
        <w:autoSpaceDN w:val="0"/>
        <w:adjustRightInd w:val="0"/>
        <w:ind w:firstLine="709"/>
        <w:jc w:val="both"/>
        <w:rPr>
          <w:sz w:val="24"/>
          <w:szCs w:val="22"/>
        </w:rPr>
      </w:pPr>
      <w:r w:rsidRPr="007D5CB7">
        <w:rPr>
          <w:sz w:val="24"/>
          <w:szCs w:val="22"/>
          <w:lang w:eastAsia="ru-RU"/>
        </w:rPr>
        <w:t>30) прийняття рішення про вчинення значного правочину, якщо ринкова вартість предмета такого правочину перевищує 25 відсотків вартості активів за даними останньої річної фінансової звітності Товариства,</w:t>
      </w:r>
      <w:r w:rsidRPr="007D5CB7">
        <w:rPr>
          <w:sz w:val="24"/>
          <w:szCs w:val="22"/>
          <w:lang w:eastAsia="ar-SA"/>
        </w:rPr>
        <w:t xml:space="preserve"> крім правочинів, що вчиняються Товариством у рамках провадження звичайної господарської діяльності, за умови їх вчинення на ринкових умовах</w:t>
      </w:r>
      <w:r w:rsidRPr="007D5CB7">
        <w:rPr>
          <w:sz w:val="24"/>
          <w:szCs w:val="22"/>
        </w:rPr>
        <w:t>;</w:t>
      </w:r>
    </w:p>
    <w:p w:rsidR="0082084A" w:rsidRPr="007D5CB7" w:rsidRDefault="00C45C26" w:rsidP="0082084A">
      <w:pPr>
        <w:suppressAutoHyphens w:val="0"/>
        <w:autoSpaceDE w:val="0"/>
        <w:autoSpaceDN w:val="0"/>
        <w:adjustRightInd w:val="0"/>
        <w:ind w:firstLine="709"/>
        <w:jc w:val="both"/>
        <w:rPr>
          <w:sz w:val="24"/>
          <w:szCs w:val="22"/>
        </w:rPr>
      </w:pPr>
      <w:r w:rsidRPr="007D5CB7">
        <w:rPr>
          <w:sz w:val="24"/>
          <w:szCs w:val="22"/>
        </w:rPr>
        <w:t xml:space="preserve">31) </w:t>
      </w:r>
      <w:r w:rsidRPr="007D5CB7">
        <w:rPr>
          <w:sz w:val="24"/>
          <w:szCs w:val="22"/>
          <w:lang w:eastAsia="ar-SA"/>
        </w:rPr>
        <w:t>прийняття рішення про попереднє надання згоди на вчинення значних правочинів, які вчинятимуться Товариством протягом не більше одного року;</w:t>
      </w:r>
    </w:p>
    <w:p w:rsidR="0082084A" w:rsidRPr="007D5CB7" w:rsidRDefault="00C45C26" w:rsidP="0082084A">
      <w:pPr>
        <w:suppressAutoHyphens w:val="0"/>
        <w:autoSpaceDE w:val="0"/>
        <w:autoSpaceDN w:val="0"/>
        <w:adjustRightInd w:val="0"/>
        <w:ind w:firstLine="709"/>
        <w:jc w:val="both"/>
        <w:rPr>
          <w:sz w:val="24"/>
          <w:szCs w:val="22"/>
        </w:rPr>
      </w:pPr>
      <w:r w:rsidRPr="007D5CB7">
        <w:rPr>
          <w:sz w:val="24"/>
          <w:szCs w:val="22"/>
          <w:lang w:eastAsia="ar-SA"/>
        </w:rPr>
        <w:t>32) прийняття рішення про вчинення правочину, щодо вчинення якого є заінтересованість, якщо ринкова вартість предмета такого правочину перевищує 10</w:t>
      </w:r>
      <w:r w:rsidR="007109FE">
        <w:rPr>
          <w:sz w:val="24"/>
          <w:szCs w:val="22"/>
          <w:lang w:eastAsia="ar-SA"/>
        </w:rPr>
        <w:t xml:space="preserve"> відсотків </w:t>
      </w:r>
      <w:r w:rsidRPr="007D5CB7">
        <w:rPr>
          <w:sz w:val="24"/>
          <w:szCs w:val="22"/>
          <w:lang w:eastAsia="ar-SA"/>
        </w:rPr>
        <w:t>вартості активів Товариства за даними останньої річної звітності Товариства або якщо таке рішення не прийнято Наглядовою радою Товариства, крім правочинів, що вчиняються Товариством у рамках провадження звичайної господарської діяльності, за умови їх вчинення на ринкових умовах;</w:t>
      </w:r>
    </w:p>
    <w:p w:rsidR="0082084A" w:rsidRPr="007D5CB7" w:rsidRDefault="00C45C26" w:rsidP="0082084A">
      <w:pPr>
        <w:suppressAutoHyphens w:val="0"/>
        <w:autoSpaceDE w:val="0"/>
        <w:autoSpaceDN w:val="0"/>
        <w:adjustRightInd w:val="0"/>
        <w:ind w:firstLine="709"/>
        <w:jc w:val="both"/>
        <w:rPr>
          <w:sz w:val="24"/>
          <w:szCs w:val="22"/>
        </w:rPr>
      </w:pPr>
      <w:r w:rsidRPr="007D5CB7">
        <w:rPr>
          <w:sz w:val="24"/>
          <w:szCs w:val="22"/>
          <w:lang w:eastAsia="ar-SA"/>
        </w:rPr>
        <w:t>33) призначення суб’єкта аудиторської діяльності для надання послуг з обов’язкового аудиту фінансової звітності відповідно до вимог Закону України «Про аудит фінансової звітності та аудиторську діяльність».</w:t>
      </w:r>
    </w:p>
    <w:p w:rsidR="0082084A" w:rsidRPr="007D5CB7" w:rsidRDefault="00C45C26" w:rsidP="0082084A">
      <w:pPr>
        <w:suppressAutoHyphens w:val="0"/>
        <w:autoSpaceDE w:val="0"/>
        <w:autoSpaceDN w:val="0"/>
        <w:adjustRightInd w:val="0"/>
        <w:ind w:firstLine="709"/>
        <w:jc w:val="both"/>
        <w:rPr>
          <w:sz w:val="24"/>
          <w:szCs w:val="22"/>
        </w:rPr>
      </w:pPr>
      <w:r w:rsidRPr="007D5CB7">
        <w:rPr>
          <w:sz w:val="24"/>
          <w:szCs w:val="22"/>
        </w:rPr>
        <w:t>3</w:t>
      </w:r>
      <w:r w:rsidR="00F10C86" w:rsidRPr="00CE0FDC">
        <w:rPr>
          <w:sz w:val="24"/>
          <w:szCs w:val="22"/>
        </w:rPr>
        <w:t>4</w:t>
      </w:r>
      <w:r w:rsidRPr="007D5CB7">
        <w:rPr>
          <w:sz w:val="24"/>
          <w:szCs w:val="22"/>
        </w:rPr>
        <w:t>)</w:t>
      </w:r>
      <w:r w:rsidR="00F10C86" w:rsidRPr="00CE0FDC">
        <w:rPr>
          <w:sz w:val="24"/>
          <w:szCs w:val="22"/>
        </w:rPr>
        <w:t xml:space="preserve"> </w:t>
      </w:r>
      <w:r w:rsidRPr="007D5CB7">
        <w:rPr>
          <w:sz w:val="24"/>
          <w:szCs w:val="22"/>
        </w:rPr>
        <w:t>п</w:t>
      </w:r>
      <w:r w:rsidRPr="007D5CB7">
        <w:rPr>
          <w:sz w:val="24"/>
          <w:szCs w:val="22"/>
          <w:lang w:eastAsia="ar-SA"/>
        </w:rPr>
        <w:t>рийняття рішення за результатами розгляду звіту Наглядової ради, звіту Правління</w:t>
      </w:r>
      <w:r w:rsidRPr="007D5CB7">
        <w:rPr>
          <w:sz w:val="24"/>
          <w:szCs w:val="22"/>
        </w:rPr>
        <w:t>;</w:t>
      </w:r>
    </w:p>
    <w:p w:rsidR="0082084A" w:rsidRPr="007D5CB7" w:rsidRDefault="00C45C26" w:rsidP="0082084A">
      <w:pPr>
        <w:ind w:firstLine="709"/>
        <w:jc w:val="both"/>
        <w:rPr>
          <w:sz w:val="24"/>
          <w:szCs w:val="22"/>
        </w:rPr>
      </w:pPr>
      <w:r w:rsidRPr="007D5CB7">
        <w:rPr>
          <w:sz w:val="24"/>
          <w:szCs w:val="22"/>
        </w:rPr>
        <w:t>3</w:t>
      </w:r>
      <w:r w:rsidR="00F10C86" w:rsidRPr="00CE0FDC">
        <w:rPr>
          <w:sz w:val="24"/>
          <w:szCs w:val="22"/>
        </w:rPr>
        <w:t>5</w:t>
      </w:r>
      <w:r w:rsidRPr="007D5CB7">
        <w:rPr>
          <w:sz w:val="24"/>
          <w:szCs w:val="22"/>
        </w:rPr>
        <w:t xml:space="preserve">) прийняття рішень з інших питань, </w:t>
      </w:r>
      <w:r w:rsidRPr="007D5CB7">
        <w:rPr>
          <w:sz w:val="24"/>
          <w:szCs w:val="22"/>
          <w:lang w:eastAsia="ar-SA"/>
        </w:rPr>
        <w:t>що належать до виключної компетенції Загальних зборів згідно з чинним законодавством України</w:t>
      </w:r>
      <w:r w:rsidRPr="007D5CB7">
        <w:rPr>
          <w:sz w:val="24"/>
          <w:szCs w:val="22"/>
        </w:rPr>
        <w:t>.</w:t>
      </w:r>
    </w:p>
    <w:p w:rsidR="008151F6" w:rsidRPr="00CE0FDC" w:rsidRDefault="00164968" w:rsidP="0082084A">
      <w:pPr>
        <w:jc w:val="both"/>
        <w:rPr>
          <w:sz w:val="24"/>
          <w:szCs w:val="24"/>
        </w:rPr>
      </w:pPr>
      <w:r w:rsidRPr="00CE0FDC">
        <w:rPr>
          <w:sz w:val="24"/>
          <w:szCs w:val="24"/>
        </w:rPr>
        <w:tab/>
      </w:r>
      <w:r w:rsidR="00CB5AD5" w:rsidRPr="00CE0FDC">
        <w:rPr>
          <w:sz w:val="24"/>
          <w:szCs w:val="24"/>
        </w:rPr>
        <w:t>7</w:t>
      </w:r>
      <w:r w:rsidRPr="00940DA1">
        <w:rPr>
          <w:sz w:val="24"/>
          <w:szCs w:val="24"/>
        </w:rPr>
        <w:t xml:space="preserve">.5. </w:t>
      </w:r>
      <w:r w:rsidR="008151F6" w:rsidRPr="00CE0FDC">
        <w:rPr>
          <w:sz w:val="24"/>
          <w:szCs w:val="24"/>
        </w:rPr>
        <w:t xml:space="preserve">Повноваження з вирішення питань, що належать до виключної компетенції </w:t>
      </w:r>
      <w:r w:rsidR="00681391" w:rsidRPr="00CE0FDC">
        <w:rPr>
          <w:sz w:val="24"/>
          <w:szCs w:val="24"/>
        </w:rPr>
        <w:t>З</w:t>
      </w:r>
      <w:r w:rsidR="008151F6" w:rsidRPr="00CE0FDC">
        <w:rPr>
          <w:sz w:val="24"/>
          <w:szCs w:val="24"/>
        </w:rPr>
        <w:t>агальних зборів, не можуть</w:t>
      </w:r>
      <w:r w:rsidRPr="00CE0FDC">
        <w:rPr>
          <w:sz w:val="24"/>
          <w:szCs w:val="24"/>
        </w:rPr>
        <w:t xml:space="preserve"> бути передані іншим органам Т</w:t>
      </w:r>
      <w:r w:rsidR="008151F6" w:rsidRPr="00CE0FDC">
        <w:rPr>
          <w:sz w:val="24"/>
          <w:szCs w:val="24"/>
        </w:rPr>
        <w:t xml:space="preserve">овариства. </w:t>
      </w:r>
    </w:p>
    <w:p w:rsidR="008151F6" w:rsidRPr="00CE0FDC" w:rsidRDefault="00CB5AD5" w:rsidP="00F65736">
      <w:pPr>
        <w:ind w:firstLine="709"/>
        <w:jc w:val="both"/>
        <w:rPr>
          <w:sz w:val="24"/>
          <w:szCs w:val="24"/>
        </w:rPr>
      </w:pPr>
      <w:r w:rsidRPr="00CE0FDC">
        <w:rPr>
          <w:sz w:val="24"/>
          <w:szCs w:val="24"/>
        </w:rPr>
        <w:t>7</w:t>
      </w:r>
      <w:r w:rsidR="00164968" w:rsidRPr="00CE0FDC">
        <w:rPr>
          <w:sz w:val="24"/>
          <w:szCs w:val="24"/>
        </w:rPr>
        <w:t xml:space="preserve">.6. </w:t>
      </w:r>
      <w:r w:rsidR="008151F6" w:rsidRPr="00CE0FDC">
        <w:rPr>
          <w:sz w:val="24"/>
          <w:szCs w:val="24"/>
        </w:rPr>
        <w:t xml:space="preserve">У </w:t>
      </w:r>
      <w:r w:rsidR="00681391" w:rsidRPr="00CE0FDC">
        <w:rPr>
          <w:sz w:val="24"/>
          <w:szCs w:val="24"/>
        </w:rPr>
        <w:t>З</w:t>
      </w:r>
      <w:r w:rsidR="008151F6" w:rsidRPr="00CE0FDC">
        <w:rPr>
          <w:sz w:val="24"/>
          <w:szCs w:val="24"/>
        </w:rPr>
        <w:t xml:space="preserve">агальних зборах </w:t>
      </w:r>
      <w:r w:rsidR="00164968" w:rsidRPr="00CE0FDC">
        <w:rPr>
          <w:sz w:val="24"/>
          <w:szCs w:val="24"/>
        </w:rPr>
        <w:t>Т</w:t>
      </w:r>
      <w:r w:rsidR="008151F6" w:rsidRPr="00CE0FDC">
        <w:rPr>
          <w:sz w:val="24"/>
          <w:szCs w:val="24"/>
        </w:rPr>
        <w:t xml:space="preserve">овариства можуть брати участь особи, включені до переліку </w:t>
      </w:r>
      <w:r w:rsidR="00302874">
        <w:rPr>
          <w:sz w:val="24"/>
          <w:szCs w:val="24"/>
        </w:rPr>
        <w:t>А</w:t>
      </w:r>
      <w:r w:rsidR="008151F6" w:rsidRPr="00CE0FDC">
        <w:rPr>
          <w:sz w:val="24"/>
          <w:szCs w:val="24"/>
        </w:rPr>
        <w:t xml:space="preserve">кціонерів, які мають право на таку участь, або їх представники. На </w:t>
      </w:r>
      <w:r w:rsidR="00681391" w:rsidRPr="00CE0FDC">
        <w:rPr>
          <w:sz w:val="24"/>
          <w:szCs w:val="24"/>
        </w:rPr>
        <w:t>З</w:t>
      </w:r>
      <w:r w:rsidR="008151F6" w:rsidRPr="00CE0FDC">
        <w:rPr>
          <w:sz w:val="24"/>
          <w:szCs w:val="24"/>
        </w:rPr>
        <w:t xml:space="preserve">агальних зборах за запрошенням особи, яка </w:t>
      </w:r>
      <w:proofErr w:type="spellStart"/>
      <w:r w:rsidR="008151F6" w:rsidRPr="00CE0FDC">
        <w:rPr>
          <w:sz w:val="24"/>
          <w:szCs w:val="24"/>
        </w:rPr>
        <w:t>скликає</w:t>
      </w:r>
      <w:proofErr w:type="spellEnd"/>
      <w:r w:rsidR="00F10C86" w:rsidRPr="00CE0FDC">
        <w:rPr>
          <w:sz w:val="24"/>
          <w:szCs w:val="24"/>
        </w:rPr>
        <w:t xml:space="preserve"> </w:t>
      </w:r>
      <w:r w:rsidR="00F65736" w:rsidRPr="00CE0FDC">
        <w:rPr>
          <w:sz w:val="24"/>
          <w:szCs w:val="24"/>
        </w:rPr>
        <w:t>З</w:t>
      </w:r>
      <w:r w:rsidR="008151F6" w:rsidRPr="00CE0FDC">
        <w:rPr>
          <w:sz w:val="24"/>
          <w:szCs w:val="24"/>
        </w:rPr>
        <w:t>агальні збори, також можуть бути</w:t>
      </w:r>
      <w:r w:rsidR="007958BE" w:rsidRPr="00CE0FDC">
        <w:rPr>
          <w:sz w:val="24"/>
          <w:szCs w:val="24"/>
        </w:rPr>
        <w:t xml:space="preserve"> присутні </w:t>
      </w:r>
      <w:r w:rsidR="00F65736" w:rsidRPr="00CE0FDC">
        <w:rPr>
          <w:sz w:val="24"/>
          <w:szCs w:val="24"/>
        </w:rPr>
        <w:t>інші особи</w:t>
      </w:r>
      <w:r w:rsidR="008151F6" w:rsidRPr="00CE0FDC">
        <w:rPr>
          <w:sz w:val="24"/>
          <w:szCs w:val="24"/>
        </w:rPr>
        <w:t xml:space="preserve">. </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w:t>
      </w:r>
      <w:r w:rsidRPr="00CE0FDC">
        <w:rPr>
          <w:sz w:val="24"/>
          <w:szCs w:val="22"/>
        </w:rPr>
        <w:t>7</w:t>
      </w:r>
      <w:r w:rsidR="00C45C26" w:rsidRPr="007D5CB7">
        <w:rPr>
          <w:sz w:val="24"/>
          <w:szCs w:val="22"/>
          <w:lang w:eastAsia="ar-SA"/>
        </w:rPr>
        <w:t>. Загальні збори можуть проводитися шляхом:</w:t>
      </w:r>
    </w:p>
    <w:p w:rsidR="00F65736" w:rsidRPr="007D5CB7" w:rsidRDefault="00C45C26" w:rsidP="00F65736">
      <w:pPr>
        <w:widowControl w:val="0"/>
        <w:ind w:firstLine="709"/>
        <w:jc w:val="both"/>
        <w:rPr>
          <w:sz w:val="24"/>
          <w:szCs w:val="22"/>
        </w:rPr>
      </w:pPr>
      <w:bookmarkStart w:id="2" w:name="n382"/>
      <w:bookmarkEnd w:id="2"/>
      <w:r w:rsidRPr="007D5CB7">
        <w:rPr>
          <w:sz w:val="24"/>
          <w:szCs w:val="22"/>
          <w:lang w:eastAsia="ar-SA"/>
        </w:rPr>
        <w:t>1) очного голосування (далі - очні Загальні збори);</w:t>
      </w:r>
    </w:p>
    <w:p w:rsidR="00F65736" w:rsidRPr="007D5CB7" w:rsidRDefault="00C45C26" w:rsidP="00F65736">
      <w:pPr>
        <w:widowControl w:val="0"/>
        <w:ind w:firstLine="709"/>
        <w:jc w:val="both"/>
        <w:rPr>
          <w:sz w:val="24"/>
          <w:szCs w:val="22"/>
        </w:rPr>
      </w:pPr>
      <w:bookmarkStart w:id="3" w:name="n383"/>
      <w:bookmarkEnd w:id="3"/>
      <w:r w:rsidRPr="007D5CB7">
        <w:rPr>
          <w:sz w:val="24"/>
          <w:szCs w:val="22"/>
          <w:lang w:eastAsia="ar-SA"/>
        </w:rPr>
        <w:t>2) електронного голосування (далі - електронні Загальні збори);</w:t>
      </w:r>
    </w:p>
    <w:p w:rsidR="00F65736" w:rsidRPr="007D5CB7" w:rsidRDefault="00C45C26" w:rsidP="00F65736">
      <w:pPr>
        <w:widowControl w:val="0"/>
        <w:ind w:firstLine="709"/>
        <w:jc w:val="both"/>
        <w:rPr>
          <w:sz w:val="24"/>
          <w:szCs w:val="22"/>
        </w:rPr>
      </w:pPr>
      <w:bookmarkStart w:id="4" w:name="n384"/>
      <w:bookmarkEnd w:id="4"/>
      <w:r w:rsidRPr="007D5CB7">
        <w:rPr>
          <w:sz w:val="24"/>
          <w:szCs w:val="22"/>
          <w:lang w:eastAsia="ar-SA"/>
        </w:rPr>
        <w:t>3) опитування (далі - дистанційні Загальні збори).</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w:t>
      </w:r>
      <w:r w:rsidRPr="00CE0FDC">
        <w:rPr>
          <w:sz w:val="24"/>
          <w:szCs w:val="22"/>
        </w:rPr>
        <w:t>8</w:t>
      </w:r>
      <w:r w:rsidR="00C45C26" w:rsidRPr="007D5CB7">
        <w:rPr>
          <w:sz w:val="24"/>
          <w:szCs w:val="22"/>
        </w:rPr>
        <w:t>. Очні З</w:t>
      </w:r>
      <w:r w:rsidR="00C45C26" w:rsidRPr="007D5CB7">
        <w:rPr>
          <w:sz w:val="24"/>
          <w:szCs w:val="22"/>
          <w:lang w:eastAsia="ar-SA"/>
        </w:rPr>
        <w:t xml:space="preserve">агальні збори передбачають спільну присутність </w:t>
      </w:r>
      <w:r w:rsidR="00302874">
        <w:rPr>
          <w:sz w:val="24"/>
          <w:szCs w:val="22"/>
          <w:lang w:eastAsia="ar-SA"/>
        </w:rPr>
        <w:t>А</w:t>
      </w:r>
      <w:r w:rsidR="00C45C26" w:rsidRPr="007D5CB7">
        <w:rPr>
          <w:sz w:val="24"/>
          <w:szCs w:val="22"/>
          <w:lang w:eastAsia="ar-SA"/>
        </w:rPr>
        <w:t xml:space="preserve">кціонерів (їх представників) у день і час проведення Загальних зборів у місці їх проведення для обговорення та прийняття рішень з питань порядку денного. Кожний </w:t>
      </w:r>
      <w:r w:rsidR="00302874">
        <w:rPr>
          <w:sz w:val="24"/>
          <w:szCs w:val="22"/>
          <w:lang w:eastAsia="ar-SA"/>
        </w:rPr>
        <w:t>А</w:t>
      </w:r>
      <w:r w:rsidR="00C45C26" w:rsidRPr="007D5CB7">
        <w:rPr>
          <w:sz w:val="24"/>
          <w:szCs w:val="22"/>
          <w:lang w:eastAsia="ar-SA"/>
        </w:rPr>
        <w:t>кціонер має право взяти участь в очних Загальних зборах шляхом електронного заочного голосування засобами авторизованої електронної системи у порядку, встановленому чинним законодавством України.</w:t>
      </w:r>
    </w:p>
    <w:p w:rsidR="00F65736" w:rsidRPr="007D5CB7" w:rsidRDefault="00F65736" w:rsidP="00F65736">
      <w:pPr>
        <w:widowControl w:val="0"/>
        <w:ind w:firstLine="709"/>
        <w:jc w:val="both"/>
        <w:rPr>
          <w:sz w:val="24"/>
          <w:szCs w:val="22"/>
        </w:rPr>
      </w:pPr>
      <w:bookmarkStart w:id="5" w:name="n388"/>
      <w:bookmarkEnd w:id="5"/>
      <w:r w:rsidRPr="00CE0FDC">
        <w:rPr>
          <w:sz w:val="24"/>
          <w:szCs w:val="22"/>
          <w:lang w:eastAsia="ar-SA"/>
        </w:rPr>
        <w:t>7</w:t>
      </w:r>
      <w:r w:rsidR="00C45C26" w:rsidRPr="007D5CB7">
        <w:rPr>
          <w:sz w:val="24"/>
          <w:szCs w:val="22"/>
        </w:rPr>
        <w:t>.</w:t>
      </w:r>
      <w:r w:rsidRPr="00CE0FDC">
        <w:rPr>
          <w:sz w:val="24"/>
          <w:szCs w:val="22"/>
        </w:rPr>
        <w:t>9</w:t>
      </w:r>
      <w:r w:rsidR="00C45C26" w:rsidRPr="007D5CB7">
        <w:rPr>
          <w:sz w:val="24"/>
          <w:szCs w:val="22"/>
          <w:lang w:eastAsia="ar-SA"/>
        </w:rPr>
        <w:t xml:space="preserve">. Електронні Загальні збори не передбачають спільної присутності на них </w:t>
      </w:r>
      <w:r w:rsidR="00302874">
        <w:rPr>
          <w:sz w:val="24"/>
          <w:szCs w:val="22"/>
          <w:lang w:eastAsia="ar-SA"/>
        </w:rPr>
        <w:t>А</w:t>
      </w:r>
      <w:r w:rsidR="00C45C26" w:rsidRPr="007D5CB7">
        <w:rPr>
          <w:sz w:val="24"/>
          <w:szCs w:val="22"/>
          <w:lang w:eastAsia="ar-SA"/>
        </w:rPr>
        <w:t xml:space="preserve">кціонерів (їх представників) та проводяться виключно шляхом електронного заочного голосування </w:t>
      </w:r>
      <w:r w:rsidR="00302874">
        <w:rPr>
          <w:sz w:val="24"/>
          <w:szCs w:val="22"/>
          <w:lang w:eastAsia="ar-SA"/>
        </w:rPr>
        <w:t>А</w:t>
      </w:r>
      <w:r w:rsidR="00C45C26" w:rsidRPr="007D5CB7">
        <w:rPr>
          <w:sz w:val="24"/>
          <w:szCs w:val="22"/>
          <w:lang w:eastAsia="ar-SA"/>
        </w:rPr>
        <w:t>кціонерів з використанням авторизованої електронної системи у порядку, встановленому чинним законодавством України.</w:t>
      </w:r>
    </w:p>
    <w:p w:rsidR="00F65736" w:rsidRPr="007D5CB7" w:rsidRDefault="00F65736" w:rsidP="00F65736">
      <w:pPr>
        <w:widowControl w:val="0"/>
        <w:ind w:firstLine="709"/>
        <w:jc w:val="both"/>
        <w:rPr>
          <w:sz w:val="24"/>
          <w:szCs w:val="22"/>
        </w:rPr>
      </w:pPr>
      <w:bookmarkStart w:id="6" w:name="n389"/>
      <w:bookmarkEnd w:id="6"/>
      <w:r w:rsidRPr="00CE0FDC">
        <w:rPr>
          <w:sz w:val="24"/>
          <w:szCs w:val="22"/>
        </w:rPr>
        <w:t>7</w:t>
      </w:r>
      <w:r w:rsidR="00C45C26" w:rsidRPr="007D5CB7">
        <w:rPr>
          <w:sz w:val="24"/>
          <w:szCs w:val="22"/>
        </w:rPr>
        <w:t>.</w:t>
      </w:r>
      <w:r w:rsidRPr="00CE0FDC">
        <w:rPr>
          <w:sz w:val="24"/>
          <w:szCs w:val="22"/>
        </w:rPr>
        <w:t>10</w:t>
      </w:r>
      <w:r w:rsidR="00C45C26" w:rsidRPr="007D5CB7">
        <w:rPr>
          <w:sz w:val="24"/>
          <w:szCs w:val="22"/>
          <w:lang w:eastAsia="ar-SA"/>
        </w:rPr>
        <w:t xml:space="preserve">. Для вирішення будь-яких питань, що належать до компетенції Загальних зборів, можуть проводитися дистанційні Загальні збори. У такому разі волевиявлення </w:t>
      </w:r>
      <w:r w:rsidR="00302874">
        <w:rPr>
          <w:sz w:val="24"/>
          <w:szCs w:val="22"/>
          <w:lang w:eastAsia="ar-SA"/>
        </w:rPr>
        <w:t>А</w:t>
      </w:r>
      <w:r w:rsidR="00C45C26" w:rsidRPr="007D5CB7">
        <w:rPr>
          <w:sz w:val="24"/>
          <w:szCs w:val="22"/>
          <w:lang w:eastAsia="ar-SA"/>
        </w:rPr>
        <w:t xml:space="preserve">кціонерів фіксується шляхом опитування, що проводиться через депозитарну систему України у порядку, встановленому чинним законодавством України. Положення цієї глави Статуту щодо скликання та проведення </w:t>
      </w:r>
      <w:r w:rsidR="00C45C26" w:rsidRPr="007D5CB7">
        <w:rPr>
          <w:sz w:val="24"/>
          <w:szCs w:val="22"/>
        </w:rPr>
        <w:t>З</w:t>
      </w:r>
      <w:r w:rsidR="00C45C26" w:rsidRPr="007D5CB7">
        <w:rPr>
          <w:sz w:val="24"/>
          <w:szCs w:val="22"/>
          <w:lang w:eastAsia="ar-SA"/>
        </w:rPr>
        <w:t>агальних зборів в такому випадку не застосовуються, крім випадків, прямо передбачених в цій главі Статуту.</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.1</w:t>
      </w:r>
      <w:r w:rsidRPr="00CE0FDC">
        <w:rPr>
          <w:sz w:val="24"/>
          <w:szCs w:val="22"/>
        </w:rPr>
        <w:t>1</w:t>
      </w:r>
      <w:r w:rsidR="00C45C26" w:rsidRPr="007D5CB7">
        <w:rPr>
          <w:sz w:val="24"/>
          <w:szCs w:val="22"/>
          <w:lang w:eastAsia="ar-SA"/>
        </w:rPr>
        <w:t xml:space="preserve">. У разі якщо в одному місці зберуться акціонери Товариства - власники 100 відсотків голосуючих акцій Товариства або такі власники проведуть спільне зібрання за допомогою засобів телекомунікаційного зв’язку, вони мають право прийняти будь-яке рішення з питань, що належать до компетенції Загальних зборів. Усі рішення, прийняті відповідно до цього пункту Статуту, оформляються у вигляді протоколу Загальних зборів відповідно до вимог чинного законодавства України, що підписується усіма акціонерами Товариства, які є власниками 100 відсотків голосуючих акцій Товариства. Положення цієї глави Статуту щодо </w:t>
      </w:r>
      <w:r w:rsidR="00C45C26" w:rsidRPr="007D5CB7">
        <w:rPr>
          <w:sz w:val="24"/>
          <w:szCs w:val="22"/>
          <w:lang w:eastAsia="ar-SA"/>
        </w:rPr>
        <w:lastRenderedPageBreak/>
        <w:t>скликання та проведення Загальних зборів в такому випадку не застосовуються.</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.1</w:t>
      </w:r>
      <w:r w:rsidRPr="00CE0FDC">
        <w:rPr>
          <w:sz w:val="24"/>
          <w:szCs w:val="22"/>
        </w:rPr>
        <w:t>2</w:t>
      </w:r>
      <w:r w:rsidR="00C45C26" w:rsidRPr="007D5CB7">
        <w:rPr>
          <w:sz w:val="24"/>
          <w:szCs w:val="22"/>
          <w:lang w:eastAsia="ar-SA"/>
        </w:rPr>
        <w:t xml:space="preserve">. Положення цієї глави Статуту щодо проведення електронних Загальних зборів та функціонування авторизованої електронної системи застосовуються з моменту початку функціонування авторизованої електронної системи відповідно до чинного законодавства України. До цієї дати ідентифікація та реєстрація </w:t>
      </w:r>
      <w:r w:rsidR="00302874">
        <w:rPr>
          <w:sz w:val="24"/>
          <w:szCs w:val="22"/>
          <w:lang w:eastAsia="ar-SA"/>
        </w:rPr>
        <w:t>А</w:t>
      </w:r>
      <w:r w:rsidR="00C45C26" w:rsidRPr="007D5CB7">
        <w:rPr>
          <w:sz w:val="24"/>
          <w:szCs w:val="22"/>
          <w:lang w:eastAsia="ar-SA"/>
        </w:rPr>
        <w:t>кціонерів (їх представників), передбачені цією главою Статуту, здійснюються реєстраційною комісією самостійно.</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lang w:eastAsia="ar-SA"/>
        </w:rPr>
        <w:t>.</w:t>
      </w:r>
      <w:r w:rsidR="00C45C26" w:rsidRPr="007D5CB7">
        <w:rPr>
          <w:sz w:val="24"/>
          <w:szCs w:val="22"/>
        </w:rPr>
        <w:t>1</w:t>
      </w:r>
      <w:r w:rsidRPr="00CE0FDC">
        <w:rPr>
          <w:sz w:val="24"/>
          <w:szCs w:val="22"/>
        </w:rPr>
        <w:t>3</w:t>
      </w:r>
      <w:r w:rsidR="00C45C26" w:rsidRPr="007D5CB7">
        <w:rPr>
          <w:sz w:val="24"/>
          <w:szCs w:val="22"/>
          <w:lang w:eastAsia="ar-SA"/>
        </w:rPr>
        <w:t>. Загальні збори скликаються Наглядовою радою у випадках та у порядку, передбачених чинним законодавством України та цим Статутом.</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lang w:eastAsia="ar-SA"/>
        </w:rPr>
        <w:t>.</w:t>
      </w:r>
      <w:r w:rsidR="00C45C26" w:rsidRPr="007D5CB7">
        <w:rPr>
          <w:sz w:val="24"/>
          <w:szCs w:val="22"/>
        </w:rPr>
        <w:t>1</w:t>
      </w:r>
      <w:r w:rsidRPr="00CE0FDC">
        <w:rPr>
          <w:sz w:val="24"/>
          <w:szCs w:val="22"/>
        </w:rPr>
        <w:t>4</w:t>
      </w:r>
      <w:r w:rsidR="00C45C26" w:rsidRPr="007D5CB7">
        <w:rPr>
          <w:sz w:val="24"/>
          <w:szCs w:val="22"/>
          <w:lang w:eastAsia="ar-SA"/>
        </w:rPr>
        <w:t xml:space="preserve">. Загальні збори можуть скликатися акціонерами Товариства, які у сукупності володіють 5 та більше відсотків голосуючих акцій Товариства, якщо Наглядовою радою не прийнято у встановлений чинним законодавством України строк рішення про скликання Загальних зборів на вимогу цих </w:t>
      </w:r>
      <w:r w:rsidR="00302874">
        <w:rPr>
          <w:sz w:val="24"/>
          <w:szCs w:val="22"/>
          <w:lang w:eastAsia="ar-SA"/>
        </w:rPr>
        <w:t>А</w:t>
      </w:r>
      <w:r w:rsidR="00C45C26" w:rsidRPr="007D5CB7">
        <w:rPr>
          <w:sz w:val="24"/>
          <w:szCs w:val="22"/>
          <w:lang w:eastAsia="ar-SA"/>
        </w:rPr>
        <w:t>кціонерів.</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.1</w:t>
      </w:r>
      <w:r w:rsidRPr="00CE0FDC">
        <w:rPr>
          <w:sz w:val="24"/>
          <w:szCs w:val="22"/>
        </w:rPr>
        <w:t>5</w:t>
      </w:r>
      <w:r w:rsidR="00C45C26" w:rsidRPr="007D5CB7">
        <w:rPr>
          <w:sz w:val="24"/>
          <w:szCs w:val="22"/>
          <w:lang w:eastAsia="ar-SA"/>
        </w:rPr>
        <w:t xml:space="preserve">. Акціонери, які </w:t>
      </w:r>
      <w:proofErr w:type="spellStart"/>
      <w:r w:rsidR="00C45C26" w:rsidRPr="007D5CB7">
        <w:rPr>
          <w:sz w:val="24"/>
          <w:szCs w:val="22"/>
          <w:lang w:eastAsia="ar-SA"/>
        </w:rPr>
        <w:t>скликають</w:t>
      </w:r>
      <w:proofErr w:type="spellEnd"/>
      <w:r w:rsidR="00C45C26" w:rsidRPr="007D5CB7">
        <w:rPr>
          <w:sz w:val="24"/>
          <w:szCs w:val="22"/>
          <w:lang w:eastAsia="ar-SA"/>
        </w:rPr>
        <w:t xml:space="preserve"> позачергові Загальні збори, забезпечують здійснення дій щодо організації та проведення відповідних позачер</w:t>
      </w:r>
      <w:r w:rsidR="00C45C26" w:rsidRPr="007D5CB7">
        <w:rPr>
          <w:sz w:val="24"/>
          <w:szCs w:val="22"/>
        </w:rPr>
        <w:t>гових З</w:t>
      </w:r>
      <w:r w:rsidR="00C45C26" w:rsidRPr="007D5CB7">
        <w:rPr>
          <w:sz w:val="24"/>
          <w:szCs w:val="22"/>
          <w:lang w:eastAsia="ar-SA"/>
        </w:rPr>
        <w:t>агальних зборів, передбачених чинним законодавством України та цим Статутом, з урахуванням особливостей, встановлених чинним законодавством України та цим Статутом.</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.1</w:t>
      </w:r>
      <w:r w:rsidRPr="00CE0FDC">
        <w:rPr>
          <w:sz w:val="24"/>
          <w:szCs w:val="22"/>
        </w:rPr>
        <w:t>6</w:t>
      </w:r>
      <w:r w:rsidR="00C45C26" w:rsidRPr="007D5CB7">
        <w:rPr>
          <w:sz w:val="24"/>
          <w:szCs w:val="22"/>
          <w:lang w:eastAsia="ar-SA"/>
        </w:rPr>
        <w:t xml:space="preserve">. </w:t>
      </w:r>
      <w:r w:rsidR="00C45C26" w:rsidRPr="009E58FC">
        <w:rPr>
          <w:sz w:val="24"/>
          <w:szCs w:val="22"/>
          <w:lang w:eastAsia="ar-SA"/>
        </w:rPr>
        <w:t xml:space="preserve">Якщо цього вимагають інтереси Товариства, Наглядова рада або </w:t>
      </w:r>
      <w:r w:rsidR="00302874" w:rsidRPr="009E58FC">
        <w:rPr>
          <w:sz w:val="24"/>
          <w:szCs w:val="22"/>
          <w:lang w:eastAsia="ar-SA"/>
        </w:rPr>
        <w:t>А</w:t>
      </w:r>
      <w:r w:rsidR="00C45C26" w:rsidRPr="009E58FC">
        <w:rPr>
          <w:sz w:val="24"/>
          <w:szCs w:val="22"/>
          <w:lang w:eastAsia="ar-SA"/>
        </w:rPr>
        <w:t xml:space="preserve">кціонери, які </w:t>
      </w:r>
      <w:proofErr w:type="spellStart"/>
      <w:r w:rsidR="00C45C26" w:rsidRPr="009E58FC">
        <w:rPr>
          <w:sz w:val="24"/>
          <w:szCs w:val="22"/>
          <w:lang w:eastAsia="ar-SA"/>
        </w:rPr>
        <w:t>скликають</w:t>
      </w:r>
      <w:proofErr w:type="spellEnd"/>
      <w:r w:rsidR="00C45C26" w:rsidRPr="009E58FC">
        <w:rPr>
          <w:sz w:val="24"/>
          <w:szCs w:val="22"/>
          <w:lang w:eastAsia="ar-SA"/>
        </w:rPr>
        <w:t xml:space="preserve"> позачергові Загальні збори (далі - особа, яка </w:t>
      </w:r>
      <w:proofErr w:type="spellStart"/>
      <w:r w:rsidR="00C45C26" w:rsidRPr="009E58FC">
        <w:rPr>
          <w:sz w:val="24"/>
          <w:szCs w:val="22"/>
          <w:lang w:eastAsia="ar-SA"/>
        </w:rPr>
        <w:t>скликає</w:t>
      </w:r>
      <w:proofErr w:type="spellEnd"/>
      <w:r w:rsidR="00C45C26" w:rsidRPr="009E58FC">
        <w:rPr>
          <w:sz w:val="24"/>
          <w:szCs w:val="22"/>
          <w:lang w:eastAsia="ar-SA"/>
        </w:rPr>
        <w:t xml:space="preserve"> Загальні збори), можуть прийняти рішення про скликання позачергових Загальних зборів за скороченою процедурою, в такому випадку повідомлення про проведення позачергових Загальних зборів надсилається не пізніше ніж за 15 днів до дати їх проведення, а особа, яка </w:t>
      </w:r>
      <w:proofErr w:type="spellStart"/>
      <w:r w:rsidR="00C45C26" w:rsidRPr="009E58FC">
        <w:rPr>
          <w:sz w:val="24"/>
          <w:szCs w:val="22"/>
          <w:lang w:eastAsia="ar-SA"/>
        </w:rPr>
        <w:t>скликає</w:t>
      </w:r>
      <w:proofErr w:type="spellEnd"/>
      <w:r w:rsidR="00C45C26" w:rsidRPr="009E58FC">
        <w:rPr>
          <w:sz w:val="24"/>
          <w:szCs w:val="22"/>
          <w:lang w:eastAsia="ar-SA"/>
        </w:rPr>
        <w:t xml:space="preserve"> Загальні збори, затверджує порядок денний. Особа, яка </w:t>
      </w:r>
      <w:proofErr w:type="spellStart"/>
      <w:r w:rsidR="00C45C26" w:rsidRPr="009E58FC">
        <w:rPr>
          <w:sz w:val="24"/>
          <w:szCs w:val="22"/>
          <w:lang w:eastAsia="ar-SA"/>
        </w:rPr>
        <w:t>скликає</w:t>
      </w:r>
      <w:proofErr w:type="spellEnd"/>
      <w:r w:rsidR="00C45C26" w:rsidRPr="009E58FC">
        <w:rPr>
          <w:sz w:val="24"/>
          <w:szCs w:val="22"/>
          <w:lang w:eastAsia="ar-SA"/>
        </w:rPr>
        <w:t xml:space="preserve"> Загальні збори, не може прийняти таке рішення, </w:t>
      </w:r>
      <w:r w:rsidR="00AB0D58">
        <w:rPr>
          <w:sz w:val="24"/>
          <w:szCs w:val="22"/>
          <w:lang w:eastAsia="ar-SA"/>
        </w:rPr>
        <w:t xml:space="preserve">якщо </w:t>
      </w:r>
      <w:r w:rsidR="00C45C26" w:rsidRPr="009E58FC">
        <w:rPr>
          <w:sz w:val="24"/>
          <w:szCs w:val="22"/>
          <w:lang w:eastAsia="ar-SA"/>
        </w:rPr>
        <w:t>порядок денний позачергових Загальних зборів включає питання про обрання посадових осіб Товариства.</w:t>
      </w:r>
    </w:p>
    <w:p w:rsidR="008151F6" w:rsidRPr="00CE0FDC" w:rsidRDefault="007958BE" w:rsidP="001807BB">
      <w:pPr>
        <w:jc w:val="both"/>
        <w:rPr>
          <w:sz w:val="24"/>
          <w:szCs w:val="24"/>
        </w:rPr>
      </w:pPr>
      <w:r w:rsidRPr="00CE0FDC">
        <w:rPr>
          <w:sz w:val="24"/>
          <w:szCs w:val="24"/>
        </w:rPr>
        <w:tab/>
      </w:r>
      <w:r w:rsidR="00CB5AD5" w:rsidRPr="00940DA1">
        <w:rPr>
          <w:sz w:val="24"/>
          <w:szCs w:val="24"/>
        </w:rPr>
        <w:t>7</w:t>
      </w:r>
      <w:r w:rsidR="00B646A1" w:rsidRPr="00940DA1">
        <w:rPr>
          <w:sz w:val="24"/>
          <w:szCs w:val="24"/>
        </w:rPr>
        <w:t>.</w:t>
      </w:r>
      <w:r w:rsidR="00F65736" w:rsidRPr="00940DA1">
        <w:rPr>
          <w:sz w:val="24"/>
          <w:szCs w:val="24"/>
        </w:rPr>
        <w:t>1</w:t>
      </w:r>
      <w:r w:rsidR="00B646A1" w:rsidRPr="00940DA1">
        <w:rPr>
          <w:sz w:val="24"/>
          <w:szCs w:val="24"/>
        </w:rPr>
        <w:t>7</w:t>
      </w:r>
      <w:r w:rsidRPr="00940DA1">
        <w:rPr>
          <w:sz w:val="24"/>
          <w:szCs w:val="24"/>
        </w:rPr>
        <w:t xml:space="preserve">. </w:t>
      </w:r>
      <w:r w:rsidR="008151F6" w:rsidRPr="00940DA1">
        <w:rPr>
          <w:sz w:val="24"/>
          <w:szCs w:val="24"/>
        </w:rPr>
        <w:t>П</w:t>
      </w:r>
      <w:r w:rsidR="008151F6" w:rsidRPr="00CE0FDC">
        <w:rPr>
          <w:sz w:val="24"/>
          <w:szCs w:val="24"/>
        </w:rPr>
        <w:t>овідомлення п</w:t>
      </w:r>
      <w:r w:rsidR="003B3AB8" w:rsidRPr="00CE0FDC">
        <w:rPr>
          <w:sz w:val="24"/>
          <w:szCs w:val="24"/>
        </w:rPr>
        <w:t xml:space="preserve">ро проведення </w:t>
      </w:r>
      <w:r w:rsidR="00681391" w:rsidRPr="00CE0FDC">
        <w:rPr>
          <w:sz w:val="24"/>
          <w:szCs w:val="24"/>
        </w:rPr>
        <w:t>З</w:t>
      </w:r>
      <w:r w:rsidR="003B3AB8" w:rsidRPr="00CE0FDC">
        <w:rPr>
          <w:sz w:val="24"/>
          <w:szCs w:val="24"/>
        </w:rPr>
        <w:t>агальних зборів Т</w:t>
      </w:r>
      <w:r w:rsidR="008151F6" w:rsidRPr="00CE0FDC">
        <w:rPr>
          <w:sz w:val="24"/>
          <w:szCs w:val="24"/>
        </w:rPr>
        <w:t xml:space="preserve">овариства </w:t>
      </w:r>
      <w:r w:rsidR="00F65736" w:rsidRPr="00CE0FDC">
        <w:rPr>
          <w:sz w:val="24"/>
          <w:szCs w:val="24"/>
        </w:rPr>
        <w:t>направляється</w:t>
      </w:r>
      <w:r w:rsidR="008151F6" w:rsidRPr="00CE0FDC">
        <w:rPr>
          <w:sz w:val="24"/>
          <w:szCs w:val="24"/>
        </w:rPr>
        <w:t xml:space="preserve"> кожному </w:t>
      </w:r>
      <w:r w:rsidR="009E58FC">
        <w:rPr>
          <w:sz w:val="24"/>
          <w:szCs w:val="24"/>
        </w:rPr>
        <w:t>А</w:t>
      </w:r>
      <w:r w:rsidR="008151F6" w:rsidRPr="00CE0FDC">
        <w:rPr>
          <w:sz w:val="24"/>
          <w:szCs w:val="24"/>
        </w:rPr>
        <w:t xml:space="preserve">кціонеру, зазначеному в переліку акціонерів, складеному в порядку, встановленому законодавством про депозитарну систему України, на дату, визначену </w:t>
      </w:r>
      <w:r w:rsidR="00C45C26" w:rsidRPr="007D5CB7">
        <w:rPr>
          <w:sz w:val="24"/>
          <w:szCs w:val="22"/>
          <w:lang w:eastAsia="ar-SA"/>
        </w:rPr>
        <w:t xml:space="preserve">особою, яка </w:t>
      </w:r>
      <w:proofErr w:type="spellStart"/>
      <w:r w:rsidR="00C45C26" w:rsidRPr="007D5CB7">
        <w:rPr>
          <w:sz w:val="24"/>
          <w:szCs w:val="22"/>
          <w:lang w:eastAsia="ar-SA"/>
        </w:rPr>
        <w:t>скликає</w:t>
      </w:r>
      <w:proofErr w:type="spellEnd"/>
      <w:r w:rsidR="00C45C26" w:rsidRPr="007D5CB7">
        <w:rPr>
          <w:sz w:val="24"/>
          <w:szCs w:val="22"/>
          <w:lang w:eastAsia="ar-SA"/>
        </w:rPr>
        <w:t xml:space="preserve"> Загальні збори</w:t>
      </w:r>
      <w:r w:rsidR="008151F6" w:rsidRPr="00940DA1">
        <w:rPr>
          <w:sz w:val="24"/>
          <w:szCs w:val="24"/>
        </w:rPr>
        <w:t xml:space="preserve">. Встановлена дата не може передувати дню прийняття рішення про проведення </w:t>
      </w:r>
      <w:r w:rsidR="00681391" w:rsidRPr="00940DA1">
        <w:rPr>
          <w:sz w:val="24"/>
          <w:szCs w:val="24"/>
        </w:rPr>
        <w:t>З</w:t>
      </w:r>
      <w:r w:rsidR="008151F6" w:rsidRPr="00940DA1">
        <w:rPr>
          <w:sz w:val="24"/>
          <w:szCs w:val="24"/>
        </w:rPr>
        <w:t>агальних зборів</w:t>
      </w:r>
      <w:r w:rsidR="008151F6" w:rsidRPr="00CE0FDC">
        <w:rPr>
          <w:sz w:val="24"/>
          <w:szCs w:val="24"/>
        </w:rPr>
        <w:t xml:space="preserve">. </w:t>
      </w:r>
    </w:p>
    <w:p w:rsidR="00F65736" w:rsidRPr="007D5CB7" w:rsidRDefault="00E57D71" w:rsidP="001807BB">
      <w:pPr>
        <w:jc w:val="both"/>
        <w:rPr>
          <w:sz w:val="24"/>
          <w:szCs w:val="22"/>
          <w:lang w:eastAsia="ar-SA"/>
        </w:rPr>
      </w:pPr>
      <w:r w:rsidRPr="00CE0FDC">
        <w:rPr>
          <w:sz w:val="24"/>
          <w:szCs w:val="24"/>
        </w:rPr>
        <w:tab/>
      </w:r>
      <w:r w:rsidR="00CB5AD5" w:rsidRPr="00CE0FDC">
        <w:rPr>
          <w:sz w:val="24"/>
          <w:szCs w:val="24"/>
        </w:rPr>
        <w:t>7</w:t>
      </w:r>
      <w:r w:rsidR="00B646A1" w:rsidRPr="00CE0FDC">
        <w:rPr>
          <w:sz w:val="24"/>
          <w:szCs w:val="24"/>
        </w:rPr>
        <w:t>.</w:t>
      </w:r>
      <w:r w:rsidR="00F65736" w:rsidRPr="00CE0FDC">
        <w:rPr>
          <w:sz w:val="24"/>
          <w:szCs w:val="24"/>
        </w:rPr>
        <w:t>1</w:t>
      </w:r>
      <w:r w:rsidR="00B646A1" w:rsidRPr="00CE0FDC">
        <w:rPr>
          <w:sz w:val="24"/>
          <w:szCs w:val="24"/>
        </w:rPr>
        <w:t>8</w:t>
      </w:r>
      <w:r w:rsidR="007958BE" w:rsidRPr="00CE0FDC">
        <w:rPr>
          <w:sz w:val="24"/>
          <w:szCs w:val="24"/>
        </w:rPr>
        <w:t xml:space="preserve">. </w:t>
      </w:r>
      <w:r w:rsidR="00C45C26" w:rsidRPr="007D5CB7">
        <w:rPr>
          <w:sz w:val="24"/>
          <w:szCs w:val="22"/>
          <w:lang w:eastAsia="ar-SA"/>
        </w:rPr>
        <w:t xml:space="preserve">Якщо інше не встановлено чинним законодавством України, повідомлення надсилається </w:t>
      </w:r>
      <w:r w:rsidR="009E58FC">
        <w:rPr>
          <w:sz w:val="24"/>
          <w:szCs w:val="22"/>
          <w:lang w:eastAsia="ar-SA"/>
        </w:rPr>
        <w:t>А</w:t>
      </w:r>
      <w:r w:rsidR="00C45C26" w:rsidRPr="007D5CB7">
        <w:rPr>
          <w:sz w:val="24"/>
          <w:szCs w:val="22"/>
          <w:lang w:eastAsia="ar-SA"/>
        </w:rPr>
        <w:t xml:space="preserve">кціонерам у спосіб, визначений Наглядовою радою, а, у разі скликання Загальних зборів </w:t>
      </w:r>
      <w:r w:rsidR="009E58FC">
        <w:rPr>
          <w:sz w:val="24"/>
          <w:szCs w:val="22"/>
          <w:lang w:eastAsia="ar-SA"/>
        </w:rPr>
        <w:t>А</w:t>
      </w:r>
      <w:r w:rsidR="00C45C26" w:rsidRPr="007D5CB7">
        <w:rPr>
          <w:sz w:val="24"/>
          <w:szCs w:val="22"/>
          <w:lang w:eastAsia="ar-SA"/>
        </w:rPr>
        <w:t>кціонерами, - через депозитарну систему.</w:t>
      </w:r>
    </w:p>
    <w:p w:rsidR="003E7149" w:rsidRPr="007D5CB7" w:rsidRDefault="00C45C26" w:rsidP="007D5CB7">
      <w:pPr>
        <w:ind w:firstLine="708"/>
        <w:jc w:val="both"/>
        <w:rPr>
          <w:sz w:val="24"/>
          <w:szCs w:val="22"/>
          <w:lang w:eastAsia="ar-SA"/>
        </w:rPr>
      </w:pPr>
      <w:r w:rsidRPr="007D5CB7">
        <w:rPr>
          <w:sz w:val="24"/>
          <w:szCs w:val="22"/>
          <w:lang w:eastAsia="ar-SA"/>
        </w:rPr>
        <w:t xml:space="preserve">Товариство або </w:t>
      </w:r>
      <w:r w:rsidR="009E58FC">
        <w:rPr>
          <w:sz w:val="24"/>
          <w:szCs w:val="22"/>
          <w:lang w:eastAsia="ar-SA"/>
        </w:rPr>
        <w:t>А</w:t>
      </w:r>
      <w:r w:rsidRPr="007D5CB7">
        <w:rPr>
          <w:sz w:val="24"/>
          <w:szCs w:val="22"/>
          <w:lang w:eastAsia="ar-SA"/>
        </w:rPr>
        <w:t xml:space="preserve">кціонери, які </w:t>
      </w:r>
      <w:proofErr w:type="spellStart"/>
      <w:r w:rsidRPr="007D5CB7">
        <w:rPr>
          <w:sz w:val="24"/>
          <w:szCs w:val="22"/>
          <w:lang w:eastAsia="ar-SA"/>
        </w:rPr>
        <w:t>скликають</w:t>
      </w:r>
      <w:proofErr w:type="spellEnd"/>
      <w:r w:rsidRPr="007D5CB7">
        <w:rPr>
          <w:sz w:val="24"/>
          <w:szCs w:val="22"/>
          <w:lang w:eastAsia="ar-SA"/>
        </w:rPr>
        <w:t xml:space="preserve"> Загальні збори, розміщують повідомлення про проведення Загальних зборів у базі даних особи, яка пров</w:t>
      </w:r>
      <w:r w:rsidR="00157844">
        <w:rPr>
          <w:sz w:val="24"/>
          <w:szCs w:val="22"/>
          <w:lang w:eastAsia="ar-SA"/>
        </w:rPr>
        <w:t>о</w:t>
      </w:r>
      <w:r w:rsidRPr="007D5CB7">
        <w:rPr>
          <w:sz w:val="24"/>
          <w:szCs w:val="22"/>
          <w:lang w:eastAsia="ar-SA"/>
        </w:rPr>
        <w:t>дить діяльність з оприлюднення регульованої інформації від імені учасників ринків капіталу та професійних учасників організованих товарних ринків та надсилають повідомлення оператору організованого ринку капіталу, на якому акції Товариства допущені до торгів.</w:t>
      </w:r>
    </w:p>
    <w:p w:rsidR="003E7149" w:rsidRPr="007D5CB7" w:rsidRDefault="00C45C26" w:rsidP="007D5CB7">
      <w:pPr>
        <w:ind w:firstLine="708"/>
        <w:jc w:val="both"/>
        <w:rPr>
          <w:sz w:val="24"/>
          <w:szCs w:val="22"/>
          <w:lang w:eastAsia="ar-SA"/>
        </w:rPr>
      </w:pPr>
      <w:r w:rsidRPr="007D5CB7">
        <w:rPr>
          <w:sz w:val="24"/>
          <w:szCs w:val="22"/>
          <w:lang w:eastAsia="ar-SA"/>
        </w:rPr>
        <w:t xml:space="preserve">Товариство також розміщує повідомлення та іншу інформацію, передбачену чинним законодавством України, на власному </w:t>
      </w:r>
      <w:proofErr w:type="spellStart"/>
      <w:r w:rsidRPr="007D5CB7">
        <w:rPr>
          <w:sz w:val="24"/>
          <w:szCs w:val="22"/>
          <w:lang w:eastAsia="ar-SA"/>
        </w:rPr>
        <w:t>вебсайті</w:t>
      </w:r>
      <w:proofErr w:type="spellEnd"/>
      <w:r w:rsidRPr="007D5CB7">
        <w:rPr>
          <w:sz w:val="24"/>
          <w:szCs w:val="22"/>
          <w:lang w:eastAsia="ar-SA"/>
        </w:rPr>
        <w:t xml:space="preserve">, а </w:t>
      </w:r>
      <w:r w:rsidR="009E58FC">
        <w:rPr>
          <w:sz w:val="24"/>
          <w:szCs w:val="22"/>
          <w:lang w:eastAsia="ar-SA"/>
        </w:rPr>
        <w:t>А</w:t>
      </w:r>
      <w:r w:rsidRPr="007D5CB7">
        <w:rPr>
          <w:sz w:val="24"/>
          <w:szCs w:val="22"/>
          <w:lang w:eastAsia="ar-SA"/>
        </w:rPr>
        <w:t xml:space="preserve">кціонери, які </w:t>
      </w:r>
      <w:proofErr w:type="spellStart"/>
      <w:r w:rsidRPr="007D5CB7">
        <w:rPr>
          <w:sz w:val="24"/>
          <w:szCs w:val="22"/>
          <w:lang w:eastAsia="ar-SA"/>
        </w:rPr>
        <w:t>скликають</w:t>
      </w:r>
      <w:proofErr w:type="spellEnd"/>
      <w:r w:rsidRPr="007D5CB7">
        <w:rPr>
          <w:sz w:val="24"/>
          <w:szCs w:val="22"/>
          <w:lang w:eastAsia="ar-SA"/>
        </w:rPr>
        <w:t xml:space="preserve"> Загальні збори, - на </w:t>
      </w:r>
      <w:proofErr w:type="spellStart"/>
      <w:r w:rsidRPr="007D5CB7">
        <w:rPr>
          <w:sz w:val="24"/>
          <w:szCs w:val="22"/>
          <w:lang w:eastAsia="ar-SA"/>
        </w:rPr>
        <w:t>вебсайті</w:t>
      </w:r>
      <w:proofErr w:type="spellEnd"/>
      <w:r w:rsidRPr="007D5CB7">
        <w:rPr>
          <w:sz w:val="24"/>
          <w:szCs w:val="22"/>
          <w:lang w:eastAsia="ar-SA"/>
        </w:rPr>
        <w:t>, адреса якого зазначається в повідомленні.</w:t>
      </w:r>
    </w:p>
    <w:p w:rsidR="008151F6" w:rsidRPr="00CE0FDC" w:rsidRDefault="00CB5AD5" w:rsidP="00F65736">
      <w:pPr>
        <w:ind w:firstLine="708"/>
        <w:jc w:val="both"/>
        <w:rPr>
          <w:sz w:val="24"/>
          <w:szCs w:val="24"/>
        </w:rPr>
      </w:pPr>
      <w:r w:rsidRPr="00CE0FDC">
        <w:rPr>
          <w:sz w:val="24"/>
          <w:szCs w:val="24"/>
        </w:rPr>
        <w:t>7</w:t>
      </w:r>
      <w:r w:rsidR="00E86C52" w:rsidRPr="00CE0FDC">
        <w:rPr>
          <w:sz w:val="24"/>
          <w:szCs w:val="24"/>
        </w:rPr>
        <w:t>.1</w:t>
      </w:r>
      <w:r w:rsidR="00F65736" w:rsidRPr="00CE0FDC">
        <w:rPr>
          <w:sz w:val="24"/>
          <w:szCs w:val="24"/>
        </w:rPr>
        <w:t>9</w:t>
      </w:r>
      <w:r w:rsidR="00E86C52" w:rsidRPr="00CE0FDC">
        <w:rPr>
          <w:sz w:val="24"/>
          <w:szCs w:val="24"/>
        </w:rPr>
        <w:t xml:space="preserve">. </w:t>
      </w:r>
      <w:r w:rsidR="008151F6" w:rsidRPr="00CE0FDC">
        <w:rPr>
          <w:sz w:val="24"/>
          <w:szCs w:val="24"/>
        </w:rPr>
        <w:t xml:space="preserve">Повідомлення про проведення </w:t>
      </w:r>
      <w:r w:rsidR="00681391" w:rsidRPr="00CE0FDC">
        <w:rPr>
          <w:sz w:val="24"/>
          <w:szCs w:val="24"/>
        </w:rPr>
        <w:t>Загальних</w:t>
      </w:r>
      <w:r w:rsidR="008151F6" w:rsidRPr="00CE0FDC">
        <w:rPr>
          <w:sz w:val="24"/>
          <w:szCs w:val="24"/>
        </w:rPr>
        <w:t xml:space="preserve"> зборів </w:t>
      </w:r>
      <w:r w:rsidR="00E86C52" w:rsidRPr="00CE0FDC">
        <w:rPr>
          <w:sz w:val="24"/>
          <w:szCs w:val="24"/>
        </w:rPr>
        <w:t>Товариства</w:t>
      </w:r>
      <w:r w:rsidR="008151F6" w:rsidRPr="00CE0FDC">
        <w:rPr>
          <w:sz w:val="24"/>
          <w:szCs w:val="24"/>
        </w:rPr>
        <w:t xml:space="preserve"> має містити </w:t>
      </w:r>
      <w:r w:rsidR="00F65736" w:rsidRPr="00CE0FDC">
        <w:rPr>
          <w:sz w:val="24"/>
          <w:szCs w:val="24"/>
        </w:rPr>
        <w:t>відомості, визначені чинним законодавством України.</w:t>
      </w:r>
      <w:r w:rsidR="00C45C26" w:rsidRPr="007D5CB7">
        <w:rPr>
          <w:sz w:val="24"/>
          <w:szCs w:val="22"/>
          <w:lang w:eastAsia="ar-SA"/>
        </w:rPr>
        <w:t xml:space="preserve"> Проект порядку денного та повідомлення про проведення Загальних зборів затверджується особою, яка </w:t>
      </w:r>
      <w:proofErr w:type="spellStart"/>
      <w:r w:rsidR="00C45C26" w:rsidRPr="007D5CB7">
        <w:rPr>
          <w:sz w:val="24"/>
          <w:szCs w:val="22"/>
          <w:lang w:eastAsia="ar-SA"/>
        </w:rPr>
        <w:t>скликає</w:t>
      </w:r>
      <w:proofErr w:type="spellEnd"/>
      <w:r w:rsidR="00C45C26" w:rsidRPr="007D5CB7">
        <w:rPr>
          <w:sz w:val="24"/>
          <w:szCs w:val="22"/>
          <w:lang w:eastAsia="ar-SA"/>
        </w:rPr>
        <w:t xml:space="preserve"> Загальні збори.</w:t>
      </w:r>
    </w:p>
    <w:p w:rsidR="00F65736" w:rsidRPr="00CE0FDC" w:rsidRDefault="00F65736" w:rsidP="00F65736">
      <w:pPr>
        <w:ind w:firstLine="708"/>
        <w:jc w:val="both"/>
        <w:rPr>
          <w:sz w:val="24"/>
          <w:szCs w:val="24"/>
        </w:rPr>
      </w:pPr>
      <w:r w:rsidRPr="00CE0FDC">
        <w:rPr>
          <w:sz w:val="24"/>
          <w:szCs w:val="24"/>
        </w:rPr>
        <w:t xml:space="preserve">7.20. </w:t>
      </w:r>
      <w:r w:rsidR="00C45C26" w:rsidRPr="007D5CB7">
        <w:rPr>
          <w:sz w:val="24"/>
          <w:szCs w:val="22"/>
          <w:lang w:eastAsia="ar-SA"/>
        </w:rPr>
        <w:t>Повідомлення про проведення Загальних зборів надсилається та оприлюднюється не пізніше ніж за 30 днів (при скороченій процедурі – за 15 днів) до дня проведення Загальних зборів.</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F65736" w:rsidRPr="00CE0FDC">
        <w:rPr>
          <w:sz w:val="24"/>
          <w:szCs w:val="24"/>
        </w:rPr>
        <w:t>21</w:t>
      </w:r>
      <w:r w:rsidR="00D20B83" w:rsidRPr="00CE0FDC">
        <w:rPr>
          <w:sz w:val="24"/>
          <w:szCs w:val="24"/>
        </w:rPr>
        <w:t>.</w:t>
      </w:r>
      <w:r w:rsidR="00D20B83" w:rsidRPr="00CE0FDC">
        <w:rPr>
          <w:sz w:val="24"/>
          <w:szCs w:val="24"/>
        </w:rPr>
        <w:tab/>
        <w:t xml:space="preserve">Загальні збори Товариства проводяться на території України, в межах населеного пункту за місцезнаходженням Товариства, крім випадків, коли на день скликання </w:t>
      </w:r>
      <w:r w:rsidR="00681391" w:rsidRPr="00CE0FDC">
        <w:rPr>
          <w:sz w:val="24"/>
          <w:szCs w:val="24"/>
        </w:rPr>
        <w:t>Загальних</w:t>
      </w:r>
      <w:r w:rsidR="00D20B83" w:rsidRPr="00CE0FDC">
        <w:rPr>
          <w:sz w:val="24"/>
          <w:szCs w:val="24"/>
        </w:rPr>
        <w:t xml:space="preserve"> зборів 100 відсотками акцій Товариства володіють іноземці, особи без громадянства, іноземні юридичні особи, а також міжнародні організації.</w:t>
      </w:r>
    </w:p>
    <w:p w:rsidR="00D20B83" w:rsidRPr="007D5CB7" w:rsidRDefault="00CB5AD5" w:rsidP="001807BB">
      <w:pPr>
        <w:ind w:firstLine="709"/>
        <w:jc w:val="both"/>
        <w:rPr>
          <w:sz w:val="24"/>
          <w:szCs w:val="24"/>
        </w:rPr>
      </w:pPr>
      <w:r w:rsidRPr="007D5CB7">
        <w:rPr>
          <w:sz w:val="24"/>
          <w:szCs w:val="24"/>
        </w:rPr>
        <w:t>7</w:t>
      </w:r>
      <w:r w:rsidR="00D20B83" w:rsidRPr="007D5CB7">
        <w:rPr>
          <w:sz w:val="24"/>
          <w:szCs w:val="24"/>
        </w:rPr>
        <w:t>.</w:t>
      </w:r>
      <w:r w:rsidR="00F65736" w:rsidRPr="007D5CB7">
        <w:rPr>
          <w:sz w:val="24"/>
          <w:szCs w:val="24"/>
        </w:rPr>
        <w:t>22</w:t>
      </w:r>
      <w:r w:rsidR="00D20B83" w:rsidRPr="007D5CB7">
        <w:rPr>
          <w:sz w:val="24"/>
          <w:szCs w:val="24"/>
        </w:rPr>
        <w:t>.</w:t>
      </w:r>
      <w:r w:rsidR="00D20B83" w:rsidRPr="007D5CB7">
        <w:rPr>
          <w:sz w:val="24"/>
          <w:szCs w:val="24"/>
        </w:rPr>
        <w:tab/>
        <w:t xml:space="preserve">Документи, з якими </w:t>
      </w:r>
      <w:r w:rsidR="009E58FC">
        <w:rPr>
          <w:sz w:val="24"/>
          <w:szCs w:val="24"/>
        </w:rPr>
        <w:t>А</w:t>
      </w:r>
      <w:r w:rsidR="00D20B83" w:rsidRPr="007D5CB7">
        <w:rPr>
          <w:sz w:val="24"/>
          <w:szCs w:val="24"/>
        </w:rPr>
        <w:t xml:space="preserve">кціонери можуть ознайомитися під час підготовки до </w:t>
      </w:r>
      <w:r w:rsidR="00681391" w:rsidRPr="007D5CB7">
        <w:rPr>
          <w:sz w:val="24"/>
          <w:szCs w:val="24"/>
        </w:rPr>
        <w:t>Загальних</w:t>
      </w:r>
      <w:r w:rsidR="00D20B83" w:rsidRPr="007D5CB7">
        <w:rPr>
          <w:sz w:val="24"/>
          <w:szCs w:val="24"/>
        </w:rPr>
        <w:t xml:space="preserve"> зборів.</w:t>
      </w:r>
    </w:p>
    <w:p w:rsidR="00D20B83" w:rsidRPr="00CE0FDC" w:rsidRDefault="00CB5AD5" w:rsidP="00F65736">
      <w:pPr>
        <w:ind w:firstLine="709"/>
        <w:jc w:val="both"/>
        <w:rPr>
          <w:sz w:val="24"/>
          <w:szCs w:val="24"/>
        </w:rPr>
      </w:pPr>
      <w:r w:rsidRPr="00CE0FDC">
        <w:rPr>
          <w:sz w:val="24"/>
          <w:szCs w:val="24"/>
        </w:rPr>
        <w:lastRenderedPageBreak/>
        <w:t>7</w:t>
      </w:r>
      <w:r w:rsidR="00D20B83" w:rsidRPr="00CE0FDC">
        <w:rPr>
          <w:sz w:val="24"/>
          <w:szCs w:val="24"/>
        </w:rPr>
        <w:t>.</w:t>
      </w:r>
      <w:r w:rsidR="00F65736" w:rsidRPr="00CE0FDC">
        <w:rPr>
          <w:sz w:val="24"/>
          <w:szCs w:val="24"/>
        </w:rPr>
        <w:t>22</w:t>
      </w:r>
      <w:r w:rsidR="00D20B83" w:rsidRPr="00CE0FDC">
        <w:rPr>
          <w:sz w:val="24"/>
          <w:szCs w:val="24"/>
        </w:rPr>
        <w:t>.1.</w:t>
      </w:r>
      <w:r w:rsidR="00D20B83" w:rsidRPr="00CE0FDC">
        <w:rPr>
          <w:sz w:val="24"/>
          <w:szCs w:val="24"/>
        </w:rPr>
        <w:tab/>
        <w:t xml:space="preserve">Від дати надіслання повідомлення про проведення </w:t>
      </w:r>
      <w:r w:rsidR="00681391" w:rsidRPr="00CE0FDC">
        <w:rPr>
          <w:sz w:val="24"/>
          <w:szCs w:val="24"/>
        </w:rPr>
        <w:t>Загальних</w:t>
      </w:r>
      <w:r w:rsidR="00D20B83" w:rsidRPr="00CE0FDC">
        <w:rPr>
          <w:sz w:val="24"/>
          <w:szCs w:val="24"/>
        </w:rPr>
        <w:t xml:space="preserve"> зборів до дати проведення </w:t>
      </w:r>
      <w:r w:rsidR="00681391" w:rsidRPr="00CE0FDC">
        <w:rPr>
          <w:sz w:val="24"/>
          <w:szCs w:val="24"/>
        </w:rPr>
        <w:t>Загальних</w:t>
      </w:r>
      <w:r w:rsidR="00D20B83" w:rsidRPr="00CE0FDC">
        <w:rPr>
          <w:sz w:val="24"/>
          <w:szCs w:val="24"/>
        </w:rPr>
        <w:t xml:space="preserve"> зборів Товариство повинно надати </w:t>
      </w:r>
      <w:r w:rsidR="009E58FC">
        <w:rPr>
          <w:sz w:val="24"/>
          <w:szCs w:val="24"/>
        </w:rPr>
        <w:t>А</w:t>
      </w:r>
      <w:r w:rsidR="00D20B83" w:rsidRPr="00CE0FDC">
        <w:rPr>
          <w:sz w:val="24"/>
          <w:szCs w:val="24"/>
        </w:rPr>
        <w:t>кціонерам можливість ознайомитися з документами, необхідними для прийняття рішень з питань</w:t>
      </w:r>
      <w:r w:rsidR="00C45C26" w:rsidRPr="007D5CB7">
        <w:rPr>
          <w:sz w:val="24"/>
          <w:szCs w:val="22"/>
          <w:lang w:eastAsia="ar-SA"/>
        </w:rPr>
        <w:t>, включених до проекту порядку денного та</w:t>
      </w:r>
      <w:r w:rsidR="00D20B83" w:rsidRPr="00CE0FDC">
        <w:rPr>
          <w:sz w:val="24"/>
          <w:szCs w:val="24"/>
        </w:rPr>
        <w:t xml:space="preserve"> порядку денного</w:t>
      </w:r>
      <w:r w:rsidR="00C45C26" w:rsidRPr="007D5CB7">
        <w:rPr>
          <w:sz w:val="24"/>
          <w:szCs w:val="22"/>
          <w:lang w:eastAsia="ar-SA"/>
        </w:rPr>
        <w:t>, а у передбачених чинним законодавством України випадках, також, з проектом договору про викуп Товариством акцій</w:t>
      </w:r>
      <w:r w:rsidR="00D20B83" w:rsidRPr="00CE0FDC">
        <w:rPr>
          <w:sz w:val="24"/>
          <w:szCs w:val="24"/>
        </w:rPr>
        <w:t xml:space="preserve">. </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.2</w:t>
      </w:r>
      <w:r w:rsidRPr="00CE0FDC">
        <w:rPr>
          <w:sz w:val="24"/>
          <w:szCs w:val="22"/>
        </w:rPr>
        <w:t>2.2</w:t>
      </w:r>
      <w:r w:rsidR="00C45C26" w:rsidRPr="007D5CB7">
        <w:rPr>
          <w:sz w:val="24"/>
          <w:szCs w:val="22"/>
          <w:lang w:eastAsia="ar-SA"/>
        </w:rPr>
        <w:t xml:space="preserve">. Документи, необхідні для прийняття рішень з питань, включених до проекту порядку денного та порядку денного, надаються </w:t>
      </w:r>
      <w:r w:rsidR="009E58FC">
        <w:rPr>
          <w:sz w:val="24"/>
          <w:szCs w:val="22"/>
          <w:lang w:eastAsia="ar-SA"/>
        </w:rPr>
        <w:t>А</w:t>
      </w:r>
      <w:r w:rsidR="00C45C26" w:rsidRPr="007D5CB7">
        <w:rPr>
          <w:sz w:val="24"/>
          <w:szCs w:val="22"/>
          <w:lang w:eastAsia="ar-SA"/>
        </w:rPr>
        <w:t xml:space="preserve">кціонеру в електронній формі на його запит, який направляється на офіційну електронну пошту Товариства, зазначену на </w:t>
      </w:r>
      <w:proofErr w:type="spellStart"/>
      <w:r w:rsidR="00C45C26" w:rsidRPr="007D5CB7">
        <w:rPr>
          <w:sz w:val="24"/>
          <w:szCs w:val="22"/>
          <w:lang w:eastAsia="ar-SA"/>
        </w:rPr>
        <w:t>вебсайті</w:t>
      </w:r>
      <w:proofErr w:type="spellEnd"/>
      <w:r w:rsidR="00C45C26" w:rsidRPr="007D5CB7">
        <w:rPr>
          <w:sz w:val="24"/>
          <w:szCs w:val="22"/>
          <w:lang w:eastAsia="ar-SA"/>
        </w:rPr>
        <w:t xml:space="preserve"> Товариства, а у разі скликання Загальних зборів </w:t>
      </w:r>
      <w:r w:rsidR="009E58FC">
        <w:rPr>
          <w:sz w:val="24"/>
          <w:szCs w:val="22"/>
          <w:lang w:eastAsia="ar-SA"/>
        </w:rPr>
        <w:t>А</w:t>
      </w:r>
      <w:r w:rsidR="00C45C26" w:rsidRPr="007D5CB7">
        <w:rPr>
          <w:sz w:val="24"/>
          <w:szCs w:val="22"/>
          <w:lang w:eastAsia="ar-SA"/>
        </w:rPr>
        <w:t>кціонерами – зазначену в повідомленні про проведення Загальних зборів.</w:t>
      </w:r>
    </w:p>
    <w:p w:rsidR="00F65736" w:rsidRPr="007D5CB7" w:rsidRDefault="00F65736" w:rsidP="00F65736">
      <w:pPr>
        <w:widowControl w:val="0"/>
        <w:ind w:firstLine="709"/>
        <w:jc w:val="both"/>
        <w:rPr>
          <w:sz w:val="24"/>
          <w:szCs w:val="22"/>
        </w:rPr>
      </w:pPr>
      <w:r w:rsidRPr="00CE0FDC">
        <w:rPr>
          <w:sz w:val="24"/>
          <w:szCs w:val="22"/>
        </w:rPr>
        <w:t>7.22.3</w:t>
      </w:r>
      <w:r w:rsidR="00C45C26" w:rsidRPr="007D5CB7">
        <w:rPr>
          <w:sz w:val="24"/>
          <w:szCs w:val="22"/>
          <w:lang w:eastAsia="ar-SA"/>
        </w:rPr>
        <w:t xml:space="preserve">. Запит </w:t>
      </w:r>
      <w:r w:rsidR="009E58FC">
        <w:rPr>
          <w:sz w:val="24"/>
          <w:szCs w:val="22"/>
          <w:lang w:eastAsia="ar-SA"/>
        </w:rPr>
        <w:t>А</w:t>
      </w:r>
      <w:r w:rsidR="00C45C26" w:rsidRPr="007D5CB7">
        <w:rPr>
          <w:sz w:val="24"/>
          <w:szCs w:val="22"/>
          <w:lang w:eastAsia="ar-SA"/>
        </w:rPr>
        <w:t xml:space="preserve">кціонера має бути підписаний кваліфікованим електронним підписом </w:t>
      </w:r>
      <w:r w:rsidR="009E58FC">
        <w:rPr>
          <w:sz w:val="24"/>
          <w:szCs w:val="22"/>
          <w:lang w:eastAsia="ar-SA"/>
        </w:rPr>
        <w:t>А</w:t>
      </w:r>
      <w:r w:rsidR="00C45C26" w:rsidRPr="007D5CB7">
        <w:rPr>
          <w:sz w:val="24"/>
          <w:szCs w:val="22"/>
          <w:lang w:eastAsia="ar-SA"/>
        </w:rPr>
        <w:t>кціонера (іншим засобом, що забезпечує ідентифікацію та підтвердження направлення документу особою).</w:t>
      </w:r>
    </w:p>
    <w:p w:rsidR="00F65736" w:rsidRPr="007D5CB7" w:rsidRDefault="00F65736" w:rsidP="00F65736">
      <w:pPr>
        <w:widowControl w:val="0"/>
        <w:ind w:firstLine="709"/>
        <w:jc w:val="both"/>
        <w:rPr>
          <w:sz w:val="24"/>
          <w:szCs w:val="22"/>
        </w:rPr>
      </w:pPr>
      <w:r w:rsidRPr="00CE0FDC">
        <w:rPr>
          <w:sz w:val="24"/>
          <w:szCs w:val="22"/>
        </w:rPr>
        <w:t>7.22.4</w:t>
      </w:r>
      <w:r w:rsidR="00C45C26" w:rsidRPr="007D5CB7">
        <w:rPr>
          <w:sz w:val="24"/>
          <w:szCs w:val="22"/>
          <w:lang w:eastAsia="ar-SA"/>
        </w:rPr>
        <w:t xml:space="preserve">. Протягом 10 робочих днів, з дня надходження запиту, але не пізніше дня проведення Загальних зборів, Товариство направляє такому </w:t>
      </w:r>
      <w:r w:rsidR="009E58FC">
        <w:rPr>
          <w:sz w:val="24"/>
          <w:szCs w:val="22"/>
          <w:lang w:eastAsia="ar-SA"/>
        </w:rPr>
        <w:t>А</w:t>
      </w:r>
      <w:r w:rsidR="00C45C26" w:rsidRPr="007D5CB7">
        <w:rPr>
          <w:sz w:val="24"/>
          <w:szCs w:val="22"/>
          <w:lang w:eastAsia="ar-SA"/>
        </w:rPr>
        <w:t xml:space="preserve">кціонеру, документи в електронній формі, які були ним запитані, на адресу електронної пошти, з якої </w:t>
      </w:r>
      <w:r w:rsidR="009E58FC">
        <w:rPr>
          <w:sz w:val="24"/>
          <w:szCs w:val="22"/>
          <w:lang w:eastAsia="ar-SA"/>
        </w:rPr>
        <w:t>А</w:t>
      </w:r>
      <w:r w:rsidR="00C45C26" w:rsidRPr="007D5CB7">
        <w:rPr>
          <w:sz w:val="24"/>
          <w:szCs w:val="22"/>
          <w:lang w:eastAsia="ar-SA"/>
        </w:rPr>
        <w:t>кціонером був направлений запит.</w:t>
      </w:r>
    </w:p>
    <w:p w:rsidR="00F65736" w:rsidRPr="007D5CB7" w:rsidRDefault="00F65736" w:rsidP="00F65736">
      <w:pPr>
        <w:widowControl w:val="0"/>
        <w:ind w:firstLine="709"/>
        <w:jc w:val="both"/>
        <w:rPr>
          <w:sz w:val="24"/>
          <w:szCs w:val="22"/>
        </w:rPr>
      </w:pPr>
      <w:r w:rsidRPr="00CE0FDC">
        <w:rPr>
          <w:sz w:val="24"/>
          <w:szCs w:val="22"/>
        </w:rPr>
        <w:t>7.22.5</w:t>
      </w:r>
      <w:r w:rsidR="00C45C26" w:rsidRPr="007D5CB7">
        <w:rPr>
          <w:sz w:val="24"/>
          <w:szCs w:val="22"/>
          <w:lang w:eastAsia="ar-SA"/>
        </w:rPr>
        <w:t>. У разі проведення очних Загальних зборів, документи, необхідні для прийняття рішень з питань, включених до порядку денного, також надаються акціонеру на його запит в день проведення Загальних зборів у місці їх проведення.</w:t>
      </w:r>
      <w:r w:rsidR="00C45C26" w:rsidRPr="007D5CB7">
        <w:rPr>
          <w:sz w:val="24"/>
          <w:szCs w:val="22"/>
        </w:rPr>
        <w:t xml:space="preserve"> У разі відсутності зазначених в  цьому пункті Статуту документів у день проведення очних Загальних зборів у місці їх проведення, Загальні збори не мають права приймати рішення з відповідного питання</w:t>
      </w:r>
    </w:p>
    <w:p w:rsidR="00F65736" w:rsidRPr="007D5CB7" w:rsidRDefault="00F65736" w:rsidP="00F65736">
      <w:pPr>
        <w:widowControl w:val="0"/>
        <w:ind w:firstLine="709"/>
        <w:jc w:val="both"/>
        <w:rPr>
          <w:sz w:val="24"/>
          <w:szCs w:val="22"/>
        </w:rPr>
      </w:pPr>
      <w:r w:rsidRPr="00CE0FDC">
        <w:rPr>
          <w:sz w:val="24"/>
          <w:szCs w:val="22"/>
        </w:rPr>
        <w:t>7.22.6</w:t>
      </w:r>
      <w:r w:rsidR="00C45C26" w:rsidRPr="007D5CB7">
        <w:rPr>
          <w:sz w:val="24"/>
          <w:szCs w:val="22"/>
          <w:lang w:eastAsia="ar-SA"/>
        </w:rPr>
        <w:t xml:space="preserve">. Під час проведення очних або електронних Загальних зборів документи, необхідні для прийняття рішень з питань, включених до проекту порядку денного та порядку денного Загальних зборів, також повинні надаватися </w:t>
      </w:r>
      <w:r w:rsidR="009E58FC">
        <w:rPr>
          <w:sz w:val="24"/>
          <w:szCs w:val="22"/>
          <w:lang w:eastAsia="ar-SA"/>
        </w:rPr>
        <w:t>А</w:t>
      </w:r>
      <w:r w:rsidR="00C45C26" w:rsidRPr="007D5CB7">
        <w:rPr>
          <w:sz w:val="24"/>
          <w:szCs w:val="22"/>
          <w:lang w:eastAsia="ar-SA"/>
        </w:rPr>
        <w:t>кціонерам через авторизовану електронну систему.</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F65736" w:rsidRPr="00CE0FDC">
        <w:rPr>
          <w:sz w:val="24"/>
          <w:szCs w:val="24"/>
        </w:rPr>
        <w:t>22</w:t>
      </w:r>
      <w:r w:rsidR="00D20B83" w:rsidRPr="00CE0FDC">
        <w:rPr>
          <w:sz w:val="24"/>
          <w:szCs w:val="24"/>
        </w:rPr>
        <w:t>.</w:t>
      </w:r>
      <w:r w:rsidR="00F65736" w:rsidRPr="00CE0FDC">
        <w:rPr>
          <w:sz w:val="24"/>
          <w:szCs w:val="24"/>
        </w:rPr>
        <w:t>7</w:t>
      </w:r>
      <w:r w:rsidR="00D20B83" w:rsidRPr="00CE0FDC">
        <w:rPr>
          <w:sz w:val="24"/>
          <w:szCs w:val="24"/>
        </w:rPr>
        <w:t>.</w:t>
      </w:r>
      <w:r w:rsidR="00D20B83" w:rsidRPr="00CE0FDC">
        <w:rPr>
          <w:sz w:val="24"/>
          <w:szCs w:val="24"/>
        </w:rPr>
        <w:tab/>
        <w:t xml:space="preserve">Після надіслання </w:t>
      </w:r>
      <w:r w:rsidR="009E58FC">
        <w:rPr>
          <w:sz w:val="24"/>
          <w:szCs w:val="24"/>
        </w:rPr>
        <w:t>А</w:t>
      </w:r>
      <w:r w:rsidR="00D20B83" w:rsidRPr="00CE0FDC">
        <w:rPr>
          <w:sz w:val="24"/>
          <w:szCs w:val="24"/>
        </w:rPr>
        <w:t xml:space="preserve">кціонерам повідомлення про проведення </w:t>
      </w:r>
      <w:r w:rsidR="00681391" w:rsidRPr="00CE0FDC">
        <w:rPr>
          <w:sz w:val="24"/>
          <w:szCs w:val="24"/>
        </w:rPr>
        <w:t>Загальних</w:t>
      </w:r>
      <w:r w:rsidR="00D20B83" w:rsidRPr="00CE0FDC">
        <w:rPr>
          <w:sz w:val="24"/>
          <w:szCs w:val="24"/>
        </w:rPr>
        <w:t xml:space="preserve"> зборів Товариство не має права вносити зміни до документів, наданих </w:t>
      </w:r>
      <w:r w:rsidR="009E58FC">
        <w:rPr>
          <w:sz w:val="24"/>
          <w:szCs w:val="24"/>
        </w:rPr>
        <w:t>А</w:t>
      </w:r>
      <w:r w:rsidR="00D20B83" w:rsidRPr="00CE0FDC">
        <w:rPr>
          <w:sz w:val="24"/>
          <w:szCs w:val="24"/>
        </w:rPr>
        <w:t xml:space="preserve">кціонерам або з якими вони мали можливість ознайомитися, крім змін до зазначених документів у зв'язку із змінами в порядку денному чи у зв'язку з виправленням помилок. У такому разі зміни вносяться не пізніше ніж за 10 днів до дати проведення </w:t>
      </w:r>
      <w:r w:rsidR="00681391" w:rsidRPr="00CE0FDC">
        <w:rPr>
          <w:sz w:val="24"/>
          <w:szCs w:val="24"/>
        </w:rPr>
        <w:t>Загальних</w:t>
      </w:r>
      <w:r w:rsidR="00D20B83" w:rsidRPr="00CE0FDC">
        <w:rPr>
          <w:sz w:val="24"/>
          <w:szCs w:val="24"/>
        </w:rPr>
        <w:t xml:space="preserve"> зборів, а щодо кандидатів до складу </w:t>
      </w:r>
      <w:r w:rsidR="00F65736" w:rsidRPr="00CE0FDC">
        <w:rPr>
          <w:sz w:val="24"/>
          <w:szCs w:val="24"/>
        </w:rPr>
        <w:t>Наглядової ради</w:t>
      </w:r>
      <w:r w:rsidR="00F10C86" w:rsidRPr="00CE0FDC">
        <w:rPr>
          <w:sz w:val="24"/>
          <w:szCs w:val="24"/>
        </w:rPr>
        <w:t xml:space="preserve"> </w:t>
      </w:r>
      <w:r w:rsidR="00F65736" w:rsidRPr="00CE0FDC">
        <w:rPr>
          <w:sz w:val="24"/>
          <w:szCs w:val="24"/>
        </w:rPr>
        <w:t>Т</w:t>
      </w:r>
      <w:r w:rsidR="00D20B83" w:rsidRPr="00CE0FDC">
        <w:rPr>
          <w:sz w:val="24"/>
          <w:szCs w:val="24"/>
        </w:rPr>
        <w:t xml:space="preserve">овариства - не пізніше ніж за чотири дні до дати проведення </w:t>
      </w:r>
      <w:r w:rsidR="00681391" w:rsidRPr="00CE0FDC">
        <w:rPr>
          <w:sz w:val="24"/>
          <w:szCs w:val="24"/>
        </w:rPr>
        <w:t>Загальних</w:t>
      </w:r>
      <w:r w:rsidR="00D20B83" w:rsidRPr="00CE0FDC">
        <w:rPr>
          <w:sz w:val="24"/>
          <w:szCs w:val="24"/>
        </w:rPr>
        <w:t xml:space="preserve"> зборів.</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F65736" w:rsidRPr="00CE0FDC">
        <w:rPr>
          <w:sz w:val="24"/>
          <w:szCs w:val="24"/>
        </w:rPr>
        <w:t>22</w:t>
      </w:r>
      <w:r w:rsidR="00A74A39" w:rsidRPr="00CE0FDC">
        <w:rPr>
          <w:sz w:val="24"/>
          <w:szCs w:val="24"/>
        </w:rPr>
        <w:t>.</w:t>
      </w:r>
      <w:r w:rsidR="00F65736" w:rsidRPr="00CE0FDC">
        <w:rPr>
          <w:sz w:val="24"/>
          <w:szCs w:val="24"/>
        </w:rPr>
        <w:t>8</w:t>
      </w:r>
      <w:r w:rsidR="00A74A39" w:rsidRPr="00CE0FDC">
        <w:rPr>
          <w:sz w:val="24"/>
          <w:szCs w:val="24"/>
        </w:rPr>
        <w:t>.</w:t>
      </w:r>
      <w:r w:rsidR="00D20B83" w:rsidRPr="00CE0FDC">
        <w:rPr>
          <w:sz w:val="24"/>
          <w:szCs w:val="24"/>
        </w:rPr>
        <w:tab/>
        <w:t xml:space="preserve">Товариство зобов’язане надавати письмові відповіді на письмові запитання </w:t>
      </w:r>
      <w:r w:rsidR="009E58FC">
        <w:rPr>
          <w:sz w:val="24"/>
          <w:szCs w:val="24"/>
        </w:rPr>
        <w:t>А</w:t>
      </w:r>
      <w:r w:rsidR="00D20B83" w:rsidRPr="00CE0FDC">
        <w:rPr>
          <w:sz w:val="24"/>
          <w:szCs w:val="24"/>
        </w:rPr>
        <w:t xml:space="preserve">кціонерів щодо питань, включених до проекту порядку денного </w:t>
      </w:r>
      <w:r w:rsidR="00681391" w:rsidRPr="00CE0FDC">
        <w:rPr>
          <w:sz w:val="24"/>
          <w:szCs w:val="24"/>
        </w:rPr>
        <w:t>Загальних</w:t>
      </w:r>
      <w:r w:rsidR="00D20B83" w:rsidRPr="00CE0FDC">
        <w:rPr>
          <w:sz w:val="24"/>
          <w:szCs w:val="24"/>
        </w:rPr>
        <w:t xml:space="preserve"> зборів та порядку денного </w:t>
      </w:r>
      <w:r w:rsidR="00681391" w:rsidRPr="00CE0FDC">
        <w:rPr>
          <w:sz w:val="24"/>
          <w:szCs w:val="24"/>
        </w:rPr>
        <w:t>Загальних</w:t>
      </w:r>
      <w:r w:rsidR="00D20B83" w:rsidRPr="00CE0FDC">
        <w:rPr>
          <w:sz w:val="24"/>
          <w:szCs w:val="24"/>
        </w:rPr>
        <w:t xml:space="preserve"> зборів</w:t>
      </w:r>
      <w:r w:rsidR="00F65736" w:rsidRPr="00CE0FDC">
        <w:rPr>
          <w:sz w:val="24"/>
          <w:szCs w:val="22"/>
          <w:lang w:eastAsia="ar-SA"/>
        </w:rPr>
        <w:t>, отримані Товариством не пізніше ніж за один робочий день</w:t>
      </w:r>
      <w:r w:rsidR="00D20B83" w:rsidRPr="00CE0FDC">
        <w:rPr>
          <w:sz w:val="24"/>
          <w:szCs w:val="24"/>
        </w:rPr>
        <w:t xml:space="preserve"> до дати проведення </w:t>
      </w:r>
      <w:r w:rsidR="00681391" w:rsidRPr="00CE0FDC">
        <w:rPr>
          <w:sz w:val="24"/>
          <w:szCs w:val="24"/>
        </w:rPr>
        <w:t>Загальних</w:t>
      </w:r>
      <w:r w:rsidR="00D20B83" w:rsidRPr="00CE0FDC">
        <w:rPr>
          <w:sz w:val="24"/>
          <w:szCs w:val="24"/>
        </w:rPr>
        <w:t xml:space="preserve"> зборів. Товариство може надати одну загальну відповідь на всі запитання однакового змісту.</w:t>
      </w:r>
    </w:p>
    <w:p w:rsidR="00D20B83" w:rsidRPr="007D5CB7" w:rsidRDefault="00CB5AD5" w:rsidP="001807BB">
      <w:pPr>
        <w:ind w:firstLine="709"/>
        <w:jc w:val="both"/>
        <w:rPr>
          <w:sz w:val="24"/>
          <w:szCs w:val="24"/>
        </w:rPr>
      </w:pPr>
      <w:r w:rsidRPr="007D5CB7">
        <w:rPr>
          <w:sz w:val="24"/>
          <w:szCs w:val="24"/>
        </w:rPr>
        <w:t>7</w:t>
      </w:r>
      <w:r w:rsidR="00D20B83" w:rsidRPr="007D5CB7">
        <w:rPr>
          <w:sz w:val="24"/>
          <w:szCs w:val="24"/>
        </w:rPr>
        <w:t>.</w:t>
      </w:r>
      <w:r w:rsidR="00637B35" w:rsidRPr="007D5CB7">
        <w:rPr>
          <w:sz w:val="24"/>
          <w:szCs w:val="24"/>
        </w:rPr>
        <w:t>23</w:t>
      </w:r>
      <w:r w:rsidR="00D20B83" w:rsidRPr="007D5CB7">
        <w:rPr>
          <w:sz w:val="24"/>
          <w:szCs w:val="24"/>
        </w:rPr>
        <w:t>.</w:t>
      </w:r>
      <w:r w:rsidR="00D20B83" w:rsidRPr="007D5CB7">
        <w:rPr>
          <w:sz w:val="24"/>
          <w:szCs w:val="24"/>
        </w:rPr>
        <w:tab/>
      </w:r>
      <w:r w:rsidR="00637B35" w:rsidRPr="007D5CB7">
        <w:rPr>
          <w:sz w:val="24"/>
          <w:szCs w:val="24"/>
        </w:rPr>
        <w:t>Пропозиції до проекту п</w:t>
      </w:r>
      <w:r w:rsidR="00D20B83" w:rsidRPr="007D5CB7">
        <w:rPr>
          <w:sz w:val="24"/>
          <w:szCs w:val="24"/>
        </w:rPr>
        <w:t>оряд</w:t>
      </w:r>
      <w:r w:rsidR="00637B35" w:rsidRPr="007D5CB7">
        <w:rPr>
          <w:sz w:val="24"/>
          <w:szCs w:val="24"/>
        </w:rPr>
        <w:t>ку</w:t>
      </w:r>
      <w:r w:rsidR="00D20B83" w:rsidRPr="007D5CB7">
        <w:rPr>
          <w:sz w:val="24"/>
          <w:szCs w:val="24"/>
        </w:rPr>
        <w:t xml:space="preserve"> денн</w:t>
      </w:r>
      <w:r w:rsidR="00637B35" w:rsidRPr="007D5CB7">
        <w:rPr>
          <w:sz w:val="24"/>
          <w:szCs w:val="24"/>
        </w:rPr>
        <w:t>ого</w:t>
      </w:r>
      <w:r w:rsidR="00F10C86" w:rsidRPr="007D5CB7">
        <w:rPr>
          <w:sz w:val="24"/>
          <w:szCs w:val="24"/>
        </w:rPr>
        <w:t xml:space="preserve"> </w:t>
      </w:r>
      <w:r w:rsidR="00681391" w:rsidRPr="007D5CB7">
        <w:rPr>
          <w:sz w:val="24"/>
          <w:szCs w:val="24"/>
        </w:rPr>
        <w:t>Загальних</w:t>
      </w:r>
      <w:r w:rsidR="00D20B83" w:rsidRPr="007D5CB7">
        <w:rPr>
          <w:sz w:val="24"/>
          <w:szCs w:val="24"/>
        </w:rPr>
        <w:t xml:space="preserve"> зборів Товариства.</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637B35" w:rsidRPr="00CE0FDC">
        <w:rPr>
          <w:sz w:val="24"/>
          <w:szCs w:val="24"/>
        </w:rPr>
        <w:t>23</w:t>
      </w:r>
      <w:r w:rsidR="00D20B83" w:rsidRPr="00CE0FDC">
        <w:rPr>
          <w:sz w:val="24"/>
          <w:szCs w:val="24"/>
        </w:rPr>
        <w:t>.</w:t>
      </w:r>
      <w:r w:rsidR="00637B35" w:rsidRPr="00CE0FDC">
        <w:rPr>
          <w:sz w:val="24"/>
          <w:szCs w:val="24"/>
        </w:rPr>
        <w:t>1</w:t>
      </w:r>
      <w:r w:rsidR="00D20B83" w:rsidRPr="00CE0FDC">
        <w:rPr>
          <w:sz w:val="24"/>
          <w:szCs w:val="24"/>
        </w:rPr>
        <w:t>.</w:t>
      </w:r>
      <w:r w:rsidR="00D20B83" w:rsidRPr="00CE0FDC">
        <w:rPr>
          <w:sz w:val="24"/>
          <w:szCs w:val="24"/>
        </w:rPr>
        <w:tab/>
        <w:t xml:space="preserve">Кожний </w:t>
      </w:r>
      <w:r w:rsidR="009E58FC">
        <w:rPr>
          <w:sz w:val="24"/>
          <w:szCs w:val="24"/>
        </w:rPr>
        <w:t>А</w:t>
      </w:r>
      <w:r w:rsidR="00D20B83" w:rsidRPr="00CE0FDC">
        <w:rPr>
          <w:sz w:val="24"/>
          <w:szCs w:val="24"/>
        </w:rPr>
        <w:t>кціонер</w:t>
      </w:r>
      <w:r w:rsidR="00637B35" w:rsidRPr="00CE0FDC">
        <w:rPr>
          <w:sz w:val="24"/>
          <w:szCs w:val="24"/>
        </w:rPr>
        <w:t>, а також Наглядова рад</w:t>
      </w:r>
      <w:r w:rsidR="00987073" w:rsidRPr="00CE0FDC">
        <w:rPr>
          <w:sz w:val="24"/>
          <w:szCs w:val="24"/>
        </w:rPr>
        <w:t>а</w:t>
      </w:r>
      <w:r w:rsidR="00637B35" w:rsidRPr="00CE0FDC">
        <w:rPr>
          <w:sz w:val="24"/>
          <w:szCs w:val="24"/>
        </w:rPr>
        <w:t>,</w:t>
      </w:r>
      <w:r w:rsidR="00D20B83" w:rsidRPr="00CE0FDC">
        <w:rPr>
          <w:sz w:val="24"/>
          <w:szCs w:val="24"/>
        </w:rPr>
        <w:t xml:space="preserve"> ма</w:t>
      </w:r>
      <w:r w:rsidR="00637B35" w:rsidRPr="00CE0FDC">
        <w:rPr>
          <w:sz w:val="24"/>
          <w:szCs w:val="24"/>
        </w:rPr>
        <w:t>ють</w:t>
      </w:r>
      <w:r w:rsidR="00D20B83" w:rsidRPr="00CE0FDC">
        <w:rPr>
          <w:sz w:val="24"/>
          <w:szCs w:val="24"/>
        </w:rPr>
        <w:t xml:space="preserve"> право </w:t>
      </w:r>
      <w:proofErr w:type="spellStart"/>
      <w:r w:rsidR="00D20B83" w:rsidRPr="00CE0FDC">
        <w:rPr>
          <w:sz w:val="24"/>
          <w:szCs w:val="24"/>
        </w:rPr>
        <w:t>внести</w:t>
      </w:r>
      <w:proofErr w:type="spellEnd"/>
      <w:r w:rsidR="00D20B83" w:rsidRPr="00CE0FDC">
        <w:rPr>
          <w:sz w:val="24"/>
          <w:szCs w:val="24"/>
        </w:rPr>
        <w:t xml:space="preserve"> пропозиції щодо питань, включених до </w:t>
      </w:r>
      <w:r w:rsidR="00B44151" w:rsidRPr="00CE0FDC">
        <w:rPr>
          <w:sz w:val="24"/>
          <w:szCs w:val="24"/>
        </w:rPr>
        <w:t xml:space="preserve">проекту </w:t>
      </w:r>
      <w:r w:rsidR="00D20B83" w:rsidRPr="00CE0FDC">
        <w:rPr>
          <w:sz w:val="24"/>
          <w:szCs w:val="24"/>
        </w:rPr>
        <w:t xml:space="preserve">порядку денного </w:t>
      </w:r>
      <w:r w:rsidR="00681391" w:rsidRPr="00CE0FDC">
        <w:rPr>
          <w:sz w:val="24"/>
          <w:szCs w:val="24"/>
        </w:rPr>
        <w:t>Загальних</w:t>
      </w:r>
      <w:r w:rsidR="00D20B83" w:rsidRPr="00CE0FDC">
        <w:rPr>
          <w:sz w:val="24"/>
          <w:szCs w:val="24"/>
        </w:rPr>
        <w:t xml:space="preserve"> зборів Товариства, а також щодо нових кандидатів до складу </w:t>
      </w:r>
      <w:r w:rsidR="00FE4788" w:rsidRPr="00CE0FDC">
        <w:rPr>
          <w:sz w:val="24"/>
          <w:szCs w:val="24"/>
        </w:rPr>
        <w:t>Наглядової ради</w:t>
      </w:r>
      <w:r w:rsidR="0002791C" w:rsidRPr="007D5CB7">
        <w:rPr>
          <w:sz w:val="24"/>
          <w:szCs w:val="24"/>
        </w:rPr>
        <w:t xml:space="preserve"> </w:t>
      </w:r>
      <w:r w:rsidR="00D20B83" w:rsidRPr="00CE0FDC">
        <w:rPr>
          <w:sz w:val="24"/>
          <w:szCs w:val="24"/>
        </w:rPr>
        <w:t xml:space="preserve">Товариства, кількість яких не може перевищувати кількісного складу </w:t>
      </w:r>
      <w:r w:rsidR="00FE4788" w:rsidRPr="00CE0FDC">
        <w:rPr>
          <w:sz w:val="24"/>
          <w:szCs w:val="24"/>
        </w:rPr>
        <w:t>Наглядової ради</w:t>
      </w:r>
      <w:r w:rsidR="00D20B83" w:rsidRPr="00CE0FDC">
        <w:rPr>
          <w:sz w:val="24"/>
          <w:szCs w:val="24"/>
        </w:rPr>
        <w:t xml:space="preserve">. Пропозиції вносяться не пізніше ніж за 20 днів до дати  проведення </w:t>
      </w:r>
      <w:r w:rsidR="00681391" w:rsidRPr="00CE0FDC">
        <w:rPr>
          <w:sz w:val="24"/>
          <w:szCs w:val="24"/>
        </w:rPr>
        <w:t>Загальних</w:t>
      </w:r>
      <w:r w:rsidR="00D20B83" w:rsidRPr="00CE0FDC">
        <w:rPr>
          <w:sz w:val="24"/>
          <w:szCs w:val="24"/>
        </w:rPr>
        <w:t xml:space="preserve"> зборів, а щодо кандидатів до </w:t>
      </w:r>
      <w:r w:rsidR="00FE4788" w:rsidRPr="00CE0FDC">
        <w:rPr>
          <w:sz w:val="24"/>
          <w:szCs w:val="24"/>
        </w:rPr>
        <w:t>Наглядової ради</w:t>
      </w:r>
      <w:r w:rsidR="00D20B83" w:rsidRPr="00CE0FDC">
        <w:rPr>
          <w:sz w:val="24"/>
          <w:szCs w:val="24"/>
        </w:rPr>
        <w:t xml:space="preserve"> Товариства - не пізніше ніж за сім днів до дати проведення </w:t>
      </w:r>
      <w:r w:rsidR="00681391" w:rsidRPr="00CE0FDC">
        <w:rPr>
          <w:sz w:val="24"/>
          <w:szCs w:val="24"/>
        </w:rPr>
        <w:t>Загальних</w:t>
      </w:r>
      <w:r w:rsidR="00D20B83" w:rsidRPr="00CE0FDC">
        <w:rPr>
          <w:sz w:val="24"/>
          <w:szCs w:val="24"/>
        </w:rPr>
        <w:t xml:space="preserve"> зборів.</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B44151" w:rsidRPr="00CE0FDC">
        <w:rPr>
          <w:sz w:val="24"/>
          <w:szCs w:val="24"/>
        </w:rPr>
        <w:t>23</w:t>
      </w:r>
      <w:r w:rsidR="00D20B83" w:rsidRPr="00CE0FDC">
        <w:rPr>
          <w:sz w:val="24"/>
          <w:szCs w:val="24"/>
        </w:rPr>
        <w:t>.</w:t>
      </w:r>
      <w:r w:rsidR="00B44151" w:rsidRPr="00CE0FDC">
        <w:rPr>
          <w:sz w:val="24"/>
          <w:szCs w:val="24"/>
        </w:rPr>
        <w:t>2</w:t>
      </w:r>
      <w:r w:rsidR="00D20B83" w:rsidRPr="00CE0FDC">
        <w:rPr>
          <w:sz w:val="24"/>
          <w:szCs w:val="24"/>
        </w:rPr>
        <w:t>.</w:t>
      </w:r>
      <w:r w:rsidR="00D20B83" w:rsidRPr="00CE0FDC">
        <w:rPr>
          <w:sz w:val="24"/>
          <w:szCs w:val="24"/>
        </w:rPr>
        <w:tab/>
        <w:t xml:space="preserve">Пропозиція до </w:t>
      </w:r>
      <w:r w:rsidR="00B44151" w:rsidRPr="00CE0FDC">
        <w:rPr>
          <w:sz w:val="24"/>
          <w:szCs w:val="24"/>
        </w:rPr>
        <w:t xml:space="preserve">проекту </w:t>
      </w:r>
      <w:r w:rsidR="00D20B83" w:rsidRPr="00CE0FDC">
        <w:rPr>
          <w:sz w:val="24"/>
          <w:szCs w:val="24"/>
        </w:rPr>
        <w:t xml:space="preserve">порядку денного </w:t>
      </w:r>
      <w:r w:rsidR="00681391" w:rsidRPr="00CE0FDC">
        <w:rPr>
          <w:sz w:val="24"/>
          <w:szCs w:val="24"/>
        </w:rPr>
        <w:t>Загальних</w:t>
      </w:r>
      <w:r w:rsidR="00D20B83" w:rsidRPr="00CE0FDC">
        <w:rPr>
          <w:sz w:val="24"/>
          <w:szCs w:val="24"/>
        </w:rPr>
        <w:t xml:space="preserve"> зборів Товариства </w:t>
      </w:r>
      <w:r w:rsidR="00B44151" w:rsidRPr="00CE0FDC">
        <w:rPr>
          <w:sz w:val="24"/>
          <w:szCs w:val="24"/>
        </w:rPr>
        <w:t>направляється</w:t>
      </w:r>
      <w:r w:rsidR="00F10C86" w:rsidRPr="00CE0FDC">
        <w:rPr>
          <w:sz w:val="24"/>
          <w:szCs w:val="24"/>
        </w:rPr>
        <w:t xml:space="preserve"> </w:t>
      </w:r>
      <w:r w:rsidR="00D20B83" w:rsidRPr="00CE0FDC">
        <w:rPr>
          <w:sz w:val="24"/>
          <w:szCs w:val="24"/>
        </w:rPr>
        <w:t xml:space="preserve">із зазначенням </w:t>
      </w:r>
      <w:r w:rsidR="00B44151" w:rsidRPr="00CE0FDC">
        <w:rPr>
          <w:sz w:val="24"/>
          <w:szCs w:val="24"/>
        </w:rPr>
        <w:t>реквізитів</w:t>
      </w:r>
      <w:r w:rsidR="00D20B83" w:rsidRPr="00CE0FDC">
        <w:rPr>
          <w:sz w:val="24"/>
          <w:szCs w:val="24"/>
        </w:rPr>
        <w:t xml:space="preserve"> </w:t>
      </w:r>
      <w:r w:rsidR="009E58FC">
        <w:rPr>
          <w:sz w:val="24"/>
          <w:szCs w:val="24"/>
        </w:rPr>
        <w:t>А</w:t>
      </w:r>
      <w:r w:rsidR="00D20B83" w:rsidRPr="00CE0FDC">
        <w:rPr>
          <w:sz w:val="24"/>
          <w:szCs w:val="24"/>
        </w:rPr>
        <w:t>кціонера, який її вносить, кількості</w:t>
      </w:r>
      <w:r w:rsidR="00B44151" w:rsidRPr="00CE0FDC">
        <w:rPr>
          <w:sz w:val="24"/>
          <w:szCs w:val="24"/>
        </w:rPr>
        <w:t xml:space="preserve"> та</w:t>
      </w:r>
      <w:r w:rsidR="00F10C86" w:rsidRPr="00CE0FDC">
        <w:rPr>
          <w:sz w:val="24"/>
          <w:szCs w:val="24"/>
        </w:rPr>
        <w:t xml:space="preserve"> </w:t>
      </w:r>
      <w:r w:rsidR="00D20B83" w:rsidRPr="00CE0FDC">
        <w:rPr>
          <w:sz w:val="24"/>
          <w:szCs w:val="24"/>
        </w:rPr>
        <w:t>типу належних йому акцій, змісту пропозиції</w:t>
      </w:r>
      <w:r w:rsidR="00B44151" w:rsidRPr="00CE0FDC">
        <w:rPr>
          <w:sz w:val="24"/>
          <w:szCs w:val="24"/>
        </w:rPr>
        <w:t>, що може включати нові питання до проекту порядку денного разом із проектами рішень, нові проекти рішень до питань, включених до проекту порядку денного та/або кандидатів до складу Наглядової ради</w:t>
      </w:r>
      <w:r w:rsidR="00D20B83" w:rsidRPr="00CE0FDC">
        <w:rPr>
          <w:sz w:val="24"/>
          <w:szCs w:val="24"/>
        </w:rPr>
        <w:t>.</w:t>
      </w:r>
      <w:r w:rsidR="00F10C86" w:rsidRPr="00CE0FDC">
        <w:rPr>
          <w:sz w:val="24"/>
          <w:szCs w:val="24"/>
        </w:rPr>
        <w:t xml:space="preserve"> </w:t>
      </w:r>
      <w:r w:rsidR="00C45C26" w:rsidRPr="007D5CB7">
        <w:rPr>
          <w:sz w:val="24"/>
          <w:szCs w:val="22"/>
        </w:rPr>
        <w:t>Пропозиція</w:t>
      </w:r>
      <w:r w:rsidR="00C45C26" w:rsidRPr="007D5CB7">
        <w:rPr>
          <w:sz w:val="24"/>
          <w:szCs w:val="22"/>
          <w:lang w:eastAsia="ar-SA"/>
        </w:rPr>
        <w:t xml:space="preserve"> щодо </w:t>
      </w:r>
      <w:r w:rsidR="00C45C26" w:rsidRPr="007D5CB7">
        <w:rPr>
          <w:sz w:val="24"/>
          <w:szCs w:val="22"/>
        </w:rPr>
        <w:t>кандидатів для обрання до складу Наглядової ради повинна</w:t>
      </w:r>
      <w:r w:rsidR="00C45C26" w:rsidRPr="007D5CB7">
        <w:rPr>
          <w:sz w:val="24"/>
          <w:szCs w:val="22"/>
          <w:lang w:eastAsia="ar-SA"/>
        </w:rPr>
        <w:t xml:space="preserve"> містити інформацію про кількість акцій Товариства, що належать кандидатам</w:t>
      </w:r>
      <w:r w:rsidR="00C45C26" w:rsidRPr="007D5CB7">
        <w:rPr>
          <w:sz w:val="24"/>
          <w:szCs w:val="22"/>
        </w:rPr>
        <w:t>, а також</w:t>
      </w:r>
      <w:r w:rsidR="00C45C26" w:rsidRPr="007D5CB7">
        <w:rPr>
          <w:sz w:val="24"/>
          <w:szCs w:val="22"/>
          <w:lang w:eastAsia="ar-SA"/>
        </w:rPr>
        <w:t xml:space="preserve"> інформацію про те, чи є </w:t>
      </w:r>
      <w:r w:rsidR="00C45C26" w:rsidRPr="007D5CB7">
        <w:rPr>
          <w:sz w:val="24"/>
          <w:szCs w:val="22"/>
        </w:rPr>
        <w:t xml:space="preserve">кожний </w:t>
      </w:r>
      <w:r w:rsidR="00C45C26" w:rsidRPr="007D5CB7">
        <w:rPr>
          <w:sz w:val="24"/>
          <w:szCs w:val="22"/>
          <w:lang w:eastAsia="ar-SA"/>
        </w:rPr>
        <w:t xml:space="preserve">запропонований кандидат представником </w:t>
      </w:r>
      <w:r w:rsidR="009E58FC">
        <w:rPr>
          <w:sz w:val="24"/>
          <w:szCs w:val="22"/>
          <w:lang w:eastAsia="ar-SA"/>
        </w:rPr>
        <w:t>А</w:t>
      </w:r>
      <w:r w:rsidR="00C45C26" w:rsidRPr="007D5CB7">
        <w:rPr>
          <w:sz w:val="24"/>
          <w:szCs w:val="22"/>
          <w:lang w:eastAsia="ar-SA"/>
        </w:rPr>
        <w:t xml:space="preserve">кціонера або про те, що кандидат пропонується на посаду члена Наглядової ради – незалежного директора. У разі подання пропозиції щодо припинення повноважень </w:t>
      </w:r>
      <w:r w:rsidR="00C45C26" w:rsidRPr="007D5CB7">
        <w:rPr>
          <w:sz w:val="24"/>
          <w:szCs w:val="22"/>
        </w:rPr>
        <w:lastRenderedPageBreak/>
        <w:t>Голови Правління</w:t>
      </w:r>
      <w:r w:rsidR="00C45C26" w:rsidRPr="007D5CB7">
        <w:rPr>
          <w:sz w:val="24"/>
          <w:szCs w:val="22"/>
          <w:lang w:eastAsia="ar-SA"/>
        </w:rPr>
        <w:t xml:space="preserve">, одночасно обов’язково подається пропозиція щодо кандидатури для її обрання </w:t>
      </w:r>
      <w:r w:rsidR="00C45C26" w:rsidRPr="007D5CB7">
        <w:rPr>
          <w:sz w:val="24"/>
          <w:szCs w:val="22"/>
        </w:rPr>
        <w:t>Головою Правління</w:t>
      </w:r>
      <w:r w:rsidR="00C45C26" w:rsidRPr="007D5CB7">
        <w:rPr>
          <w:sz w:val="24"/>
          <w:szCs w:val="22"/>
          <w:lang w:eastAsia="ar-SA"/>
        </w:rPr>
        <w:t xml:space="preserve"> або тимчасово виконуючим його обов’язки</w:t>
      </w:r>
      <w:r w:rsidR="007B3DCC" w:rsidRPr="007D5CB7">
        <w:rPr>
          <w:sz w:val="24"/>
          <w:szCs w:val="22"/>
          <w:lang w:eastAsia="ar-SA"/>
        </w:rPr>
        <w:t>.</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B44151" w:rsidRPr="00CE0FDC">
        <w:rPr>
          <w:sz w:val="24"/>
          <w:szCs w:val="24"/>
        </w:rPr>
        <w:t>23</w:t>
      </w:r>
      <w:r w:rsidR="00D20B83" w:rsidRPr="00CE0FDC">
        <w:rPr>
          <w:sz w:val="24"/>
          <w:szCs w:val="24"/>
        </w:rPr>
        <w:t>.</w:t>
      </w:r>
      <w:r w:rsidR="00B44151" w:rsidRPr="00CE0FDC">
        <w:rPr>
          <w:sz w:val="24"/>
          <w:szCs w:val="24"/>
        </w:rPr>
        <w:t>3</w:t>
      </w:r>
      <w:r w:rsidR="00D20B83" w:rsidRPr="00CE0FDC">
        <w:rPr>
          <w:sz w:val="24"/>
          <w:szCs w:val="24"/>
        </w:rPr>
        <w:t>.</w:t>
      </w:r>
      <w:r w:rsidR="00D20B83" w:rsidRPr="00CE0FDC">
        <w:rPr>
          <w:sz w:val="24"/>
          <w:szCs w:val="24"/>
        </w:rPr>
        <w:tab/>
      </w:r>
      <w:r w:rsidR="00B44151" w:rsidRPr="00CE0FDC">
        <w:rPr>
          <w:sz w:val="24"/>
          <w:szCs w:val="24"/>
        </w:rPr>
        <w:t xml:space="preserve">Особа, яка </w:t>
      </w:r>
      <w:proofErr w:type="spellStart"/>
      <w:r w:rsidR="00B44151" w:rsidRPr="00CE0FDC">
        <w:rPr>
          <w:sz w:val="24"/>
          <w:szCs w:val="24"/>
        </w:rPr>
        <w:t>скликає</w:t>
      </w:r>
      <w:proofErr w:type="spellEnd"/>
      <w:r w:rsidR="00B44151" w:rsidRPr="00CE0FDC">
        <w:rPr>
          <w:sz w:val="24"/>
          <w:szCs w:val="24"/>
        </w:rPr>
        <w:t xml:space="preserve"> Загальні збори</w:t>
      </w:r>
      <w:r w:rsidR="00D20B83" w:rsidRPr="00CE0FDC">
        <w:rPr>
          <w:sz w:val="24"/>
          <w:szCs w:val="24"/>
        </w:rPr>
        <w:t>, прийма</w:t>
      </w:r>
      <w:r w:rsidR="00B44151" w:rsidRPr="00CE0FDC">
        <w:rPr>
          <w:sz w:val="24"/>
          <w:szCs w:val="24"/>
        </w:rPr>
        <w:t>є</w:t>
      </w:r>
      <w:r w:rsidR="00D20B83" w:rsidRPr="00CE0FDC">
        <w:rPr>
          <w:sz w:val="24"/>
          <w:szCs w:val="24"/>
        </w:rPr>
        <w:t xml:space="preserve"> рішення про включення пропозицій до </w:t>
      </w:r>
      <w:r w:rsidR="00B44151" w:rsidRPr="00CE0FDC">
        <w:rPr>
          <w:sz w:val="24"/>
          <w:szCs w:val="24"/>
        </w:rPr>
        <w:t xml:space="preserve">проекту </w:t>
      </w:r>
      <w:r w:rsidR="00D20B83" w:rsidRPr="00CE0FDC">
        <w:rPr>
          <w:sz w:val="24"/>
          <w:szCs w:val="24"/>
        </w:rPr>
        <w:t xml:space="preserve">порядку денного не пізніше ніж за 15 днів до дати проведення </w:t>
      </w:r>
      <w:r w:rsidR="00681391" w:rsidRPr="00CE0FDC">
        <w:rPr>
          <w:sz w:val="24"/>
          <w:szCs w:val="24"/>
        </w:rPr>
        <w:t>Загальних</w:t>
      </w:r>
      <w:r w:rsidR="00D20B83" w:rsidRPr="00CE0FDC">
        <w:rPr>
          <w:sz w:val="24"/>
          <w:szCs w:val="24"/>
        </w:rPr>
        <w:t xml:space="preserve"> зборів, а щодо кандидатів до складу </w:t>
      </w:r>
      <w:r w:rsidR="00B44151" w:rsidRPr="00CE0FDC">
        <w:rPr>
          <w:sz w:val="24"/>
          <w:szCs w:val="24"/>
        </w:rPr>
        <w:t xml:space="preserve">Наглядової ради </w:t>
      </w:r>
      <w:r w:rsidR="00D20B83" w:rsidRPr="00CE0FDC">
        <w:rPr>
          <w:sz w:val="24"/>
          <w:szCs w:val="24"/>
        </w:rPr>
        <w:t xml:space="preserve">Товариства - не пізніше ніж за чотири дні до дати проведення </w:t>
      </w:r>
      <w:r w:rsidR="00681391" w:rsidRPr="00CE0FDC">
        <w:rPr>
          <w:sz w:val="24"/>
          <w:szCs w:val="24"/>
        </w:rPr>
        <w:t>Загальних</w:t>
      </w:r>
      <w:r w:rsidR="00D20B83" w:rsidRPr="00CE0FDC">
        <w:rPr>
          <w:sz w:val="24"/>
          <w:szCs w:val="24"/>
        </w:rPr>
        <w:t xml:space="preserve"> зборів.</w:t>
      </w:r>
    </w:p>
    <w:p w:rsidR="00D20B83" w:rsidRPr="00CE0FDC" w:rsidRDefault="00CB5AD5" w:rsidP="00477F6E">
      <w:pPr>
        <w:ind w:firstLine="709"/>
        <w:jc w:val="both"/>
        <w:rPr>
          <w:sz w:val="24"/>
          <w:szCs w:val="24"/>
        </w:rPr>
      </w:pPr>
      <w:r w:rsidRPr="00CE0FDC">
        <w:rPr>
          <w:sz w:val="24"/>
          <w:szCs w:val="24"/>
        </w:rPr>
        <w:t>7</w:t>
      </w:r>
      <w:r w:rsidR="00D20B83" w:rsidRPr="00CE0FDC">
        <w:rPr>
          <w:sz w:val="24"/>
          <w:szCs w:val="24"/>
        </w:rPr>
        <w:t>.</w:t>
      </w:r>
      <w:r w:rsidR="00B44151" w:rsidRPr="00CE0FDC">
        <w:rPr>
          <w:sz w:val="24"/>
          <w:szCs w:val="24"/>
        </w:rPr>
        <w:t>23</w:t>
      </w:r>
      <w:r w:rsidR="00D20B83" w:rsidRPr="00CE0FDC">
        <w:rPr>
          <w:sz w:val="24"/>
          <w:szCs w:val="24"/>
        </w:rPr>
        <w:t>.</w:t>
      </w:r>
      <w:r w:rsidR="00B44151" w:rsidRPr="00CE0FDC">
        <w:rPr>
          <w:sz w:val="24"/>
          <w:szCs w:val="24"/>
        </w:rPr>
        <w:t>4</w:t>
      </w:r>
      <w:r w:rsidR="00D20B83" w:rsidRPr="00CE0FDC">
        <w:rPr>
          <w:sz w:val="24"/>
          <w:szCs w:val="24"/>
        </w:rPr>
        <w:t>.</w:t>
      </w:r>
      <w:r w:rsidR="00D20B83" w:rsidRPr="00CE0FDC">
        <w:rPr>
          <w:sz w:val="24"/>
          <w:szCs w:val="24"/>
        </w:rPr>
        <w:tab/>
        <w:t xml:space="preserve">Пропозиції </w:t>
      </w:r>
      <w:r w:rsidR="009E58FC">
        <w:rPr>
          <w:sz w:val="24"/>
          <w:szCs w:val="24"/>
        </w:rPr>
        <w:t>А</w:t>
      </w:r>
      <w:r w:rsidR="00D20B83" w:rsidRPr="00CE0FDC">
        <w:rPr>
          <w:sz w:val="24"/>
          <w:szCs w:val="24"/>
        </w:rPr>
        <w:t>кціонерів (</w:t>
      </w:r>
      <w:r w:rsidR="009E58FC">
        <w:rPr>
          <w:sz w:val="24"/>
          <w:szCs w:val="24"/>
        </w:rPr>
        <w:t>А</w:t>
      </w:r>
      <w:r w:rsidR="00D20B83" w:rsidRPr="00CE0FDC">
        <w:rPr>
          <w:sz w:val="24"/>
          <w:szCs w:val="24"/>
        </w:rPr>
        <w:t xml:space="preserve">кціонера), які сукупно є власниками 5 </w:t>
      </w:r>
      <w:r w:rsidR="00F10C86" w:rsidRPr="00CE0FDC">
        <w:rPr>
          <w:sz w:val="24"/>
          <w:szCs w:val="24"/>
        </w:rPr>
        <w:t xml:space="preserve">та </w:t>
      </w:r>
      <w:r w:rsidR="00D20B83" w:rsidRPr="00CE0FDC">
        <w:rPr>
          <w:sz w:val="24"/>
          <w:szCs w:val="24"/>
        </w:rPr>
        <w:t xml:space="preserve">більше відсотків </w:t>
      </w:r>
      <w:r w:rsidR="00B44151" w:rsidRPr="00CE0FDC">
        <w:rPr>
          <w:sz w:val="24"/>
          <w:szCs w:val="24"/>
        </w:rPr>
        <w:t xml:space="preserve">голосуючих </w:t>
      </w:r>
      <w:r w:rsidR="00D20B83" w:rsidRPr="00CE0FDC">
        <w:rPr>
          <w:sz w:val="24"/>
          <w:szCs w:val="24"/>
        </w:rPr>
        <w:t xml:space="preserve">простих акцій, </w:t>
      </w:r>
      <w:r w:rsidR="00B44151" w:rsidRPr="00CE0FDC">
        <w:rPr>
          <w:sz w:val="24"/>
          <w:szCs w:val="24"/>
        </w:rPr>
        <w:t xml:space="preserve">а також Наглядової ради, </w:t>
      </w:r>
      <w:r w:rsidR="00D20B83" w:rsidRPr="00CE0FDC">
        <w:rPr>
          <w:sz w:val="24"/>
          <w:szCs w:val="24"/>
        </w:rPr>
        <w:t>підлягають обов</w:t>
      </w:r>
      <w:r w:rsidR="00860391">
        <w:rPr>
          <w:sz w:val="24"/>
          <w:szCs w:val="24"/>
        </w:rPr>
        <w:t>’</w:t>
      </w:r>
      <w:r w:rsidR="00D20B83" w:rsidRPr="00940DA1">
        <w:rPr>
          <w:sz w:val="24"/>
          <w:szCs w:val="24"/>
        </w:rPr>
        <w:t xml:space="preserve">язковому включенню до порядку денного </w:t>
      </w:r>
      <w:r w:rsidR="00681391" w:rsidRPr="00CE0FDC">
        <w:rPr>
          <w:sz w:val="24"/>
          <w:szCs w:val="24"/>
        </w:rPr>
        <w:t>Загальних</w:t>
      </w:r>
      <w:r w:rsidR="00D20B83" w:rsidRPr="00CE0FDC">
        <w:rPr>
          <w:sz w:val="24"/>
          <w:szCs w:val="24"/>
        </w:rPr>
        <w:t xml:space="preserve"> зборів. У такому разі рішення про включення </w:t>
      </w:r>
      <w:r w:rsidR="00B44151" w:rsidRPr="00CE0FDC">
        <w:rPr>
          <w:sz w:val="24"/>
          <w:szCs w:val="24"/>
        </w:rPr>
        <w:t>пропозиції</w:t>
      </w:r>
      <w:r w:rsidR="00F10C86" w:rsidRPr="00CE0FDC">
        <w:rPr>
          <w:sz w:val="24"/>
          <w:szCs w:val="24"/>
        </w:rPr>
        <w:t xml:space="preserve"> </w:t>
      </w:r>
      <w:r w:rsidR="00D20B83" w:rsidRPr="00CE0FDC">
        <w:rPr>
          <w:sz w:val="24"/>
          <w:szCs w:val="24"/>
        </w:rPr>
        <w:t xml:space="preserve">до </w:t>
      </w:r>
      <w:r w:rsidR="00B44151" w:rsidRPr="00CE0FDC">
        <w:rPr>
          <w:sz w:val="24"/>
          <w:szCs w:val="24"/>
        </w:rPr>
        <w:t xml:space="preserve">проекту </w:t>
      </w:r>
      <w:r w:rsidR="00D20B83" w:rsidRPr="00CE0FDC">
        <w:rPr>
          <w:sz w:val="24"/>
          <w:szCs w:val="24"/>
        </w:rPr>
        <w:t xml:space="preserve">порядку денного не вимагається, а пропозиція вважається включеною до </w:t>
      </w:r>
      <w:r w:rsidR="00B44151" w:rsidRPr="00CE0FDC">
        <w:rPr>
          <w:sz w:val="24"/>
          <w:szCs w:val="24"/>
        </w:rPr>
        <w:t xml:space="preserve">проекту </w:t>
      </w:r>
      <w:r w:rsidR="00D20B83" w:rsidRPr="00CE0FDC">
        <w:rPr>
          <w:sz w:val="24"/>
          <w:szCs w:val="24"/>
        </w:rPr>
        <w:t xml:space="preserve">порядку денного, якщо вона подана з дотриманням вимог </w:t>
      </w:r>
      <w:r w:rsidR="00B44151" w:rsidRPr="00CE0FDC">
        <w:rPr>
          <w:sz w:val="24"/>
          <w:szCs w:val="24"/>
        </w:rPr>
        <w:t xml:space="preserve">чинного </w:t>
      </w:r>
      <w:r w:rsidR="00D20B83" w:rsidRPr="00CE0FDC">
        <w:rPr>
          <w:sz w:val="24"/>
          <w:szCs w:val="24"/>
        </w:rPr>
        <w:t>законодавства</w:t>
      </w:r>
      <w:r w:rsidR="00B44151" w:rsidRPr="00CE0FDC">
        <w:rPr>
          <w:sz w:val="24"/>
          <w:szCs w:val="24"/>
        </w:rPr>
        <w:t xml:space="preserve"> України</w:t>
      </w:r>
      <w:r w:rsidR="00D20B83" w:rsidRPr="00CE0FDC">
        <w:rPr>
          <w:sz w:val="24"/>
          <w:szCs w:val="24"/>
        </w:rPr>
        <w:t>.</w:t>
      </w:r>
    </w:p>
    <w:p w:rsidR="00B44151" w:rsidRPr="007D5CB7" w:rsidRDefault="00CB5AD5" w:rsidP="00477F6E">
      <w:pPr>
        <w:widowControl w:val="0"/>
        <w:ind w:firstLine="709"/>
        <w:jc w:val="both"/>
        <w:rPr>
          <w:sz w:val="24"/>
          <w:szCs w:val="22"/>
        </w:rPr>
      </w:pPr>
      <w:r w:rsidRPr="00CE0FDC">
        <w:rPr>
          <w:sz w:val="24"/>
          <w:szCs w:val="24"/>
        </w:rPr>
        <w:t>7</w:t>
      </w:r>
      <w:r w:rsidR="00D20B83" w:rsidRPr="00CE0FDC">
        <w:rPr>
          <w:sz w:val="24"/>
          <w:szCs w:val="24"/>
        </w:rPr>
        <w:t>.</w:t>
      </w:r>
      <w:r w:rsidR="00B44151" w:rsidRPr="00CE0FDC">
        <w:rPr>
          <w:sz w:val="24"/>
          <w:szCs w:val="24"/>
        </w:rPr>
        <w:t>23</w:t>
      </w:r>
      <w:r w:rsidR="00D20B83" w:rsidRPr="00CE0FDC">
        <w:rPr>
          <w:sz w:val="24"/>
          <w:szCs w:val="24"/>
        </w:rPr>
        <w:t>.</w:t>
      </w:r>
      <w:r w:rsidR="00B44151" w:rsidRPr="00CE0FDC">
        <w:rPr>
          <w:sz w:val="24"/>
          <w:szCs w:val="24"/>
        </w:rPr>
        <w:t>5</w:t>
      </w:r>
      <w:r w:rsidR="00D20B83" w:rsidRPr="00CE0FDC">
        <w:rPr>
          <w:sz w:val="24"/>
          <w:szCs w:val="24"/>
        </w:rPr>
        <w:t>.</w:t>
      </w:r>
      <w:r w:rsidR="00D20B83" w:rsidRPr="00CE0FDC">
        <w:rPr>
          <w:sz w:val="24"/>
          <w:szCs w:val="24"/>
        </w:rPr>
        <w:tab/>
        <w:t xml:space="preserve">Рішення про відмову у включенні </w:t>
      </w:r>
      <w:r w:rsidR="00B44151" w:rsidRPr="00CE0FDC">
        <w:rPr>
          <w:sz w:val="24"/>
          <w:szCs w:val="24"/>
        </w:rPr>
        <w:t xml:space="preserve">пропозицій </w:t>
      </w:r>
      <w:r w:rsidR="00D20B83" w:rsidRPr="00CE0FDC">
        <w:rPr>
          <w:sz w:val="24"/>
          <w:szCs w:val="24"/>
        </w:rPr>
        <w:t xml:space="preserve">до проекту порядку денного </w:t>
      </w:r>
      <w:r w:rsidR="00681391" w:rsidRPr="00CE0FDC">
        <w:rPr>
          <w:sz w:val="24"/>
          <w:szCs w:val="24"/>
        </w:rPr>
        <w:t>Загальних</w:t>
      </w:r>
      <w:r w:rsidR="00D20B83" w:rsidRPr="00CE0FDC">
        <w:rPr>
          <w:sz w:val="24"/>
          <w:szCs w:val="24"/>
        </w:rPr>
        <w:t xml:space="preserve"> зборів</w:t>
      </w:r>
      <w:r w:rsidR="00C45C26" w:rsidRPr="007D5CB7">
        <w:rPr>
          <w:sz w:val="24"/>
          <w:szCs w:val="22"/>
          <w:lang w:eastAsia="ar-SA"/>
        </w:rPr>
        <w:t>, крім випадків, передбачених чинним законодавством України, приймається у разі:</w:t>
      </w:r>
    </w:p>
    <w:p w:rsidR="00B44151" w:rsidRPr="007D5CB7" w:rsidRDefault="00C45C26" w:rsidP="00477F6E">
      <w:pPr>
        <w:widowControl w:val="0"/>
        <w:ind w:firstLine="709"/>
        <w:jc w:val="both"/>
        <w:rPr>
          <w:sz w:val="24"/>
          <w:szCs w:val="22"/>
        </w:rPr>
      </w:pPr>
      <w:r w:rsidRPr="007D5CB7">
        <w:rPr>
          <w:sz w:val="24"/>
          <w:szCs w:val="22"/>
          <w:lang w:eastAsia="ar-SA"/>
        </w:rPr>
        <w:t>1) внесення питання до проекту порядку денного або проекту рішення, що не відповідає чинному законодавству України, меті або предмету діяльності Товариства, або порушує права інших акціонерів Товариства;</w:t>
      </w:r>
    </w:p>
    <w:p w:rsidR="00D20B83" w:rsidRPr="00CE0FDC" w:rsidRDefault="00C45C26" w:rsidP="00477F6E">
      <w:pPr>
        <w:ind w:firstLine="709"/>
        <w:jc w:val="both"/>
        <w:rPr>
          <w:sz w:val="24"/>
          <w:szCs w:val="24"/>
        </w:rPr>
      </w:pPr>
      <w:r w:rsidRPr="007D5CB7">
        <w:rPr>
          <w:sz w:val="24"/>
          <w:szCs w:val="22"/>
          <w:lang w:eastAsia="ar-SA"/>
        </w:rPr>
        <w:t>2) порушення вимог, встановлених чинним законодавством України та цим пунктом Статуту, щодо внесення кандидатів до складу органів Товариства або невідповідності запропонованих кандидатів встановленим чинним законодавством України та цим Статутом вимогам.</w:t>
      </w:r>
    </w:p>
    <w:p w:rsidR="00D20B83" w:rsidRPr="00CE0FDC" w:rsidRDefault="00CB5AD5" w:rsidP="00477F6E">
      <w:pPr>
        <w:ind w:firstLine="709"/>
        <w:jc w:val="both"/>
        <w:rPr>
          <w:sz w:val="24"/>
          <w:szCs w:val="24"/>
        </w:rPr>
      </w:pPr>
      <w:r w:rsidRPr="00CE0FDC">
        <w:rPr>
          <w:sz w:val="24"/>
          <w:szCs w:val="24"/>
        </w:rPr>
        <w:t>7</w:t>
      </w:r>
      <w:r w:rsidR="00D20B83" w:rsidRPr="00940DA1">
        <w:rPr>
          <w:sz w:val="24"/>
          <w:szCs w:val="24"/>
        </w:rPr>
        <w:t>.</w:t>
      </w:r>
      <w:r w:rsidR="00477F6E" w:rsidRPr="00CE0FDC">
        <w:rPr>
          <w:sz w:val="24"/>
          <w:szCs w:val="24"/>
        </w:rPr>
        <w:t>23</w:t>
      </w:r>
      <w:r w:rsidR="00D20B83" w:rsidRPr="00CE0FDC">
        <w:rPr>
          <w:sz w:val="24"/>
          <w:szCs w:val="24"/>
        </w:rPr>
        <w:t>.</w:t>
      </w:r>
      <w:r w:rsidR="00477F6E" w:rsidRPr="00CE0FDC">
        <w:rPr>
          <w:sz w:val="24"/>
          <w:szCs w:val="24"/>
        </w:rPr>
        <w:t>6</w:t>
      </w:r>
      <w:r w:rsidR="00D20B83" w:rsidRPr="00CE0FDC">
        <w:rPr>
          <w:sz w:val="24"/>
          <w:szCs w:val="24"/>
        </w:rPr>
        <w:t>.</w:t>
      </w:r>
      <w:r w:rsidR="00F10C86" w:rsidRPr="00CE0FDC">
        <w:rPr>
          <w:sz w:val="24"/>
          <w:szCs w:val="24"/>
        </w:rPr>
        <w:t xml:space="preserve"> </w:t>
      </w:r>
      <w:r w:rsidR="00D20B83" w:rsidRPr="00CE0FDC">
        <w:rPr>
          <w:sz w:val="24"/>
          <w:szCs w:val="24"/>
        </w:rPr>
        <w:t xml:space="preserve">Мотивоване рішення про відмову у включенні пропозиції до </w:t>
      </w:r>
      <w:r w:rsidR="00477F6E" w:rsidRPr="00CE0FDC">
        <w:rPr>
          <w:sz w:val="24"/>
          <w:szCs w:val="24"/>
        </w:rPr>
        <w:t xml:space="preserve">проекту </w:t>
      </w:r>
      <w:r w:rsidR="00D20B83" w:rsidRPr="00CE0FDC">
        <w:rPr>
          <w:sz w:val="24"/>
          <w:szCs w:val="24"/>
        </w:rPr>
        <w:t xml:space="preserve">порядку денного </w:t>
      </w:r>
      <w:r w:rsidR="00681391" w:rsidRPr="00CE0FDC">
        <w:rPr>
          <w:sz w:val="24"/>
          <w:szCs w:val="24"/>
        </w:rPr>
        <w:t>Загальних</w:t>
      </w:r>
      <w:r w:rsidR="00D20B83" w:rsidRPr="00CE0FDC">
        <w:rPr>
          <w:sz w:val="24"/>
          <w:szCs w:val="24"/>
        </w:rPr>
        <w:t xml:space="preserve"> зборів Товариства надсилається </w:t>
      </w:r>
      <w:r w:rsidR="00477F6E" w:rsidRPr="00CE0FDC">
        <w:rPr>
          <w:sz w:val="24"/>
          <w:szCs w:val="24"/>
        </w:rPr>
        <w:t>Наглядово</w:t>
      </w:r>
      <w:r w:rsidR="007B3DCC" w:rsidRPr="00CE0FDC">
        <w:rPr>
          <w:sz w:val="24"/>
          <w:szCs w:val="24"/>
        </w:rPr>
        <w:t>ю</w:t>
      </w:r>
      <w:r w:rsidR="00477F6E" w:rsidRPr="00CE0FDC">
        <w:rPr>
          <w:sz w:val="24"/>
          <w:szCs w:val="24"/>
        </w:rPr>
        <w:t xml:space="preserve"> рад</w:t>
      </w:r>
      <w:r w:rsidR="007B3DCC" w:rsidRPr="00CE0FDC">
        <w:rPr>
          <w:sz w:val="24"/>
          <w:szCs w:val="24"/>
        </w:rPr>
        <w:t>ою</w:t>
      </w:r>
      <w:r w:rsidR="00F10C86" w:rsidRPr="00CE0FDC">
        <w:rPr>
          <w:sz w:val="24"/>
          <w:szCs w:val="24"/>
        </w:rPr>
        <w:t xml:space="preserve"> </w:t>
      </w:r>
      <w:r w:rsidR="009E58FC">
        <w:rPr>
          <w:sz w:val="24"/>
          <w:szCs w:val="24"/>
        </w:rPr>
        <w:t>А</w:t>
      </w:r>
      <w:r w:rsidR="00D20B83" w:rsidRPr="00CE0FDC">
        <w:rPr>
          <w:sz w:val="24"/>
          <w:szCs w:val="24"/>
        </w:rPr>
        <w:t>кціонеру протягом трьох днів з моменту його прийняття.</w:t>
      </w:r>
    </w:p>
    <w:p w:rsidR="001F51F3" w:rsidRPr="00CE0FDC" w:rsidRDefault="001F51F3" w:rsidP="00477F6E">
      <w:pPr>
        <w:ind w:firstLine="709"/>
        <w:jc w:val="both"/>
        <w:rPr>
          <w:sz w:val="24"/>
          <w:szCs w:val="24"/>
        </w:rPr>
      </w:pPr>
      <w:r w:rsidRPr="00CE0FDC">
        <w:rPr>
          <w:sz w:val="24"/>
          <w:szCs w:val="24"/>
        </w:rPr>
        <w:t xml:space="preserve">7.23.7. </w:t>
      </w:r>
      <w:r w:rsidR="00C45C26" w:rsidRPr="007D5CB7">
        <w:rPr>
          <w:sz w:val="24"/>
          <w:szCs w:val="22"/>
          <w:lang w:eastAsia="ar-SA"/>
        </w:rPr>
        <w:t xml:space="preserve">Після розгляду всіх пропозицій до проекту порядку денного або у випадку їх відсутності, але не пізніше, ніж за 15 днів до дня проведення Загальних зборів, особа, яка </w:t>
      </w:r>
      <w:proofErr w:type="spellStart"/>
      <w:r w:rsidR="00C45C26" w:rsidRPr="007D5CB7">
        <w:rPr>
          <w:sz w:val="24"/>
          <w:szCs w:val="22"/>
          <w:lang w:eastAsia="ar-SA"/>
        </w:rPr>
        <w:t>скликає</w:t>
      </w:r>
      <w:proofErr w:type="spellEnd"/>
      <w:r w:rsidR="00C45C26" w:rsidRPr="007D5CB7">
        <w:rPr>
          <w:sz w:val="24"/>
          <w:szCs w:val="22"/>
          <w:lang w:eastAsia="ar-SA"/>
        </w:rPr>
        <w:t xml:space="preserve"> Загальні збори, затверджує порядок денний.</w:t>
      </w:r>
    </w:p>
    <w:p w:rsidR="00D20B83" w:rsidRPr="00CE0FDC" w:rsidRDefault="00CB5AD5" w:rsidP="00477F6E">
      <w:pPr>
        <w:ind w:firstLine="709"/>
        <w:jc w:val="both"/>
        <w:rPr>
          <w:sz w:val="24"/>
          <w:szCs w:val="24"/>
        </w:rPr>
      </w:pPr>
      <w:r w:rsidRPr="00CE0FDC">
        <w:rPr>
          <w:sz w:val="24"/>
          <w:szCs w:val="24"/>
        </w:rPr>
        <w:t>7</w:t>
      </w:r>
      <w:r w:rsidR="00C45C26" w:rsidRPr="007D5CB7">
        <w:rPr>
          <w:sz w:val="24"/>
          <w:szCs w:val="24"/>
        </w:rPr>
        <w:t>.23.8.</w:t>
      </w:r>
      <w:r w:rsidR="00F10C86" w:rsidRPr="00CE0FDC">
        <w:rPr>
          <w:sz w:val="24"/>
          <w:szCs w:val="24"/>
        </w:rPr>
        <w:t xml:space="preserve"> </w:t>
      </w:r>
      <w:r w:rsidR="00C45C26" w:rsidRPr="007D5CB7">
        <w:rPr>
          <w:sz w:val="24"/>
          <w:szCs w:val="24"/>
        </w:rPr>
        <w:t xml:space="preserve">У разі внесення змін до проекту порядку денного Загальних зборів </w:t>
      </w:r>
      <w:r w:rsidR="00C45C26" w:rsidRPr="007D5CB7">
        <w:rPr>
          <w:sz w:val="24"/>
          <w:szCs w:val="22"/>
          <w:lang w:eastAsia="ar-SA"/>
        </w:rPr>
        <w:t xml:space="preserve">особа, яка </w:t>
      </w:r>
      <w:proofErr w:type="spellStart"/>
      <w:r w:rsidR="00C45C26" w:rsidRPr="007D5CB7">
        <w:rPr>
          <w:sz w:val="24"/>
          <w:szCs w:val="22"/>
          <w:lang w:eastAsia="ar-SA"/>
        </w:rPr>
        <w:t>скликає</w:t>
      </w:r>
      <w:proofErr w:type="spellEnd"/>
      <w:r w:rsidR="00C45C26" w:rsidRPr="007D5CB7">
        <w:rPr>
          <w:sz w:val="24"/>
          <w:szCs w:val="22"/>
          <w:lang w:eastAsia="ar-SA"/>
        </w:rPr>
        <w:t xml:space="preserve"> Загальні збори, повідомляє про це не пізніше ніж за 10 днів до дня проведення Загальних зборів у той самий спосіб та тих самих осіб, яким було надіслано повідомлення про проведення Загальних зборів</w:t>
      </w:r>
      <w:r w:rsidR="00C45C26" w:rsidRPr="007D5CB7">
        <w:rPr>
          <w:sz w:val="24"/>
          <w:szCs w:val="24"/>
        </w:rPr>
        <w:t>.</w:t>
      </w:r>
    </w:p>
    <w:p w:rsidR="00D20B83" w:rsidRPr="00CE0FDC" w:rsidRDefault="00CB5AD5" w:rsidP="009A4686">
      <w:pPr>
        <w:ind w:firstLine="709"/>
        <w:jc w:val="both"/>
        <w:rPr>
          <w:sz w:val="24"/>
          <w:szCs w:val="24"/>
        </w:rPr>
      </w:pPr>
      <w:r w:rsidRPr="00CE0FDC">
        <w:rPr>
          <w:sz w:val="24"/>
          <w:szCs w:val="24"/>
        </w:rPr>
        <w:t>7</w:t>
      </w:r>
      <w:r w:rsidR="00D20B83" w:rsidRPr="00940DA1">
        <w:rPr>
          <w:sz w:val="24"/>
          <w:szCs w:val="24"/>
        </w:rPr>
        <w:t>.</w:t>
      </w:r>
      <w:r w:rsidR="001F51F3" w:rsidRPr="00CE0FDC">
        <w:rPr>
          <w:sz w:val="24"/>
          <w:szCs w:val="24"/>
        </w:rPr>
        <w:t>23</w:t>
      </w:r>
      <w:r w:rsidR="00D20B83" w:rsidRPr="00CE0FDC">
        <w:rPr>
          <w:sz w:val="24"/>
          <w:szCs w:val="24"/>
        </w:rPr>
        <w:t>.</w:t>
      </w:r>
      <w:r w:rsidR="001F51F3" w:rsidRPr="00CE0FDC">
        <w:rPr>
          <w:sz w:val="24"/>
          <w:szCs w:val="24"/>
        </w:rPr>
        <w:t>9</w:t>
      </w:r>
      <w:r w:rsidR="00D20B83" w:rsidRPr="00CE0FDC">
        <w:rPr>
          <w:sz w:val="24"/>
          <w:szCs w:val="24"/>
        </w:rPr>
        <w:t>.</w:t>
      </w:r>
      <w:r w:rsidR="00F10C86" w:rsidRPr="00CE0FDC">
        <w:rPr>
          <w:sz w:val="24"/>
          <w:szCs w:val="24"/>
        </w:rPr>
        <w:t xml:space="preserve"> </w:t>
      </w:r>
      <w:r w:rsidR="00D20B83" w:rsidRPr="00CE0FDC">
        <w:rPr>
          <w:sz w:val="24"/>
          <w:szCs w:val="24"/>
        </w:rPr>
        <w:t xml:space="preserve">Оскарження </w:t>
      </w:r>
      <w:r w:rsidR="009E58FC">
        <w:rPr>
          <w:sz w:val="24"/>
          <w:szCs w:val="24"/>
        </w:rPr>
        <w:t>А</w:t>
      </w:r>
      <w:r w:rsidR="00D20B83" w:rsidRPr="00CE0FDC">
        <w:rPr>
          <w:sz w:val="24"/>
          <w:szCs w:val="24"/>
        </w:rPr>
        <w:t xml:space="preserve">кціонером рішення Товариства про відмову у включенні його пропозицій до </w:t>
      </w:r>
      <w:r w:rsidR="001F51F3" w:rsidRPr="00CE0FDC">
        <w:rPr>
          <w:sz w:val="24"/>
          <w:szCs w:val="24"/>
        </w:rPr>
        <w:t xml:space="preserve">проекту </w:t>
      </w:r>
      <w:r w:rsidR="00D20B83" w:rsidRPr="00CE0FDC">
        <w:rPr>
          <w:sz w:val="24"/>
          <w:szCs w:val="24"/>
        </w:rPr>
        <w:t xml:space="preserve">порядку денного до суду не зупиняє проведення </w:t>
      </w:r>
      <w:r w:rsidR="00681391" w:rsidRPr="00CE0FDC">
        <w:rPr>
          <w:sz w:val="24"/>
          <w:szCs w:val="24"/>
        </w:rPr>
        <w:t>Загальних</w:t>
      </w:r>
      <w:r w:rsidR="00D20B83" w:rsidRPr="00CE0FDC">
        <w:rPr>
          <w:sz w:val="24"/>
          <w:szCs w:val="24"/>
        </w:rPr>
        <w:t xml:space="preserve"> зборів. Суд за результатами розгляду справи може постановити рішення про зобов'язання Товариства провести Загальні збори з питання, у включенні якого до порядку денного було безпідставно відмовлено </w:t>
      </w:r>
      <w:r w:rsidR="009E58FC">
        <w:rPr>
          <w:sz w:val="24"/>
          <w:szCs w:val="24"/>
        </w:rPr>
        <w:t>А</w:t>
      </w:r>
      <w:r w:rsidR="00D20B83" w:rsidRPr="00CE0FDC">
        <w:rPr>
          <w:sz w:val="24"/>
          <w:szCs w:val="24"/>
        </w:rPr>
        <w:t>кціонеру.</w:t>
      </w:r>
    </w:p>
    <w:p w:rsidR="009A4686" w:rsidRPr="007D5CB7" w:rsidRDefault="00C45C26" w:rsidP="009A4686">
      <w:pPr>
        <w:ind w:firstLine="709"/>
        <w:jc w:val="both"/>
        <w:rPr>
          <w:sz w:val="24"/>
          <w:szCs w:val="22"/>
          <w:lang w:eastAsia="ar-SA"/>
        </w:rPr>
      </w:pPr>
      <w:r w:rsidRPr="007D5CB7">
        <w:rPr>
          <w:sz w:val="24"/>
          <w:szCs w:val="22"/>
          <w:lang w:eastAsia="ar-SA"/>
        </w:rPr>
        <w:t>7</w:t>
      </w:r>
      <w:r w:rsidRPr="007D5CB7">
        <w:rPr>
          <w:sz w:val="24"/>
          <w:szCs w:val="22"/>
        </w:rPr>
        <w:t>.23.10</w:t>
      </w:r>
      <w:r w:rsidRPr="007D5CB7">
        <w:rPr>
          <w:sz w:val="24"/>
          <w:szCs w:val="22"/>
          <w:lang w:eastAsia="ar-SA"/>
        </w:rPr>
        <w:t xml:space="preserve">. Вимоги </w:t>
      </w:r>
      <w:r w:rsidRPr="007D5CB7">
        <w:rPr>
          <w:sz w:val="24"/>
          <w:szCs w:val="22"/>
        </w:rPr>
        <w:t>пунктів 7.23.1-7.23.</w:t>
      </w:r>
      <w:r w:rsidR="0049386A">
        <w:rPr>
          <w:sz w:val="24"/>
          <w:szCs w:val="22"/>
        </w:rPr>
        <w:t>9</w:t>
      </w:r>
      <w:r w:rsidRPr="007D5CB7">
        <w:rPr>
          <w:sz w:val="24"/>
          <w:szCs w:val="22"/>
          <w:lang w:eastAsia="ar-SA"/>
        </w:rPr>
        <w:t xml:space="preserve"> цього Статуту не застосовуються у разі скликання позачергових Загальних зборів за скороченою процедурою.</w:t>
      </w:r>
    </w:p>
    <w:p w:rsidR="009A4686" w:rsidRPr="007D5CB7" w:rsidRDefault="00C45C26" w:rsidP="009A4686">
      <w:pPr>
        <w:widowControl w:val="0"/>
        <w:ind w:firstLine="709"/>
        <w:jc w:val="both"/>
        <w:rPr>
          <w:sz w:val="24"/>
          <w:szCs w:val="22"/>
        </w:rPr>
      </w:pPr>
      <w:r w:rsidRPr="007D5CB7">
        <w:rPr>
          <w:sz w:val="24"/>
          <w:szCs w:val="22"/>
        </w:rPr>
        <w:t>7.23.11</w:t>
      </w:r>
      <w:r w:rsidRPr="007D5CB7">
        <w:rPr>
          <w:sz w:val="24"/>
          <w:szCs w:val="22"/>
          <w:lang w:eastAsia="ar-SA"/>
        </w:rPr>
        <w:t xml:space="preserve">. При затвердженні порядку денного Загальних зборів особа, яка </w:t>
      </w:r>
      <w:proofErr w:type="spellStart"/>
      <w:r w:rsidRPr="007D5CB7">
        <w:rPr>
          <w:sz w:val="24"/>
          <w:szCs w:val="22"/>
          <w:lang w:eastAsia="ar-SA"/>
        </w:rPr>
        <w:t>скликає</w:t>
      </w:r>
      <w:proofErr w:type="spellEnd"/>
      <w:r w:rsidRPr="007D5CB7">
        <w:rPr>
          <w:sz w:val="24"/>
          <w:szCs w:val="22"/>
          <w:lang w:eastAsia="ar-SA"/>
        </w:rPr>
        <w:t xml:space="preserve"> Загальні збори, повинна визначити наявність або відсутність взаємозв’язку між питаннями, включеними до порядку денного. Наявність або відсутність такого взаємозв’язку зазначається в рішенні про затвердження порядку денного Загальних зборів. Наявність взаємозв’язку між питаннями, включеними до порядку денного Загальних зборів, означає неможливість підрахунку голосів та прийняття рішення з одного питання порядку денного у разі неприйняття рішення або прийняття взаємовиключного рішення з попереднього (одного з попередніх) питання порядку денного. При проведенні очних Загальних зборів питання порядку денного, щодо якого визначено взаємозв’язок, не ставиться на голосування у разі неприйняття рішення або прийняття взаємовиключного рішення з попереднього (одного з попередніх) питання порядку денного Загальних зборів.</w:t>
      </w:r>
    </w:p>
    <w:p w:rsidR="009A4686" w:rsidRPr="00CE0FDC" w:rsidRDefault="00C45C26" w:rsidP="009A4686">
      <w:pPr>
        <w:ind w:firstLine="709"/>
        <w:jc w:val="both"/>
        <w:rPr>
          <w:sz w:val="24"/>
          <w:szCs w:val="24"/>
        </w:rPr>
      </w:pPr>
      <w:r w:rsidRPr="007D5CB7">
        <w:rPr>
          <w:sz w:val="24"/>
          <w:szCs w:val="22"/>
        </w:rPr>
        <w:t>7.23.12</w:t>
      </w:r>
      <w:r w:rsidRPr="007D5CB7">
        <w:rPr>
          <w:sz w:val="24"/>
          <w:szCs w:val="22"/>
          <w:lang w:eastAsia="ar-SA"/>
        </w:rPr>
        <w:t xml:space="preserve">. У разі проведення очних або електронних Загальних зборів особа, яка </w:t>
      </w:r>
      <w:proofErr w:type="spellStart"/>
      <w:r w:rsidRPr="007D5CB7">
        <w:rPr>
          <w:sz w:val="24"/>
          <w:szCs w:val="22"/>
          <w:lang w:eastAsia="ar-SA"/>
        </w:rPr>
        <w:t>скликає</w:t>
      </w:r>
      <w:proofErr w:type="spellEnd"/>
      <w:r w:rsidRPr="007D5CB7">
        <w:rPr>
          <w:sz w:val="24"/>
          <w:szCs w:val="22"/>
          <w:lang w:eastAsia="ar-SA"/>
        </w:rPr>
        <w:t xml:space="preserve"> Загальні збори, після затвердження порядку денного визначає особу (осіб), уповноважену </w:t>
      </w:r>
      <w:r w:rsidRPr="007D5CB7">
        <w:rPr>
          <w:sz w:val="24"/>
          <w:szCs w:val="22"/>
          <w:lang w:eastAsia="ar-SA"/>
        </w:rPr>
        <w:lastRenderedPageBreak/>
        <w:t>(уповноважених) взаємодіяти з авторизованою електронною системою у зв’язку з проведенням Загальних зборів.</w:t>
      </w:r>
    </w:p>
    <w:p w:rsidR="00D20B83" w:rsidRPr="007D5CB7" w:rsidRDefault="00CB5AD5" w:rsidP="001807BB">
      <w:pPr>
        <w:ind w:firstLine="709"/>
        <w:jc w:val="both"/>
        <w:rPr>
          <w:sz w:val="24"/>
          <w:szCs w:val="24"/>
        </w:rPr>
      </w:pPr>
      <w:r w:rsidRPr="007D5CB7">
        <w:rPr>
          <w:sz w:val="24"/>
          <w:szCs w:val="24"/>
        </w:rPr>
        <w:t>7</w:t>
      </w:r>
      <w:r w:rsidR="00D20B83" w:rsidRPr="007D5CB7">
        <w:rPr>
          <w:sz w:val="24"/>
          <w:szCs w:val="24"/>
        </w:rPr>
        <w:t>.</w:t>
      </w:r>
      <w:r w:rsidR="00CC1791" w:rsidRPr="007D5CB7">
        <w:rPr>
          <w:sz w:val="24"/>
          <w:szCs w:val="24"/>
        </w:rPr>
        <w:t>24</w:t>
      </w:r>
      <w:r w:rsidR="00D20B83" w:rsidRPr="007D5CB7">
        <w:rPr>
          <w:sz w:val="24"/>
          <w:szCs w:val="24"/>
        </w:rPr>
        <w:t>.</w:t>
      </w:r>
      <w:r w:rsidR="00D20B83" w:rsidRPr="007D5CB7">
        <w:rPr>
          <w:sz w:val="24"/>
          <w:szCs w:val="24"/>
        </w:rPr>
        <w:tab/>
        <w:t xml:space="preserve">Представництво </w:t>
      </w:r>
      <w:r w:rsidR="009E58FC">
        <w:rPr>
          <w:sz w:val="24"/>
          <w:szCs w:val="24"/>
        </w:rPr>
        <w:t>А</w:t>
      </w:r>
      <w:r w:rsidR="00D20B83" w:rsidRPr="007D5CB7">
        <w:rPr>
          <w:sz w:val="24"/>
          <w:szCs w:val="24"/>
        </w:rPr>
        <w:t>кціонерів.</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45C26" w:rsidRPr="007D5CB7">
        <w:rPr>
          <w:sz w:val="24"/>
          <w:szCs w:val="24"/>
        </w:rPr>
        <w:t>24</w:t>
      </w:r>
      <w:r w:rsidR="00D20B83" w:rsidRPr="00940DA1">
        <w:rPr>
          <w:sz w:val="24"/>
          <w:szCs w:val="24"/>
        </w:rPr>
        <w:t>.1.</w:t>
      </w:r>
      <w:r w:rsidR="00D20B83" w:rsidRPr="00940DA1">
        <w:rPr>
          <w:sz w:val="24"/>
          <w:szCs w:val="24"/>
        </w:rPr>
        <w:tab/>
        <w:t xml:space="preserve">Представником </w:t>
      </w:r>
      <w:r w:rsidR="009E58FC">
        <w:rPr>
          <w:sz w:val="24"/>
          <w:szCs w:val="24"/>
        </w:rPr>
        <w:t>А</w:t>
      </w:r>
      <w:r w:rsidR="00D20B83" w:rsidRPr="00940DA1">
        <w:rPr>
          <w:sz w:val="24"/>
          <w:szCs w:val="24"/>
        </w:rPr>
        <w:t xml:space="preserve">кціонера на </w:t>
      </w:r>
      <w:r w:rsidR="00681391" w:rsidRPr="00CE0FDC">
        <w:rPr>
          <w:sz w:val="24"/>
          <w:szCs w:val="24"/>
        </w:rPr>
        <w:t>Загальних</w:t>
      </w:r>
      <w:r w:rsidR="00D20B83" w:rsidRPr="00CE0FDC">
        <w:rPr>
          <w:sz w:val="24"/>
          <w:szCs w:val="24"/>
        </w:rPr>
        <w:t xml:space="preserve"> зборах Товариства може бути фізична особа або уповноважена особа юридичної особи. </w:t>
      </w:r>
    </w:p>
    <w:p w:rsidR="00D20B83" w:rsidRPr="00940DA1" w:rsidRDefault="00CB5AD5" w:rsidP="001807BB">
      <w:pPr>
        <w:ind w:firstLine="709"/>
        <w:jc w:val="both"/>
        <w:rPr>
          <w:sz w:val="24"/>
          <w:szCs w:val="24"/>
        </w:rPr>
      </w:pPr>
      <w:r w:rsidRPr="00CE0FDC">
        <w:rPr>
          <w:sz w:val="24"/>
          <w:szCs w:val="24"/>
        </w:rPr>
        <w:t>7</w:t>
      </w:r>
      <w:r w:rsidR="00C718DD" w:rsidRPr="00CE0FDC">
        <w:rPr>
          <w:sz w:val="24"/>
          <w:szCs w:val="24"/>
        </w:rPr>
        <w:t>.</w:t>
      </w:r>
      <w:r w:rsidR="00C45C26" w:rsidRPr="007D5CB7">
        <w:rPr>
          <w:sz w:val="24"/>
          <w:szCs w:val="24"/>
        </w:rPr>
        <w:t>24</w:t>
      </w:r>
      <w:r w:rsidR="00D20B83" w:rsidRPr="00940DA1">
        <w:rPr>
          <w:sz w:val="24"/>
          <w:szCs w:val="24"/>
        </w:rPr>
        <w:t>.2.</w:t>
      </w:r>
      <w:r w:rsidR="00D20B83" w:rsidRPr="00940DA1">
        <w:rPr>
          <w:sz w:val="24"/>
          <w:szCs w:val="24"/>
        </w:rPr>
        <w:tab/>
        <w:t>Акціонер має право призначити свого представника постійн</w:t>
      </w:r>
      <w:r w:rsidR="00D20B83" w:rsidRPr="00CE0FDC">
        <w:rPr>
          <w:sz w:val="24"/>
          <w:szCs w:val="24"/>
        </w:rPr>
        <w:t xml:space="preserve">о або на певний строк. Акціонер має право у будь-який </w:t>
      </w:r>
      <w:r w:rsidR="00C45C26" w:rsidRPr="007D5CB7">
        <w:rPr>
          <w:sz w:val="24"/>
        </w:rPr>
        <w:t>час до закінчення строку, відведеного для реєстрації учасників Загальних зборів, відкликати або замінити свого представника, повідомивши про це реєстраційну комісію, або взяти участь у Загальних зборах особисто</w:t>
      </w:r>
      <w:r w:rsidR="00D20B83" w:rsidRPr="00940DA1">
        <w:rPr>
          <w:sz w:val="24"/>
          <w:szCs w:val="24"/>
        </w:rPr>
        <w:t>.</w:t>
      </w:r>
    </w:p>
    <w:p w:rsidR="00D20B83" w:rsidRPr="00CE0FDC" w:rsidRDefault="00CB5AD5" w:rsidP="001807BB">
      <w:pPr>
        <w:ind w:firstLine="709"/>
        <w:jc w:val="both"/>
        <w:rPr>
          <w:sz w:val="24"/>
          <w:szCs w:val="24"/>
        </w:rPr>
      </w:pPr>
      <w:r w:rsidRPr="00CE0FDC">
        <w:rPr>
          <w:sz w:val="24"/>
          <w:szCs w:val="24"/>
        </w:rPr>
        <w:t>7</w:t>
      </w:r>
      <w:r w:rsidR="00C718DD" w:rsidRPr="00CE0FDC">
        <w:rPr>
          <w:sz w:val="24"/>
          <w:szCs w:val="24"/>
        </w:rPr>
        <w:t>.</w:t>
      </w:r>
      <w:r w:rsidR="00C45C26" w:rsidRPr="007D5CB7">
        <w:rPr>
          <w:sz w:val="24"/>
          <w:szCs w:val="24"/>
        </w:rPr>
        <w:t>24</w:t>
      </w:r>
      <w:r w:rsidR="00D20B83" w:rsidRPr="00940DA1">
        <w:rPr>
          <w:sz w:val="24"/>
          <w:szCs w:val="24"/>
        </w:rPr>
        <w:t>.3.</w:t>
      </w:r>
      <w:r w:rsidR="00D20B83" w:rsidRPr="00940DA1">
        <w:rPr>
          <w:sz w:val="24"/>
          <w:szCs w:val="24"/>
        </w:rPr>
        <w:tab/>
        <w:t xml:space="preserve">Довіреність на право участі та голосування на </w:t>
      </w:r>
      <w:r w:rsidR="00681391" w:rsidRPr="00CE0FDC">
        <w:rPr>
          <w:sz w:val="24"/>
          <w:szCs w:val="24"/>
        </w:rPr>
        <w:t>Загальних</w:t>
      </w:r>
      <w:r w:rsidR="00D20B83" w:rsidRPr="00CE0FDC">
        <w:rPr>
          <w:sz w:val="24"/>
          <w:szCs w:val="24"/>
        </w:rPr>
        <w:t xml:space="preserve"> зборах може посвідчуватися </w:t>
      </w:r>
      <w:r w:rsidR="00CD6ACA" w:rsidRPr="00CE0FDC">
        <w:rPr>
          <w:sz w:val="24"/>
          <w:szCs w:val="24"/>
        </w:rPr>
        <w:t xml:space="preserve">депозитарною установою, </w:t>
      </w:r>
      <w:r w:rsidR="00D20B83" w:rsidRPr="00CE0FDC">
        <w:rPr>
          <w:sz w:val="24"/>
          <w:szCs w:val="24"/>
        </w:rPr>
        <w:t xml:space="preserve">нотаріусом та іншими посадовими особами, які вчиняють нотаріальні дії, чи в іншому передбаченому </w:t>
      </w:r>
      <w:r w:rsidR="00CD6ACA" w:rsidRPr="00CE0FDC">
        <w:rPr>
          <w:sz w:val="24"/>
          <w:szCs w:val="24"/>
        </w:rPr>
        <w:t xml:space="preserve">чинним </w:t>
      </w:r>
      <w:r w:rsidR="00D20B83" w:rsidRPr="00CE0FDC">
        <w:rPr>
          <w:sz w:val="24"/>
          <w:szCs w:val="24"/>
        </w:rPr>
        <w:t xml:space="preserve">законодавством </w:t>
      </w:r>
      <w:r w:rsidR="00CD6ACA" w:rsidRPr="00CE0FDC">
        <w:rPr>
          <w:sz w:val="24"/>
          <w:szCs w:val="24"/>
        </w:rPr>
        <w:t xml:space="preserve">України </w:t>
      </w:r>
      <w:r w:rsidR="00D20B83" w:rsidRPr="00CE0FDC">
        <w:rPr>
          <w:sz w:val="24"/>
          <w:szCs w:val="24"/>
        </w:rPr>
        <w:t>порядку.</w:t>
      </w:r>
    </w:p>
    <w:p w:rsidR="00D20B83" w:rsidRPr="00CE0FDC" w:rsidRDefault="00CB5AD5" w:rsidP="001807BB">
      <w:pPr>
        <w:ind w:firstLine="709"/>
        <w:jc w:val="both"/>
        <w:rPr>
          <w:sz w:val="24"/>
          <w:szCs w:val="24"/>
        </w:rPr>
      </w:pPr>
      <w:r w:rsidRPr="00CE0FDC">
        <w:rPr>
          <w:sz w:val="24"/>
          <w:szCs w:val="24"/>
        </w:rPr>
        <w:t>7</w:t>
      </w:r>
      <w:r w:rsidR="00C718DD" w:rsidRPr="00CE0FDC">
        <w:rPr>
          <w:sz w:val="24"/>
          <w:szCs w:val="24"/>
        </w:rPr>
        <w:t>.</w:t>
      </w:r>
      <w:r w:rsidR="00CD6ACA" w:rsidRPr="00CE0FDC">
        <w:rPr>
          <w:sz w:val="24"/>
          <w:szCs w:val="24"/>
        </w:rPr>
        <w:t>24</w:t>
      </w:r>
      <w:r w:rsidR="00D20B83" w:rsidRPr="00CE0FDC">
        <w:rPr>
          <w:sz w:val="24"/>
          <w:szCs w:val="24"/>
        </w:rPr>
        <w:t xml:space="preserve">.4. Надання довіреності на право участі та голосування на </w:t>
      </w:r>
      <w:r w:rsidR="00681391" w:rsidRPr="00CE0FDC">
        <w:rPr>
          <w:sz w:val="24"/>
          <w:szCs w:val="24"/>
        </w:rPr>
        <w:t>Загальних</w:t>
      </w:r>
      <w:r w:rsidR="00D20B83" w:rsidRPr="00CE0FDC">
        <w:rPr>
          <w:sz w:val="24"/>
          <w:szCs w:val="24"/>
        </w:rPr>
        <w:t xml:space="preserve"> зборах не виключає право участі на цих </w:t>
      </w:r>
      <w:r w:rsidR="00681391" w:rsidRPr="00CE0FDC">
        <w:rPr>
          <w:sz w:val="24"/>
          <w:szCs w:val="24"/>
        </w:rPr>
        <w:t>Загальних</w:t>
      </w:r>
      <w:r w:rsidR="00D20B83" w:rsidRPr="00CE0FDC">
        <w:rPr>
          <w:sz w:val="24"/>
          <w:szCs w:val="24"/>
        </w:rPr>
        <w:t xml:space="preserve"> зборах </w:t>
      </w:r>
      <w:r w:rsidR="009E58FC">
        <w:rPr>
          <w:sz w:val="24"/>
          <w:szCs w:val="24"/>
        </w:rPr>
        <w:t>А</w:t>
      </w:r>
      <w:r w:rsidR="00D20B83" w:rsidRPr="00CE0FDC">
        <w:rPr>
          <w:sz w:val="24"/>
          <w:szCs w:val="24"/>
        </w:rPr>
        <w:t>кціонера, який видав довіреність, замість свого представника.</w:t>
      </w:r>
    </w:p>
    <w:p w:rsidR="00D20B83" w:rsidRPr="007D5CB7" w:rsidRDefault="00CB5AD5" w:rsidP="001807BB">
      <w:pPr>
        <w:ind w:firstLine="709"/>
        <w:jc w:val="both"/>
        <w:rPr>
          <w:sz w:val="24"/>
          <w:szCs w:val="24"/>
        </w:rPr>
      </w:pPr>
      <w:r w:rsidRPr="007D5CB7">
        <w:rPr>
          <w:sz w:val="24"/>
          <w:szCs w:val="24"/>
        </w:rPr>
        <w:t>7</w:t>
      </w:r>
      <w:r w:rsidR="00D20B83" w:rsidRPr="007D5CB7">
        <w:rPr>
          <w:sz w:val="24"/>
          <w:szCs w:val="24"/>
        </w:rPr>
        <w:t>.</w:t>
      </w:r>
      <w:r w:rsidR="00CD6ACA" w:rsidRPr="007D5CB7">
        <w:rPr>
          <w:sz w:val="24"/>
          <w:szCs w:val="24"/>
        </w:rPr>
        <w:t>25</w:t>
      </w:r>
      <w:r w:rsidR="00D20B83" w:rsidRPr="007D5CB7">
        <w:rPr>
          <w:sz w:val="24"/>
          <w:szCs w:val="24"/>
        </w:rPr>
        <w:t>.</w:t>
      </w:r>
      <w:r w:rsidR="00D20B83" w:rsidRPr="007D5CB7">
        <w:rPr>
          <w:sz w:val="24"/>
          <w:szCs w:val="24"/>
        </w:rPr>
        <w:tab/>
        <w:t xml:space="preserve">Порядок проведення </w:t>
      </w:r>
      <w:r w:rsidR="00681391" w:rsidRPr="007D5CB7">
        <w:rPr>
          <w:sz w:val="24"/>
          <w:szCs w:val="24"/>
        </w:rPr>
        <w:t>Загальних</w:t>
      </w:r>
      <w:r w:rsidR="00D20B83" w:rsidRPr="007D5CB7">
        <w:rPr>
          <w:sz w:val="24"/>
          <w:szCs w:val="24"/>
        </w:rPr>
        <w:t xml:space="preserve"> зборів Товариства.</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.1.</w:t>
      </w:r>
      <w:r w:rsidR="00D20B83" w:rsidRPr="00CE0FDC">
        <w:rPr>
          <w:sz w:val="24"/>
          <w:szCs w:val="24"/>
        </w:rPr>
        <w:tab/>
        <w:t xml:space="preserve">Порядок проведення </w:t>
      </w:r>
      <w:r w:rsidR="00681391" w:rsidRPr="00CE0FDC">
        <w:rPr>
          <w:sz w:val="24"/>
          <w:szCs w:val="24"/>
        </w:rPr>
        <w:t>Загальних</w:t>
      </w:r>
      <w:r w:rsidR="00D20B83" w:rsidRPr="00CE0FDC">
        <w:rPr>
          <w:sz w:val="24"/>
          <w:szCs w:val="24"/>
        </w:rPr>
        <w:t xml:space="preserve"> зборів Товариства встановлюється </w:t>
      </w:r>
      <w:r w:rsidR="00CD6ACA" w:rsidRPr="00CE0FDC">
        <w:rPr>
          <w:sz w:val="24"/>
          <w:szCs w:val="24"/>
        </w:rPr>
        <w:t>чинним законодавством України</w:t>
      </w:r>
      <w:r w:rsidR="00D20B83" w:rsidRPr="00CE0FDC">
        <w:rPr>
          <w:sz w:val="24"/>
          <w:szCs w:val="24"/>
        </w:rPr>
        <w:t xml:space="preserve">, </w:t>
      </w:r>
      <w:r w:rsidR="00CD6ACA" w:rsidRPr="00CE0FDC">
        <w:rPr>
          <w:sz w:val="24"/>
          <w:szCs w:val="24"/>
        </w:rPr>
        <w:t xml:space="preserve">цим </w:t>
      </w:r>
      <w:r w:rsidR="00D20B83" w:rsidRPr="00CE0FDC">
        <w:rPr>
          <w:sz w:val="24"/>
          <w:szCs w:val="24"/>
        </w:rPr>
        <w:t xml:space="preserve">Статутом та рішенням </w:t>
      </w:r>
      <w:r w:rsidR="00681391" w:rsidRPr="00CE0FDC">
        <w:rPr>
          <w:sz w:val="24"/>
          <w:szCs w:val="24"/>
        </w:rPr>
        <w:t>Загальних</w:t>
      </w:r>
      <w:r w:rsidR="00D20B83" w:rsidRPr="00CE0FDC">
        <w:rPr>
          <w:sz w:val="24"/>
          <w:szCs w:val="24"/>
        </w:rPr>
        <w:t xml:space="preserve"> зборів.</w:t>
      </w:r>
    </w:p>
    <w:p w:rsidR="00CD6ACA" w:rsidRPr="00CE0FDC" w:rsidRDefault="00CD6ACA" w:rsidP="001807BB">
      <w:pPr>
        <w:ind w:firstLine="709"/>
        <w:jc w:val="both"/>
        <w:rPr>
          <w:sz w:val="24"/>
          <w:szCs w:val="24"/>
        </w:rPr>
      </w:pPr>
      <w:r w:rsidRPr="00CE0FDC">
        <w:rPr>
          <w:sz w:val="24"/>
          <w:szCs w:val="24"/>
        </w:rPr>
        <w:t xml:space="preserve">7.25.2. </w:t>
      </w:r>
      <w:r w:rsidR="00C45C26" w:rsidRPr="007D5CB7">
        <w:rPr>
          <w:sz w:val="24"/>
          <w:szCs w:val="22"/>
          <w:lang w:eastAsia="ar-SA"/>
        </w:rPr>
        <w:t xml:space="preserve">Кожний </w:t>
      </w:r>
      <w:r w:rsidR="009E58FC">
        <w:rPr>
          <w:sz w:val="24"/>
          <w:szCs w:val="22"/>
          <w:lang w:eastAsia="ar-SA"/>
        </w:rPr>
        <w:t>А</w:t>
      </w:r>
      <w:r w:rsidR="00C45C26" w:rsidRPr="007D5CB7">
        <w:rPr>
          <w:sz w:val="24"/>
          <w:szCs w:val="22"/>
          <w:lang w:eastAsia="ar-SA"/>
        </w:rPr>
        <w:t xml:space="preserve">кціонер - власник голосуючих акцій має право взяти участь у Загальних зборах та голосувати через авторизовану електронну систему (у разі проведення дистанційних загальних зборів через депозитарну систему України). У разі проведення електронних або дистанційних Загальних зборів кожний </w:t>
      </w:r>
      <w:r w:rsidR="009E58FC">
        <w:rPr>
          <w:sz w:val="24"/>
          <w:szCs w:val="22"/>
          <w:lang w:eastAsia="ar-SA"/>
        </w:rPr>
        <w:t>А</w:t>
      </w:r>
      <w:r w:rsidR="00C45C26" w:rsidRPr="007D5CB7">
        <w:rPr>
          <w:sz w:val="24"/>
          <w:szCs w:val="22"/>
          <w:lang w:eastAsia="ar-SA"/>
        </w:rPr>
        <w:t>кціонер має право взяти участь у таких Загальних зборах та достроково проголосувати до дати їх проведення.</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.3.</w:t>
      </w:r>
      <w:r w:rsidR="00D20B83" w:rsidRPr="00CE0FDC">
        <w:rPr>
          <w:sz w:val="24"/>
          <w:szCs w:val="24"/>
        </w:rPr>
        <w:tab/>
        <w:t xml:space="preserve">Реєстрація </w:t>
      </w:r>
      <w:r w:rsidR="009E58FC">
        <w:rPr>
          <w:sz w:val="24"/>
          <w:szCs w:val="24"/>
        </w:rPr>
        <w:t>А</w:t>
      </w:r>
      <w:r w:rsidR="00D20B83" w:rsidRPr="00CE0FDC">
        <w:rPr>
          <w:sz w:val="24"/>
          <w:szCs w:val="24"/>
        </w:rPr>
        <w:t xml:space="preserve">кціонерів (їх представників) проводиться на підставі переліку акціонерів, які мають право на участь у </w:t>
      </w:r>
      <w:r w:rsidR="00681391" w:rsidRPr="00CE0FDC">
        <w:rPr>
          <w:sz w:val="24"/>
          <w:szCs w:val="24"/>
        </w:rPr>
        <w:t>Загальних</w:t>
      </w:r>
      <w:r w:rsidR="00D20B83" w:rsidRPr="00CE0FDC">
        <w:rPr>
          <w:sz w:val="24"/>
          <w:szCs w:val="24"/>
        </w:rPr>
        <w:t xml:space="preserve"> зборах, складеного в порядку, передбаченому законодавством про депозитарну систему України, із зазначенням кількості голосів кожного акціонера. </w:t>
      </w:r>
    </w:p>
    <w:p w:rsidR="00D20B83" w:rsidRPr="00CE0FDC" w:rsidRDefault="00CB5AD5" w:rsidP="001807BB">
      <w:pPr>
        <w:ind w:firstLine="709"/>
        <w:jc w:val="both"/>
        <w:rPr>
          <w:sz w:val="24"/>
          <w:szCs w:val="22"/>
          <w:lang w:eastAsia="ar-SA"/>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.4.</w:t>
      </w:r>
      <w:r w:rsidR="00D20B83" w:rsidRPr="00CE0FDC">
        <w:rPr>
          <w:sz w:val="24"/>
          <w:szCs w:val="24"/>
        </w:rPr>
        <w:tab/>
        <w:t xml:space="preserve">Реєстрацію акціонерів (їх представників) проводить реєстраційна комісія, яка призначається </w:t>
      </w:r>
      <w:r w:rsidR="00C45C26" w:rsidRPr="007D5CB7">
        <w:rPr>
          <w:sz w:val="24"/>
          <w:szCs w:val="22"/>
          <w:lang w:eastAsia="ar-SA"/>
        </w:rPr>
        <w:t xml:space="preserve">особою, яка </w:t>
      </w:r>
      <w:proofErr w:type="spellStart"/>
      <w:r w:rsidR="00C45C26" w:rsidRPr="007D5CB7">
        <w:rPr>
          <w:sz w:val="24"/>
          <w:szCs w:val="22"/>
          <w:lang w:eastAsia="ar-SA"/>
        </w:rPr>
        <w:t>скликає</w:t>
      </w:r>
      <w:proofErr w:type="spellEnd"/>
      <w:r w:rsidR="00C45C26" w:rsidRPr="007D5CB7">
        <w:rPr>
          <w:sz w:val="24"/>
          <w:szCs w:val="22"/>
          <w:lang w:eastAsia="ar-SA"/>
        </w:rPr>
        <w:t xml:space="preserve"> Загальні збори</w:t>
      </w:r>
      <w:r w:rsidR="00C45C26" w:rsidRPr="007D5CB7">
        <w:rPr>
          <w:sz w:val="24"/>
          <w:szCs w:val="24"/>
        </w:rPr>
        <w:t>.</w:t>
      </w:r>
      <w:r w:rsidR="00C45C26" w:rsidRPr="007D5CB7">
        <w:rPr>
          <w:sz w:val="24"/>
          <w:szCs w:val="22"/>
          <w:lang w:eastAsia="ar-SA"/>
        </w:rPr>
        <w:t xml:space="preserve"> Повноваження реєстраційної комісії можуть бути за договором передані Центральному депозитарію цінних паперів або депозитарній установі.</w:t>
      </w:r>
    </w:p>
    <w:p w:rsidR="00CD6ACA" w:rsidRPr="007D5CB7" w:rsidRDefault="00CD6ACA" w:rsidP="001807BB">
      <w:pPr>
        <w:ind w:firstLine="709"/>
        <w:jc w:val="both"/>
        <w:rPr>
          <w:sz w:val="24"/>
          <w:szCs w:val="22"/>
          <w:lang w:eastAsia="ar-SA"/>
        </w:rPr>
      </w:pPr>
      <w:r w:rsidRPr="00CE0FDC">
        <w:rPr>
          <w:sz w:val="24"/>
          <w:szCs w:val="22"/>
          <w:lang w:eastAsia="ar-SA"/>
        </w:rPr>
        <w:t xml:space="preserve">7.25.5. </w:t>
      </w:r>
      <w:r w:rsidR="00C45C26" w:rsidRPr="007D5CB7">
        <w:rPr>
          <w:sz w:val="24"/>
          <w:szCs w:val="22"/>
          <w:lang w:eastAsia="ar-SA"/>
        </w:rPr>
        <w:t xml:space="preserve">У разі проведення електронних Загальних зборів, реєстрація </w:t>
      </w:r>
      <w:r w:rsidR="009E58FC">
        <w:rPr>
          <w:sz w:val="24"/>
          <w:szCs w:val="22"/>
          <w:lang w:eastAsia="ar-SA"/>
        </w:rPr>
        <w:t>А</w:t>
      </w:r>
      <w:r w:rsidR="00C45C26" w:rsidRPr="007D5CB7">
        <w:rPr>
          <w:sz w:val="24"/>
          <w:szCs w:val="22"/>
          <w:lang w:eastAsia="ar-SA"/>
        </w:rPr>
        <w:t>кціонерів (їх представників) здійснюється авторизованою електронною системою.</w:t>
      </w:r>
    </w:p>
    <w:p w:rsidR="00CD6ACA" w:rsidRPr="00CE0FDC" w:rsidRDefault="00C45C26" w:rsidP="001807BB">
      <w:pPr>
        <w:ind w:firstLine="709"/>
        <w:jc w:val="both"/>
        <w:rPr>
          <w:sz w:val="24"/>
          <w:szCs w:val="24"/>
        </w:rPr>
      </w:pPr>
      <w:r w:rsidRPr="007D5CB7">
        <w:rPr>
          <w:sz w:val="24"/>
          <w:szCs w:val="22"/>
          <w:lang w:eastAsia="ar-SA"/>
        </w:rPr>
        <w:t xml:space="preserve">7.25.6. Перед реєстрацією здійснюється ідентифікація </w:t>
      </w:r>
      <w:r w:rsidR="009E58FC">
        <w:rPr>
          <w:sz w:val="24"/>
          <w:szCs w:val="22"/>
          <w:lang w:eastAsia="ar-SA"/>
        </w:rPr>
        <w:t>А</w:t>
      </w:r>
      <w:r w:rsidRPr="007D5CB7">
        <w:rPr>
          <w:sz w:val="24"/>
          <w:szCs w:val="22"/>
          <w:lang w:eastAsia="ar-SA"/>
        </w:rPr>
        <w:t>кціонерів (їх представників).</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CD6ACA" w:rsidRPr="00CE0FDC">
        <w:rPr>
          <w:sz w:val="24"/>
          <w:szCs w:val="24"/>
        </w:rPr>
        <w:t>25</w:t>
      </w:r>
      <w:r w:rsidR="00D20B83" w:rsidRPr="00CE0FDC">
        <w:rPr>
          <w:sz w:val="24"/>
          <w:szCs w:val="24"/>
        </w:rPr>
        <w:t>.</w:t>
      </w:r>
      <w:r w:rsidR="00CD6ACA" w:rsidRPr="00CE0FDC">
        <w:rPr>
          <w:sz w:val="24"/>
          <w:szCs w:val="24"/>
        </w:rPr>
        <w:t>7</w:t>
      </w:r>
      <w:r w:rsidR="00D20B83" w:rsidRPr="00CE0FDC">
        <w:rPr>
          <w:sz w:val="24"/>
          <w:szCs w:val="24"/>
        </w:rPr>
        <w:t>.</w:t>
      </w:r>
      <w:r w:rsidR="00D20B83" w:rsidRPr="00CE0FDC">
        <w:rPr>
          <w:sz w:val="24"/>
          <w:szCs w:val="24"/>
        </w:rPr>
        <w:tab/>
        <w:t xml:space="preserve">Реєстраційна комісія має право відмовити в реєстрації </w:t>
      </w:r>
      <w:r w:rsidR="009E58FC">
        <w:rPr>
          <w:sz w:val="24"/>
          <w:szCs w:val="24"/>
        </w:rPr>
        <w:t>А</w:t>
      </w:r>
      <w:r w:rsidR="00D20B83" w:rsidRPr="00CE0FDC">
        <w:rPr>
          <w:sz w:val="24"/>
          <w:szCs w:val="24"/>
        </w:rPr>
        <w:t xml:space="preserve">кціонеру (його представнику) лише у разі відсутності в акціонера (його представника) документів, які ідентифікують </w:t>
      </w:r>
      <w:r w:rsidR="00CD6ACA" w:rsidRPr="00CE0FDC">
        <w:rPr>
          <w:sz w:val="24"/>
          <w:szCs w:val="24"/>
        </w:rPr>
        <w:t xml:space="preserve">його </w:t>
      </w:r>
      <w:r w:rsidR="00D20B83" w:rsidRPr="00CE0FDC">
        <w:rPr>
          <w:sz w:val="24"/>
          <w:szCs w:val="24"/>
        </w:rPr>
        <w:t xml:space="preserve">особу, а у разі участі представника акціонера - також документів, що підтверджують повноваження представника на участь  у </w:t>
      </w:r>
      <w:r w:rsidR="00C45C26" w:rsidRPr="007D5CB7">
        <w:rPr>
          <w:sz w:val="24"/>
          <w:szCs w:val="24"/>
        </w:rPr>
        <w:t>Загальних зборах Товариства.</w:t>
      </w:r>
      <w:r w:rsidR="00C45C26" w:rsidRPr="007D5CB7">
        <w:rPr>
          <w:sz w:val="24"/>
          <w:szCs w:val="19"/>
          <w:shd w:val="clear" w:color="auto" w:fill="FFFFFF"/>
        </w:rPr>
        <w:t xml:space="preserve"> У разі відсутності інформації про </w:t>
      </w:r>
      <w:r w:rsidR="009E58FC">
        <w:rPr>
          <w:sz w:val="24"/>
          <w:szCs w:val="19"/>
          <w:shd w:val="clear" w:color="auto" w:fill="FFFFFF"/>
        </w:rPr>
        <w:t>А</w:t>
      </w:r>
      <w:r w:rsidR="00C45C26" w:rsidRPr="007D5CB7">
        <w:rPr>
          <w:sz w:val="24"/>
          <w:szCs w:val="19"/>
          <w:shd w:val="clear" w:color="auto" w:fill="FFFFFF"/>
        </w:rPr>
        <w:t xml:space="preserve">кціонера у переліку акціонерів, які зареєструвалися для участі у </w:t>
      </w:r>
      <w:r w:rsidR="00CD6ACA" w:rsidRPr="00CE0FDC">
        <w:rPr>
          <w:sz w:val="24"/>
          <w:szCs w:val="19"/>
          <w:shd w:val="clear" w:color="auto" w:fill="FFFFFF"/>
        </w:rPr>
        <w:t>З</w:t>
      </w:r>
      <w:r w:rsidR="00C45C26" w:rsidRPr="007D5CB7">
        <w:rPr>
          <w:sz w:val="24"/>
          <w:szCs w:val="19"/>
          <w:shd w:val="clear" w:color="auto" w:fill="FFFFFF"/>
        </w:rPr>
        <w:t xml:space="preserve">агальних зборах, авторизована електронна система відмовляє в реєстрації такого </w:t>
      </w:r>
      <w:r w:rsidR="009E58FC">
        <w:rPr>
          <w:sz w:val="24"/>
          <w:szCs w:val="19"/>
          <w:shd w:val="clear" w:color="auto" w:fill="FFFFFF"/>
        </w:rPr>
        <w:t>А</w:t>
      </w:r>
      <w:r w:rsidR="00C45C26" w:rsidRPr="007D5CB7">
        <w:rPr>
          <w:sz w:val="24"/>
          <w:szCs w:val="19"/>
          <w:shd w:val="clear" w:color="auto" w:fill="FFFFFF"/>
        </w:rPr>
        <w:t xml:space="preserve">кціонера (його представника) для участі у </w:t>
      </w:r>
      <w:r w:rsidR="00CD6ACA" w:rsidRPr="00CE0FDC">
        <w:rPr>
          <w:sz w:val="24"/>
          <w:szCs w:val="19"/>
          <w:shd w:val="clear" w:color="auto" w:fill="FFFFFF"/>
        </w:rPr>
        <w:t>З</w:t>
      </w:r>
      <w:r w:rsidR="00C45C26" w:rsidRPr="007D5CB7">
        <w:rPr>
          <w:sz w:val="24"/>
          <w:szCs w:val="19"/>
          <w:shd w:val="clear" w:color="auto" w:fill="FFFFFF"/>
        </w:rPr>
        <w:t>агальних зборах.</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w:t>
      </w:r>
      <w:r w:rsidR="00CD6ACA" w:rsidRPr="00CE0FDC">
        <w:rPr>
          <w:sz w:val="24"/>
          <w:szCs w:val="24"/>
        </w:rPr>
        <w:t>8</w:t>
      </w:r>
      <w:r w:rsidR="00D20B83" w:rsidRPr="00CE0FDC">
        <w:rPr>
          <w:sz w:val="24"/>
          <w:szCs w:val="24"/>
        </w:rPr>
        <w:t>.</w:t>
      </w:r>
      <w:r w:rsidR="00D20B83" w:rsidRPr="00CE0FDC">
        <w:rPr>
          <w:sz w:val="24"/>
          <w:szCs w:val="24"/>
        </w:rPr>
        <w:tab/>
        <w:t xml:space="preserve">Мотивоване рішення реєстраційної комісії про відмову в реєстрації </w:t>
      </w:r>
      <w:r w:rsidR="009E58FC">
        <w:rPr>
          <w:sz w:val="24"/>
          <w:szCs w:val="24"/>
        </w:rPr>
        <w:t>А</w:t>
      </w:r>
      <w:r w:rsidR="00D20B83" w:rsidRPr="00CE0FDC">
        <w:rPr>
          <w:sz w:val="24"/>
          <w:szCs w:val="24"/>
        </w:rPr>
        <w:t xml:space="preserve">кціонера чи його представника для участі у </w:t>
      </w:r>
      <w:r w:rsidR="00681391" w:rsidRPr="00CE0FDC">
        <w:rPr>
          <w:sz w:val="24"/>
          <w:szCs w:val="24"/>
        </w:rPr>
        <w:t>Загальних</w:t>
      </w:r>
      <w:r w:rsidR="00D20B83" w:rsidRPr="00CE0FDC">
        <w:rPr>
          <w:sz w:val="24"/>
          <w:szCs w:val="24"/>
        </w:rPr>
        <w:t xml:space="preserve"> зборах, підписане головою реєстраційної комісії, додається до протоколу </w:t>
      </w:r>
      <w:r w:rsidR="00681391" w:rsidRPr="00CE0FDC">
        <w:rPr>
          <w:sz w:val="24"/>
          <w:szCs w:val="24"/>
        </w:rPr>
        <w:t>Загальних</w:t>
      </w:r>
      <w:r w:rsidR="00D20B83" w:rsidRPr="00CE0FDC">
        <w:rPr>
          <w:sz w:val="24"/>
          <w:szCs w:val="24"/>
        </w:rPr>
        <w:t xml:space="preserve"> зборів та видається особі, якій відмовлено в реєстрації.</w:t>
      </w:r>
      <w:r w:rsidR="00F9211E" w:rsidRPr="00CE0FDC">
        <w:rPr>
          <w:sz w:val="24"/>
          <w:szCs w:val="24"/>
        </w:rPr>
        <w:t xml:space="preserve"> </w:t>
      </w:r>
      <w:r w:rsidR="00C45C26" w:rsidRPr="007D5CB7">
        <w:rPr>
          <w:sz w:val="24"/>
          <w:szCs w:val="19"/>
          <w:shd w:val="clear" w:color="auto" w:fill="FFFFFF"/>
        </w:rPr>
        <w:t xml:space="preserve">Якщо ідентифікація </w:t>
      </w:r>
      <w:r w:rsidR="009E58FC">
        <w:rPr>
          <w:sz w:val="24"/>
          <w:szCs w:val="19"/>
          <w:shd w:val="clear" w:color="auto" w:fill="FFFFFF"/>
        </w:rPr>
        <w:t>А</w:t>
      </w:r>
      <w:r w:rsidR="00C45C26" w:rsidRPr="007D5CB7">
        <w:rPr>
          <w:sz w:val="24"/>
          <w:szCs w:val="19"/>
          <w:shd w:val="clear" w:color="auto" w:fill="FFFFFF"/>
        </w:rPr>
        <w:t xml:space="preserve">кціонера (його представника) здійснювалася авторизованою електронною системою, така система надає зазначеному </w:t>
      </w:r>
      <w:r w:rsidR="009E58FC">
        <w:rPr>
          <w:sz w:val="24"/>
          <w:szCs w:val="19"/>
          <w:shd w:val="clear" w:color="auto" w:fill="FFFFFF"/>
        </w:rPr>
        <w:t>А</w:t>
      </w:r>
      <w:r w:rsidR="00C45C26" w:rsidRPr="007D5CB7">
        <w:rPr>
          <w:sz w:val="24"/>
          <w:szCs w:val="19"/>
          <w:shd w:val="clear" w:color="auto" w:fill="FFFFFF"/>
        </w:rPr>
        <w:t>кціонеру (його представнику) документ, що підтверджує від</w:t>
      </w:r>
      <w:r w:rsidR="00CD6ACA" w:rsidRPr="00CE0FDC">
        <w:rPr>
          <w:sz w:val="24"/>
          <w:szCs w:val="19"/>
          <w:shd w:val="clear" w:color="auto" w:fill="FFFFFF"/>
        </w:rPr>
        <w:t>мову в реєстрації для участі у З</w:t>
      </w:r>
      <w:r w:rsidR="00C45C26" w:rsidRPr="007D5CB7">
        <w:rPr>
          <w:sz w:val="24"/>
          <w:szCs w:val="19"/>
          <w:shd w:val="clear" w:color="auto" w:fill="FFFFFF"/>
        </w:rPr>
        <w:t>агальних зборах.</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CD6ACA" w:rsidRPr="00CE0FDC">
        <w:rPr>
          <w:sz w:val="24"/>
          <w:szCs w:val="24"/>
        </w:rPr>
        <w:t>25</w:t>
      </w:r>
      <w:r w:rsidR="00D20B83" w:rsidRPr="00CE0FDC">
        <w:rPr>
          <w:sz w:val="24"/>
          <w:szCs w:val="24"/>
        </w:rPr>
        <w:t>.</w:t>
      </w:r>
      <w:r w:rsidR="00CD6ACA" w:rsidRPr="00CE0FDC">
        <w:rPr>
          <w:sz w:val="24"/>
          <w:szCs w:val="24"/>
        </w:rPr>
        <w:t>9</w:t>
      </w:r>
      <w:r w:rsidR="00D20B83" w:rsidRPr="00CE0FDC">
        <w:rPr>
          <w:sz w:val="24"/>
          <w:szCs w:val="24"/>
        </w:rPr>
        <w:t>.</w:t>
      </w:r>
      <w:r w:rsidR="00D20B83" w:rsidRPr="00CE0FDC">
        <w:rPr>
          <w:sz w:val="24"/>
          <w:szCs w:val="24"/>
        </w:rPr>
        <w:tab/>
        <w:t xml:space="preserve">У разі, якщо для участі в </w:t>
      </w:r>
      <w:r w:rsidR="00681391" w:rsidRPr="00CE0FDC">
        <w:rPr>
          <w:sz w:val="24"/>
          <w:szCs w:val="24"/>
        </w:rPr>
        <w:t>Загальних</w:t>
      </w:r>
      <w:r w:rsidR="00D20B83" w:rsidRPr="00CE0FDC">
        <w:rPr>
          <w:sz w:val="24"/>
          <w:szCs w:val="24"/>
        </w:rPr>
        <w:t xml:space="preserve"> зборах з'явилося декілька представників </w:t>
      </w:r>
      <w:r w:rsidR="009E58FC">
        <w:rPr>
          <w:sz w:val="24"/>
          <w:szCs w:val="24"/>
        </w:rPr>
        <w:t>А</w:t>
      </w:r>
      <w:r w:rsidR="00D20B83" w:rsidRPr="00CE0FDC">
        <w:rPr>
          <w:sz w:val="24"/>
          <w:szCs w:val="24"/>
        </w:rPr>
        <w:t>кціонера, реєструється той представник, довіреність якому видана пізніше.</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w:t>
      </w:r>
      <w:r w:rsidR="00CD6ACA" w:rsidRPr="00CE0FDC">
        <w:rPr>
          <w:sz w:val="24"/>
          <w:szCs w:val="24"/>
        </w:rPr>
        <w:t>10</w:t>
      </w:r>
      <w:r w:rsidR="00D20B83" w:rsidRPr="00CE0FDC">
        <w:rPr>
          <w:sz w:val="24"/>
          <w:szCs w:val="24"/>
        </w:rPr>
        <w:t>.</w:t>
      </w:r>
      <w:r w:rsidR="00F10C86" w:rsidRPr="00CE0FDC">
        <w:rPr>
          <w:sz w:val="24"/>
          <w:szCs w:val="24"/>
        </w:rPr>
        <w:t xml:space="preserve"> </w:t>
      </w:r>
      <w:r w:rsidR="00D20B83" w:rsidRPr="00CE0FDC">
        <w:rPr>
          <w:sz w:val="24"/>
          <w:szCs w:val="24"/>
        </w:rPr>
        <w:t xml:space="preserve">У разі, якщо акція перебуває у спільній власності декількох осіб, повноваження щодо голосування на </w:t>
      </w:r>
      <w:r w:rsidR="00681391" w:rsidRPr="00CE0FDC">
        <w:rPr>
          <w:sz w:val="24"/>
          <w:szCs w:val="24"/>
        </w:rPr>
        <w:t>Загальних</w:t>
      </w:r>
      <w:r w:rsidR="00D20B83" w:rsidRPr="00CE0FDC">
        <w:rPr>
          <w:sz w:val="24"/>
          <w:szCs w:val="24"/>
        </w:rPr>
        <w:t xml:space="preserve"> зборах здійснюється за їх згодою одним із співвласників або їх загальним представником.</w:t>
      </w:r>
    </w:p>
    <w:p w:rsidR="00CD6ACA" w:rsidRPr="00CE0FDC" w:rsidRDefault="00CD6ACA" w:rsidP="001807BB">
      <w:pPr>
        <w:ind w:firstLine="709"/>
        <w:jc w:val="both"/>
        <w:rPr>
          <w:sz w:val="24"/>
          <w:szCs w:val="24"/>
        </w:rPr>
      </w:pPr>
      <w:r w:rsidRPr="00CE0FDC">
        <w:rPr>
          <w:sz w:val="24"/>
          <w:szCs w:val="24"/>
        </w:rPr>
        <w:lastRenderedPageBreak/>
        <w:t xml:space="preserve">7.25.11. </w:t>
      </w:r>
      <w:r w:rsidR="00C45C26" w:rsidRPr="007D5CB7">
        <w:rPr>
          <w:sz w:val="24"/>
          <w:szCs w:val="22"/>
          <w:lang w:eastAsia="ar-SA"/>
        </w:rPr>
        <w:t xml:space="preserve">Перелік акціонерів, які зареєструвалися для участі у Загальних зборах, формується авторизованою електронною системою. Акціонер, який не зареєструвався, не має права брати участь у Загальних зборах. За результатами проведення реєстрації </w:t>
      </w:r>
      <w:r w:rsidR="009E58FC">
        <w:rPr>
          <w:sz w:val="24"/>
          <w:szCs w:val="22"/>
          <w:lang w:eastAsia="ar-SA"/>
        </w:rPr>
        <w:t>А</w:t>
      </w:r>
      <w:r w:rsidR="00C45C26" w:rsidRPr="007D5CB7">
        <w:rPr>
          <w:sz w:val="24"/>
          <w:szCs w:val="22"/>
          <w:lang w:eastAsia="ar-SA"/>
        </w:rPr>
        <w:t>кціонерів (їх представників) складається протокол про підсумки реєстрації.</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CD6ACA" w:rsidRPr="00940DA1">
        <w:rPr>
          <w:sz w:val="24"/>
          <w:szCs w:val="24"/>
        </w:rPr>
        <w:t>25</w:t>
      </w:r>
      <w:r w:rsidR="00D20B83" w:rsidRPr="00CE0FDC">
        <w:rPr>
          <w:sz w:val="24"/>
          <w:szCs w:val="24"/>
        </w:rPr>
        <w:t>.1</w:t>
      </w:r>
      <w:r w:rsidR="00CD6ACA" w:rsidRPr="00CE0FDC">
        <w:rPr>
          <w:sz w:val="24"/>
          <w:szCs w:val="24"/>
        </w:rPr>
        <w:t>2</w:t>
      </w:r>
      <w:r w:rsidR="00D20B83" w:rsidRPr="00CE0FDC">
        <w:rPr>
          <w:sz w:val="24"/>
          <w:szCs w:val="24"/>
        </w:rPr>
        <w:t>.</w:t>
      </w:r>
      <w:r w:rsidR="00F10C86" w:rsidRPr="00CE0FDC">
        <w:rPr>
          <w:sz w:val="24"/>
          <w:szCs w:val="24"/>
        </w:rPr>
        <w:t xml:space="preserve"> </w:t>
      </w:r>
      <w:r w:rsidR="00D20B83" w:rsidRPr="00CE0FDC">
        <w:rPr>
          <w:sz w:val="24"/>
          <w:szCs w:val="24"/>
        </w:rPr>
        <w:t xml:space="preserve">Наявність кворуму </w:t>
      </w:r>
      <w:r w:rsidR="00681391" w:rsidRPr="00CE0FDC">
        <w:rPr>
          <w:sz w:val="24"/>
          <w:szCs w:val="24"/>
        </w:rPr>
        <w:t>Загальних</w:t>
      </w:r>
      <w:r w:rsidR="00D20B83" w:rsidRPr="00CE0FDC">
        <w:rPr>
          <w:sz w:val="24"/>
          <w:szCs w:val="24"/>
        </w:rPr>
        <w:t xml:space="preserve"> зборів визначається </w:t>
      </w:r>
      <w:r w:rsidR="00CD6ACA" w:rsidRPr="00CE0FDC">
        <w:rPr>
          <w:sz w:val="24"/>
          <w:szCs w:val="24"/>
        </w:rPr>
        <w:t>після</w:t>
      </w:r>
      <w:r w:rsidR="00D20B83" w:rsidRPr="00CE0FDC">
        <w:rPr>
          <w:sz w:val="24"/>
          <w:szCs w:val="24"/>
        </w:rPr>
        <w:t xml:space="preserve"> реєстрації </w:t>
      </w:r>
      <w:r w:rsidR="009E58FC">
        <w:rPr>
          <w:sz w:val="24"/>
          <w:szCs w:val="24"/>
        </w:rPr>
        <w:t>А</w:t>
      </w:r>
      <w:r w:rsidR="00D20B83" w:rsidRPr="00CE0FDC">
        <w:rPr>
          <w:sz w:val="24"/>
          <w:szCs w:val="24"/>
        </w:rPr>
        <w:t xml:space="preserve">кціонерів для участі у </w:t>
      </w:r>
      <w:r w:rsidR="00681391" w:rsidRPr="00CE0FDC">
        <w:rPr>
          <w:sz w:val="24"/>
          <w:szCs w:val="24"/>
        </w:rPr>
        <w:t>Загальних</w:t>
      </w:r>
      <w:r w:rsidR="00D20B83" w:rsidRPr="00CE0FDC">
        <w:rPr>
          <w:sz w:val="24"/>
          <w:szCs w:val="24"/>
        </w:rPr>
        <w:t xml:space="preserve"> зборах Товариства.</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.1</w:t>
      </w:r>
      <w:r w:rsidR="00CD6ACA" w:rsidRPr="00CE0FDC">
        <w:rPr>
          <w:sz w:val="24"/>
          <w:szCs w:val="24"/>
        </w:rPr>
        <w:t>3</w:t>
      </w:r>
      <w:r w:rsidR="00D20B83" w:rsidRPr="00CE0FDC">
        <w:rPr>
          <w:sz w:val="24"/>
          <w:szCs w:val="24"/>
        </w:rPr>
        <w:t>.</w:t>
      </w:r>
      <w:r w:rsidR="00F10C86" w:rsidRPr="00CE0FDC">
        <w:rPr>
          <w:sz w:val="24"/>
          <w:szCs w:val="24"/>
        </w:rPr>
        <w:t xml:space="preserve"> </w:t>
      </w:r>
      <w:r w:rsidR="00D20B83" w:rsidRPr="00CE0FDC">
        <w:rPr>
          <w:sz w:val="24"/>
          <w:szCs w:val="24"/>
        </w:rPr>
        <w:t xml:space="preserve">Загальні збори Товариства мають кворум за умови реєстрації для участі у них </w:t>
      </w:r>
      <w:r w:rsidR="009E58FC">
        <w:rPr>
          <w:sz w:val="24"/>
          <w:szCs w:val="24"/>
        </w:rPr>
        <w:t>А</w:t>
      </w:r>
      <w:r w:rsidR="00D20B83" w:rsidRPr="00CE0FDC">
        <w:rPr>
          <w:sz w:val="24"/>
          <w:szCs w:val="24"/>
        </w:rPr>
        <w:t>кціонерів, які сукупно є власниками не менш як 50 відсотків голосуючих акцій.</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.1</w:t>
      </w:r>
      <w:r w:rsidR="00CD6ACA" w:rsidRPr="00CE0FDC">
        <w:rPr>
          <w:sz w:val="24"/>
          <w:szCs w:val="24"/>
        </w:rPr>
        <w:t>4</w:t>
      </w:r>
      <w:r w:rsidR="00D20B83" w:rsidRPr="00CE0FDC">
        <w:rPr>
          <w:sz w:val="24"/>
          <w:szCs w:val="24"/>
        </w:rPr>
        <w:t>.</w:t>
      </w:r>
      <w:r w:rsidR="00F10C86" w:rsidRPr="00CE0FDC">
        <w:rPr>
          <w:sz w:val="24"/>
          <w:szCs w:val="24"/>
        </w:rPr>
        <w:t xml:space="preserve"> </w:t>
      </w:r>
      <w:r w:rsidR="00D20B83" w:rsidRPr="00CE0FDC">
        <w:rPr>
          <w:sz w:val="24"/>
          <w:szCs w:val="24"/>
        </w:rPr>
        <w:t xml:space="preserve">Одна голосуюча акція надає </w:t>
      </w:r>
      <w:r w:rsidR="009E58FC">
        <w:rPr>
          <w:sz w:val="24"/>
          <w:szCs w:val="24"/>
        </w:rPr>
        <w:t>А</w:t>
      </w:r>
      <w:r w:rsidR="00D20B83" w:rsidRPr="00CE0FDC">
        <w:rPr>
          <w:sz w:val="24"/>
          <w:szCs w:val="24"/>
        </w:rPr>
        <w:t xml:space="preserve">кціонеру один голос для вирішення кожного з питань, винесених на голосування на </w:t>
      </w:r>
      <w:r w:rsidR="00681391" w:rsidRPr="00CE0FDC">
        <w:rPr>
          <w:sz w:val="24"/>
          <w:szCs w:val="24"/>
        </w:rPr>
        <w:t>Загальних</w:t>
      </w:r>
      <w:r w:rsidR="00D20B83" w:rsidRPr="00CE0FDC">
        <w:rPr>
          <w:sz w:val="24"/>
          <w:szCs w:val="24"/>
        </w:rPr>
        <w:t xml:space="preserve"> зборах Товариства, крім </w:t>
      </w:r>
      <w:r w:rsidR="00CD6ACA" w:rsidRPr="00CE0FDC">
        <w:rPr>
          <w:sz w:val="24"/>
          <w:szCs w:val="24"/>
        </w:rPr>
        <w:t xml:space="preserve">випадків </w:t>
      </w:r>
      <w:r w:rsidR="00D20B83" w:rsidRPr="00CE0FDC">
        <w:rPr>
          <w:sz w:val="24"/>
          <w:szCs w:val="24"/>
        </w:rPr>
        <w:t>проведення кумулятивного голосування.</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.1</w:t>
      </w:r>
      <w:r w:rsidR="00CD6ACA" w:rsidRPr="00CE0FDC">
        <w:rPr>
          <w:sz w:val="24"/>
          <w:szCs w:val="24"/>
        </w:rPr>
        <w:t>5</w:t>
      </w:r>
      <w:r w:rsidR="00D20B83" w:rsidRPr="00CE0FDC">
        <w:rPr>
          <w:sz w:val="24"/>
          <w:szCs w:val="24"/>
        </w:rPr>
        <w:t>.</w:t>
      </w:r>
      <w:r w:rsidR="00F10C86" w:rsidRPr="00CE0FDC">
        <w:rPr>
          <w:sz w:val="24"/>
          <w:szCs w:val="24"/>
        </w:rPr>
        <w:t xml:space="preserve"> </w:t>
      </w:r>
      <w:r w:rsidR="00D20B83" w:rsidRPr="00CE0FDC">
        <w:rPr>
          <w:sz w:val="24"/>
          <w:szCs w:val="24"/>
        </w:rPr>
        <w:t xml:space="preserve">Акціонер не може бути позбавлений права голосу, крім випадків, встановлених </w:t>
      </w:r>
      <w:r w:rsidR="00E52A8F" w:rsidRPr="00CE0FDC">
        <w:rPr>
          <w:sz w:val="24"/>
          <w:szCs w:val="24"/>
        </w:rPr>
        <w:t>з</w:t>
      </w:r>
      <w:r w:rsidR="00D20B83" w:rsidRPr="00CE0FDC">
        <w:rPr>
          <w:sz w:val="24"/>
          <w:szCs w:val="24"/>
        </w:rPr>
        <w:t>аконом.</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45C26" w:rsidRPr="007D5CB7">
        <w:rPr>
          <w:sz w:val="24"/>
          <w:szCs w:val="24"/>
        </w:rPr>
        <w:t>25.16.</w:t>
      </w:r>
      <w:r w:rsidR="00F10C86" w:rsidRPr="00CE0FDC">
        <w:rPr>
          <w:sz w:val="24"/>
          <w:szCs w:val="24"/>
        </w:rPr>
        <w:t xml:space="preserve"> </w:t>
      </w:r>
      <w:r w:rsidR="00C45C26" w:rsidRPr="007D5CB7">
        <w:rPr>
          <w:sz w:val="24"/>
          <w:szCs w:val="22"/>
          <w:lang w:eastAsia="ar-SA"/>
        </w:rPr>
        <w:t xml:space="preserve">Голову Загальних зборів обирає особа, яка </w:t>
      </w:r>
      <w:proofErr w:type="spellStart"/>
      <w:r w:rsidR="00C45C26" w:rsidRPr="007D5CB7">
        <w:rPr>
          <w:sz w:val="24"/>
          <w:szCs w:val="22"/>
          <w:lang w:eastAsia="ar-SA"/>
        </w:rPr>
        <w:t>скликає</w:t>
      </w:r>
      <w:proofErr w:type="spellEnd"/>
      <w:r w:rsidR="00C45C26" w:rsidRPr="007D5CB7">
        <w:rPr>
          <w:sz w:val="24"/>
          <w:szCs w:val="22"/>
          <w:lang w:eastAsia="ar-SA"/>
        </w:rPr>
        <w:t xml:space="preserve"> Загальні збори. Функції секретаря Загальних зборів виконує </w:t>
      </w:r>
      <w:r w:rsidR="00C45C26" w:rsidRPr="007D5CB7">
        <w:rPr>
          <w:sz w:val="24"/>
          <w:szCs w:val="22"/>
        </w:rPr>
        <w:t>К</w:t>
      </w:r>
      <w:r w:rsidR="00C45C26" w:rsidRPr="007D5CB7">
        <w:rPr>
          <w:sz w:val="24"/>
          <w:szCs w:val="22"/>
          <w:lang w:eastAsia="ar-SA"/>
        </w:rPr>
        <w:t xml:space="preserve">орпоративний секретар, а у разі його відсутності, - особа, обрана особою, яка </w:t>
      </w:r>
      <w:proofErr w:type="spellStart"/>
      <w:r w:rsidR="00C45C26" w:rsidRPr="007D5CB7">
        <w:rPr>
          <w:sz w:val="24"/>
          <w:szCs w:val="22"/>
          <w:lang w:eastAsia="ar-SA"/>
        </w:rPr>
        <w:t>скликає</w:t>
      </w:r>
      <w:proofErr w:type="spellEnd"/>
      <w:r w:rsidR="00C45C26" w:rsidRPr="007D5CB7">
        <w:rPr>
          <w:sz w:val="24"/>
          <w:szCs w:val="22"/>
          <w:lang w:eastAsia="ar-SA"/>
        </w:rPr>
        <w:t xml:space="preserve"> Загальні збори</w:t>
      </w:r>
      <w:r w:rsidR="00D20B83" w:rsidRPr="00CE0FDC">
        <w:rPr>
          <w:sz w:val="24"/>
          <w:szCs w:val="24"/>
        </w:rPr>
        <w:t>.</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.1</w:t>
      </w:r>
      <w:r w:rsidR="00CD6ACA" w:rsidRPr="00CE0FDC">
        <w:rPr>
          <w:sz w:val="24"/>
          <w:szCs w:val="24"/>
        </w:rPr>
        <w:t>7</w:t>
      </w:r>
      <w:r w:rsidR="00D20B83" w:rsidRPr="00CE0FDC">
        <w:rPr>
          <w:sz w:val="24"/>
          <w:szCs w:val="24"/>
        </w:rPr>
        <w:t>.</w:t>
      </w:r>
      <w:r w:rsidR="00F10C86" w:rsidRPr="00CE0FDC">
        <w:rPr>
          <w:sz w:val="24"/>
          <w:szCs w:val="24"/>
        </w:rPr>
        <w:t xml:space="preserve"> </w:t>
      </w:r>
      <w:r w:rsidR="00D20B83" w:rsidRPr="00CE0FDC">
        <w:rPr>
          <w:sz w:val="24"/>
          <w:szCs w:val="24"/>
        </w:rPr>
        <w:t xml:space="preserve">Рішення </w:t>
      </w:r>
      <w:r w:rsidR="00681391" w:rsidRPr="00CE0FDC">
        <w:rPr>
          <w:sz w:val="24"/>
          <w:szCs w:val="24"/>
        </w:rPr>
        <w:t>Загальних</w:t>
      </w:r>
      <w:r w:rsidR="00D20B83" w:rsidRPr="00CE0FDC">
        <w:rPr>
          <w:sz w:val="24"/>
          <w:szCs w:val="24"/>
        </w:rPr>
        <w:t xml:space="preserve"> зборів Товариства з питання, винесеного на голосування, приймається простою більшістю голосів </w:t>
      </w:r>
      <w:r w:rsidR="009E58FC">
        <w:rPr>
          <w:sz w:val="24"/>
          <w:szCs w:val="24"/>
        </w:rPr>
        <w:t>А</w:t>
      </w:r>
      <w:r w:rsidR="00D20B83" w:rsidRPr="00CE0FDC">
        <w:rPr>
          <w:sz w:val="24"/>
          <w:szCs w:val="24"/>
        </w:rPr>
        <w:t xml:space="preserve">кціонерів, які зареєструвалися для участі у </w:t>
      </w:r>
      <w:r w:rsidR="00681391" w:rsidRPr="00CE0FDC">
        <w:rPr>
          <w:sz w:val="24"/>
          <w:szCs w:val="24"/>
        </w:rPr>
        <w:t>Загальних</w:t>
      </w:r>
      <w:r w:rsidR="00D20B83" w:rsidRPr="00CE0FDC">
        <w:rPr>
          <w:sz w:val="24"/>
          <w:szCs w:val="24"/>
        </w:rPr>
        <w:t xml:space="preserve"> зборах та є власниками голосуючих з цього питання акцій, крім випадків, встановлених </w:t>
      </w:r>
      <w:r w:rsidR="00CD6ACA" w:rsidRPr="00CE0FDC">
        <w:rPr>
          <w:sz w:val="24"/>
          <w:szCs w:val="24"/>
        </w:rPr>
        <w:t>чинним законодавством України та цим Статутом</w:t>
      </w:r>
      <w:r w:rsidR="00D20B83" w:rsidRPr="00CE0FDC">
        <w:rPr>
          <w:sz w:val="24"/>
          <w:szCs w:val="24"/>
        </w:rPr>
        <w:t>.</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6B6E21" w:rsidRPr="00CE0FDC">
        <w:rPr>
          <w:sz w:val="24"/>
          <w:szCs w:val="24"/>
        </w:rPr>
        <w:t>25</w:t>
      </w:r>
      <w:r w:rsidR="00D20B83" w:rsidRPr="00CE0FDC">
        <w:rPr>
          <w:sz w:val="24"/>
          <w:szCs w:val="24"/>
        </w:rPr>
        <w:t>.1</w:t>
      </w:r>
      <w:r w:rsidR="006B6E21" w:rsidRPr="00CE0FDC">
        <w:rPr>
          <w:sz w:val="24"/>
          <w:szCs w:val="24"/>
        </w:rPr>
        <w:t>8</w:t>
      </w:r>
      <w:r w:rsidR="00D20B83" w:rsidRPr="00CE0FDC">
        <w:rPr>
          <w:sz w:val="24"/>
          <w:szCs w:val="24"/>
        </w:rPr>
        <w:t>.</w:t>
      </w:r>
      <w:r w:rsidR="00F10C86" w:rsidRPr="00CE0FDC">
        <w:rPr>
          <w:sz w:val="24"/>
          <w:szCs w:val="24"/>
        </w:rPr>
        <w:t xml:space="preserve"> </w:t>
      </w:r>
      <w:r w:rsidR="00D20B83" w:rsidRPr="00CE0FDC">
        <w:rPr>
          <w:sz w:val="24"/>
          <w:szCs w:val="24"/>
        </w:rPr>
        <w:t xml:space="preserve">Обрання членів </w:t>
      </w:r>
      <w:r w:rsidR="006B6E21" w:rsidRPr="00CE0FDC">
        <w:rPr>
          <w:sz w:val="24"/>
          <w:szCs w:val="24"/>
        </w:rPr>
        <w:t>Наглядової ради</w:t>
      </w:r>
      <w:r w:rsidR="00F10C86" w:rsidRPr="00CE0FDC">
        <w:rPr>
          <w:sz w:val="24"/>
          <w:szCs w:val="24"/>
        </w:rPr>
        <w:t xml:space="preserve"> </w:t>
      </w:r>
      <w:r w:rsidR="00D20B83" w:rsidRPr="00CE0FDC">
        <w:rPr>
          <w:sz w:val="24"/>
          <w:szCs w:val="24"/>
        </w:rPr>
        <w:t xml:space="preserve">Товариства здійснюється </w:t>
      </w:r>
      <w:r w:rsidR="006B6E21" w:rsidRPr="00CE0FDC">
        <w:rPr>
          <w:sz w:val="24"/>
          <w:szCs w:val="24"/>
        </w:rPr>
        <w:t>шляхом кумулятивного голосування</w:t>
      </w:r>
      <w:r w:rsidR="00D20B83" w:rsidRPr="00CE0FDC">
        <w:rPr>
          <w:sz w:val="24"/>
          <w:szCs w:val="24"/>
        </w:rPr>
        <w:t>.</w:t>
      </w:r>
    </w:p>
    <w:p w:rsidR="00D20B83" w:rsidRPr="00CE0FDC" w:rsidRDefault="00CB5AD5" w:rsidP="006B6E21">
      <w:pPr>
        <w:ind w:firstLine="709"/>
        <w:jc w:val="both"/>
        <w:rPr>
          <w:sz w:val="24"/>
          <w:szCs w:val="24"/>
        </w:rPr>
      </w:pPr>
      <w:r w:rsidRPr="00CE0FDC">
        <w:rPr>
          <w:sz w:val="24"/>
          <w:szCs w:val="24"/>
        </w:rPr>
        <w:t>7</w:t>
      </w:r>
      <w:r w:rsidR="00D20B83" w:rsidRPr="00CE0FDC">
        <w:rPr>
          <w:sz w:val="24"/>
          <w:szCs w:val="24"/>
        </w:rPr>
        <w:t>.</w:t>
      </w:r>
      <w:r w:rsidR="006B6E21" w:rsidRPr="00CE0FDC">
        <w:rPr>
          <w:sz w:val="24"/>
          <w:szCs w:val="24"/>
        </w:rPr>
        <w:t>25</w:t>
      </w:r>
      <w:r w:rsidR="00D20B83" w:rsidRPr="00CE0FDC">
        <w:rPr>
          <w:sz w:val="24"/>
          <w:szCs w:val="24"/>
        </w:rPr>
        <w:t>.1</w:t>
      </w:r>
      <w:r w:rsidR="006B6E21" w:rsidRPr="00CE0FDC">
        <w:rPr>
          <w:sz w:val="24"/>
          <w:szCs w:val="24"/>
        </w:rPr>
        <w:t>9</w:t>
      </w:r>
      <w:r w:rsidR="00D20B83" w:rsidRPr="00CE0FDC">
        <w:rPr>
          <w:sz w:val="24"/>
          <w:szCs w:val="24"/>
        </w:rPr>
        <w:t>.</w:t>
      </w:r>
      <w:r w:rsidR="00F10C86" w:rsidRPr="00CE0FDC">
        <w:rPr>
          <w:sz w:val="24"/>
          <w:szCs w:val="24"/>
        </w:rPr>
        <w:t xml:space="preserve"> </w:t>
      </w:r>
      <w:r w:rsidR="00D20B83" w:rsidRPr="00CE0FDC">
        <w:rPr>
          <w:sz w:val="24"/>
          <w:szCs w:val="24"/>
        </w:rPr>
        <w:t xml:space="preserve">Рішення </w:t>
      </w:r>
      <w:r w:rsidR="00681391" w:rsidRPr="00CE0FDC">
        <w:rPr>
          <w:sz w:val="24"/>
          <w:szCs w:val="24"/>
        </w:rPr>
        <w:t>Загальних</w:t>
      </w:r>
      <w:r w:rsidR="00D20B83" w:rsidRPr="00CE0FDC">
        <w:rPr>
          <w:sz w:val="24"/>
          <w:szCs w:val="24"/>
        </w:rPr>
        <w:t xml:space="preserve"> зборів з питань, передбачених </w:t>
      </w:r>
      <w:r w:rsidR="006B6E21" w:rsidRPr="00CE0FDC">
        <w:rPr>
          <w:sz w:val="24"/>
          <w:szCs w:val="24"/>
        </w:rPr>
        <w:t>під</w:t>
      </w:r>
      <w:r w:rsidR="00D20B83" w:rsidRPr="00CE0FDC">
        <w:rPr>
          <w:sz w:val="24"/>
          <w:szCs w:val="24"/>
        </w:rPr>
        <w:t xml:space="preserve">пунктами </w:t>
      </w:r>
      <w:r w:rsidR="00483811" w:rsidRPr="00CE0FDC">
        <w:rPr>
          <w:sz w:val="24"/>
          <w:szCs w:val="24"/>
        </w:rPr>
        <w:t>2-</w:t>
      </w:r>
      <w:r w:rsidR="006B6E21" w:rsidRPr="00CE0FDC">
        <w:rPr>
          <w:sz w:val="24"/>
          <w:szCs w:val="24"/>
        </w:rPr>
        <w:t>10</w:t>
      </w:r>
      <w:r w:rsidR="00483811" w:rsidRPr="00CE0FDC">
        <w:rPr>
          <w:sz w:val="24"/>
          <w:szCs w:val="24"/>
        </w:rPr>
        <w:t xml:space="preserve">, </w:t>
      </w:r>
      <w:r w:rsidR="006B6E21" w:rsidRPr="00CE0FDC">
        <w:rPr>
          <w:sz w:val="24"/>
          <w:szCs w:val="24"/>
        </w:rPr>
        <w:t>20</w:t>
      </w:r>
      <w:r w:rsidR="00483811" w:rsidRPr="00CE0FDC">
        <w:rPr>
          <w:sz w:val="24"/>
          <w:szCs w:val="24"/>
        </w:rPr>
        <w:t xml:space="preserve">, </w:t>
      </w:r>
      <w:r w:rsidR="006B6E21" w:rsidRPr="00CE0FDC">
        <w:rPr>
          <w:sz w:val="24"/>
          <w:szCs w:val="24"/>
        </w:rPr>
        <w:t>28</w:t>
      </w:r>
      <w:r w:rsidR="00483811" w:rsidRPr="00CE0FDC">
        <w:rPr>
          <w:sz w:val="24"/>
          <w:szCs w:val="24"/>
        </w:rPr>
        <w:t xml:space="preserve"> п</w:t>
      </w:r>
      <w:r w:rsidR="006B6E21" w:rsidRPr="00CE0FDC">
        <w:rPr>
          <w:sz w:val="24"/>
          <w:szCs w:val="24"/>
        </w:rPr>
        <w:t xml:space="preserve">ункту </w:t>
      </w:r>
      <w:r w:rsidR="00483811" w:rsidRPr="00CE0FDC">
        <w:rPr>
          <w:sz w:val="24"/>
          <w:szCs w:val="24"/>
        </w:rPr>
        <w:t>7</w:t>
      </w:r>
      <w:r w:rsidR="00C718DD" w:rsidRPr="00CE0FDC">
        <w:rPr>
          <w:sz w:val="24"/>
          <w:szCs w:val="24"/>
        </w:rPr>
        <w:t>.4</w:t>
      </w:r>
      <w:r w:rsidR="00F10C86" w:rsidRPr="00CE0FDC">
        <w:rPr>
          <w:sz w:val="24"/>
          <w:szCs w:val="24"/>
        </w:rPr>
        <w:t xml:space="preserve"> </w:t>
      </w:r>
      <w:r w:rsidR="00C45C26" w:rsidRPr="007D5CB7">
        <w:rPr>
          <w:sz w:val="24"/>
          <w:szCs w:val="24"/>
        </w:rPr>
        <w:t xml:space="preserve">цього Статуту приймається більш як трьома чвертями голосів </w:t>
      </w:r>
      <w:r w:rsidR="009E58FC">
        <w:rPr>
          <w:sz w:val="24"/>
          <w:szCs w:val="24"/>
        </w:rPr>
        <w:t>А</w:t>
      </w:r>
      <w:r w:rsidR="00C45C26" w:rsidRPr="007D5CB7">
        <w:rPr>
          <w:sz w:val="24"/>
          <w:szCs w:val="24"/>
        </w:rPr>
        <w:t>кціонерів, які зареєструвалися для участі у Загальних зборах та є власниками голосуючих з відповідного питання акцій.</w:t>
      </w:r>
    </w:p>
    <w:p w:rsidR="006B6E21" w:rsidRPr="007D5CB7" w:rsidRDefault="00C45C26" w:rsidP="006B6E21">
      <w:pPr>
        <w:ind w:firstLine="709"/>
        <w:jc w:val="both"/>
        <w:rPr>
          <w:sz w:val="24"/>
          <w:szCs w:val="22"/>
        </w:rPr>
      </w:pPr>
      <w:r w:rsidRPr="007D5CB7">
        <w:rPr>
          <w:sz w:val="24"/>
          <w:szCs w:val="24"/>
        </w:rPr>
        <w:t xml:space="preserve">7.25.20. </w:t>
      </w:r>
      <w:r w:rsidRPr="007D5CB7">
        <w:rPr>
          <w:sz w:val="24"/>
          <w:szCs w:val="22"/>
        </w:rPr>
        <w:t>Рішення Загальних зборів з питання про вчинення значного правочину, якщо ринкова вартість предмета такого правочину перевищує 50</w:t>
      </w:r>
      <w:r w:rsidR="00241811">
        <w:rPr>
          <w:sz w:val="24"/>
          <w:szCs w:val="22"/>
        </w:rPr>
        <w:t xml:space="preserve"> відсотків</w:t>
      </w:r>
      <w:r w:rsidRPr="007D5CB7">
        <w:rPr>
          <w:sz w:val="24"/>
          <w:szCs w:val="22"/>
        </w:rPr>
        <w:t xml:space="preserve"> вартості активів Товариства за даними останньої річної звітності Товариства, та попереднього надання згоди на вчинення значних правочинів, якщо гранична сукупна вартість правочинів перевищує 50 відсотків вартості активів за даними останньої річної фінансової звітності Товариства, приймається більш, як 50</w:t>
      </w:r>
      <w:r w:rsidR="00241811">
        <w:rPr>
          <w:sz w:val="24"/>
          <w:szCs w:val="22"/>
        </w:rPr>
        <w:t xml:space="preserve"> відсотків</w:t>
      </w:r>
      <w:r w:rsidRPr="007D5CB7">
        <w:rPr>
          <w:sz w:val="24"/>
          <w:szCs w:val="22"/>
        </w:rPr>
        <w:t xml:space="preserve"> голосів акціонерів від їх загальної кількості.</w:t>
      </w:r>
    </w:p>
    <w:p w:rsidR="006B6E21" w:rsidRPr="007D5CB7" w:rsidRDefault="006B6E21" w:rsidP="006B6E21">
      <w:pPr>
        <w:widowControl w:val="0"/>
        <w:ind w:firstLine="709"/>
        <w:jc w:val="both"/>
        <w:rPr>
          <w:sz w:val="24"/>
          <w:szCs w:val="22"/>
        </w:rPr>
      </w:pPr>
      <w:r w:rsidRPr="00CE0FDC">
        <w:rPr>
          <w:sz w:val="24"/>
          <w:szCs w:val="24"/>
        </w:rPr>
        <w:t xml:space="preserve">7.25.21. </w:t>
      </w:r>
      <w:r w:rsidR="00C45C26" w:rsidRPr="007D5CB7">
        <w:rPr>
          <w:sz w:val="24"/>
          <w:szCs w:val="22"/>
        </w:rPr>
        <w:t>Рішення Загальних зборів з питання, передбаченого підпунктом 21 пункту 7.4 цього Статуту, приймається більш, як 95</w:t>
      </w:r>
      <w:r w:rsidR="00241811">
        <w:rPr>
          <w:sz w:val="24"/>
          <w:szCs w:val="22"/>
        </w:rPr>
        <w:t xml:space="preserve"> відсотками</w:t>
      </w:r>
      <w:r w:rsidR="00C45C26" w:rsidRPr="007D5CB7">
        <w:rPr>
          <w:sz w:val="24"/>
          <w:szCs w:val="22"/>
        </w:rPr>
        <w:t xml:space="preserve"> голосів </w:t>
      </w:r>
      <w:r w:rsidR="009E58FC">
        <w:rPr>
          <w:sz w:val="24"/>
          <w:szCs w:val="22"/>
        </w:rPr>
        <w:t>А</w:t>
      </w:r>
      <w:r w:rsidR="00C45C26" w:rsidRPr="007D5CB7">
        <w:rPr>
          <w:sz w:val="24"/>
          <w:szCs w:val="22"/>
        </w:rPr>
        <w:t>кціонерів від їх загальної кількості</w:t>
      </w:r>
      <w:r w:rsidRPr="00CE0FDC">
        <w:rPr>
          <w:sz w:val="24"/>
          <w:szCs w:val="24"/>
        </w:rPr>
        <w:t>, які зареєструвалися для участі у Загальних зборах</w:t>
      </w:r>
      <w:r w:rsidR="00C45C26" w:rsidRPr="007D5CB7">
        <w:rPr>
          <w:sz w:val="24"/>
          <w:szCs w:val="22"/>
        </w:rPr>
        <w:t>.</w:t>
      </w:r>
    </w:p>
    <w:p w:rsidR="006B6E21" w:rsidRPr="007D5CB7" w:rsidRDefault="00C45C26" w:rsidP="006B6E21">
      <w:pPr>
        <w:widowControl w:val="0"/>
        <w:ind w:firstLine="709"/>
        <w:jc w:val="both"/>
        <w:rPr>
          <w:sz w:val="24"/>
          <w:szCs w:val="22"/>
        </w:rPr>
      </w:pPr>
      <w:r w:rsidRPr="007D5CB7">
        <w:rPr>
          <w:sz w:val="24"/>
          <w:szCs w:val="22"/>
        </w:rPr>
        <w:t xml:space="preserve">7.25.22. До Товариства не застосовується вимога чинного законодавства України щодо відсутності права голосу у </w:t>
      </w:r>
      <w:r w:rsidR="009E58FC">
        <w:rPr>
          <w:sz w:val="24"/>
          <w:szCs w:val="22"/>
        </w:rPr>
        <w:t>А</w:t>
      </w:r>
      <w:r w:rsidRPr="007D5CB7">
        <w:rPr>
          <w:sz w:val="24"/>
          <w:szCs w:val="22"/>
        </w:rPr>
        <w:t>кціонерів, заінтересованих у вчиненні правочину, під час голосування про надання згоди на вчинення правочину із заінтересованістю.</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6B6E21" w:rsidRPr="00940DA1">
        <w:rPr>
          <w:sz w:val="24"/>
          <w:szCs w:val="24"/>
        </w:rPr>
        <w:t>25</w:t>
      </w:r>
      <w:r w:rsidR="00D20B83" w:rsidRPr="00CE0FDC">
        <w:rPr>
          <w:sz w:val="24"/>
          <w:szCs w:val="24"/>
        </w:rPr>
        <w:t>.</w:t>
      </w:r>
      <w:r w:rsidR="006B6E21" w:rsidRPr="00CE0FDC">
        <w:rPr>
          <w:sz w:val="24"/>
          <w:szCs w:val="24"/>
        </w:rPr>
        <w:t>23</w:t>
      </w:r>
      <w:r w:rsidR="00D20B83" w:rsidRPr="00CE0FDC">
        <w:rPr>
          <w:sz w:val="24"/>
          <w:szCs w:val="24"/>
        </w:rPr>
        <w:t>.</w:t>
      </w:r>
      <w:r w:rsidR="00F10C86" w:rsidRPr="00CE0FDC">
        <w:rPr>
          <w:sz w:val="24"/>
          <w:szCs w:val="24"/>
        </w:rPr>
        <w:t xml:space="preserve"> </w:t>
      </w:r>
      <w:r w:rsidR="00D20B83" w:rsidRPr="00CE0FDC">
        <w:rPr>
          <w:sz w:val="24"/>
          <w:szCs w:val="24"/>
        </w:rPr>
        <w:t>Загальні збори не можуть приймати рішення з питань, не включених до порядку денного</w:t>
      </w:r>
      <w:r w:rsidR="006B6E21" w:rsidRPr="00CE0FDC">
        <w:rPr>
          <w:sz w:val="24"/>
          <w:szCs w:val="24"/>
        </w:rPr>
        <w:t xml:space="preserve">, крім </w:t>
      </w:r>
      <w:r w:rsidR="00C45C26" w:rsidRPr="007D5CB7">
        <w:rPr>
          <w:sz w:val="24"/>
          <w:szCs w:val="22"/>
        </w:rPr>
        <w:t>питань зміни черговості розгляду питань порядку денного та оголошення перерви у ході Загальних зборів до наступного дня</w:t>
      </w:r>
      <w:r w:rsidR="00D20B83" w:rsidRPr="00CE0FDC">
        <w:rPr>
          <w:sz w:val="24"/>
          <w:szCs w:val="24"/>
        </w:rPr>
        <w:t>.</w:t>
      </w:r>
    </w:p>
    <w:p w:rsidR="00164F40" w:rsidRPr="00CE0FDC" w:rsidRDefault="00164F40" w:rsidP="001807BB">
      <w:pPr>
        <w:ind w:firstLine="709"/>
        <w:jc w:val="both"/>
        <w:rPr>
          <w:sz w:val="24"/>
          <w:szCs w:val="24"/>
        </w:rPr>
      </w:pPr>
      <w:r w:rsidRPr="00940DA1">
        <w:rPr>
          <w:sz w:val="24"/>
          <w:szCs w:val="24"/>
        </w:rPr>
        <w:t xml:space="preserve">7.25.24. </w:t>
      </w:r>
      <w:r w:rsidR="00C45C26" w:rsidRPr="007D5CB7">
        <w:rPr>
          <w:sz w:val="24"/>
          <w:szCs w:val="22"/>
          <w:lang w:eastAsia="ar-SA"/>
        </w:rPr>
        <w:t xml:space="preserve">На Загальних зборах голосування проводиться з усіх питань порядку денного, винесених на голосування. Головуючий на очних Загальних зборах у випадку, передбаченому пунктом </w:t>
      </w:r>
      <w:r w:rsidRPr="00CE0FDC">
        <w:rPr>
          <w:sz w:val="24"/>
          <w:szCs w:val="22"/>
        </w:rPr>
        <w:t xml:space="preserve">7.23.11 </w:t>
      </w:r>
      <w:r w:rsidR="00C45C26" w:rsidRPr="007D5CB7">
        <w:rPr>
          <w:sz w:val="24"/>
          <w:szCs w:val="22"/>
        </w:rPr>
        <w:t xml:space="preserve">цього </w:t>
      </w:r>
      <w:r w:rsidR="00C45C26" w:rsidRPr="007D5CB7">
        <w:rPr>
          <w:sz w:val="24"/>
          <w:szCs w:val="22"/>
          <w:lang w:eastAsia="ar-SA"/>
        </w:rPr>
        <w:t xml:space="preserve">Статуту, оголошує про </w:t>
      </w:r>
      <w:proofErr w:type="spellStart"/>
      <w:r w:rsidR="00C45C26" w:rsidRPr="007D5CB7">
        <w:rPr>
          <w:sz w:val="24"/>
          <w:szCs w:val="22"/>
          <w:lang w:eastAsia="ar-SA"/>
        </w:rPr>
        <w:t>непроведення</w:t>
      </w:r>
      <w:proofErr w:type="spellEnd"/>
      <w:r w:rsidR="00C45C26" w:rsidRPr="007D5CB7">
        <w:rPr>
          <w:sz w:val="24"/>
          <w:szCs w:val="22"/>
          <w:lang w:eastAsia="ar-SA"/>
        </w:rPr>
        <w:t xml:space="preserve"> голосування з питання порядку денного у зв’язку з неприйняттям або прийняттям взаємовиключного рішення з попереднього питання (одного з попередніх питань). Інформація про факт та причини </w:t>
      </w:r>
      <w:proofErr w:type="spellStart"/>
      <w:r w:rsidR="00C45C26" w:rsidRPr="007D5CB7">
        <w:rPr>
          <w:sz w:val="24"/>
          <w:szCs w:val="22"/>
          <w:lang w:eastAsia="ar-SA"/>
        </w:rPr>
        <w:t>непроведення</w:t>
      </w:r>
      <w:proofErr w:type="spellEnd"/>
      <w:r w:rsidR="00C45C26" w:rsidRPr="007D5CB7">
        <w:rPr>
          <w:sz w:val="24"/>
          <w:szCs w:val="22"/>
          <w:lang w:eastAsia="ar-SA"/>
        </w:rPr>
        <w:t xml:space="preserve"> голосування повідомляється головуючим на Загальних зборах під час їх проведення та відображається у протоколі Загальних зборів.</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6B6E21" w:rsidRPr="00CE0FDC">
        <w:rPr>
          <w:sz w:val="24"/>
          <w:szCs w:val="24"/>
        </w:rPr>
        <w:t>25</w:t>
      </w:r>
      <w:r w:rsidR="00D20B83" w:rsidRPr="00CE0FDC">
        <w:rPr>
          <w:sz w:val="24"/>
          <w:szCs w:val="24"/>
        </w:rPr>
        <w:t>.</w:t>
      </w:r>
      <w:r w:rsidR="00164F40" w:rsidRPr="00CE0FDC">
        <w:rPr>
          <w:sz w:val="24"/>
          <w:szCs w:val="24"/>
        </w:rPr>
        <w:t>25</w:t>
      </w:r>
      <w:r w:rsidR="00D20B83" w:rsidRPr="00CE0FDC">
        <w:rPr>
          <w:sz w:val="24"/>
          <w:szCs w:val="24"/>
        </w:rPr>
        <w:t>.</w:t>
      </w:r>
      <w:r w:rsidR="00F10C86" w:rsidRPr="00CE0FDC">
        <w:rPr>
          <w:sz w:val="24"/>
          <w:szCs w:val="24"/>
        </w:rPr>
        <w:t xml:space="preserve"> </w:t>
      </w:r>
      <w:r w:rsidR="00D20B83" w:rsidRPr="00CE0FDC">
        <w:rPr>
          <w:sz w:val="24"/>
          <w:szCs w:val="24"/>
        </w:rPr>
        <w:t xml:space="preserve">У ході </w:t>
      </w:r>
      <w:r w:rsidR="006B6E21" w:rsidRPr="00CE0FDC">
        <w:rPr>
          <w:sz w:val="24"/>
          <w:szCs w:val="24"/>
        </w:rPr>
        <w:t xml:space="preserve">проведення очних </w:t>
      </w:r>
      <w:r w:rsidR="00681391" w:rsidRPr="00CE0FDC">
        <w:rPr>
          <w:sz w:val="24"/>
          <w:szCs w:val="24"/>
        </w:rPr>
        <w:t>Загальних</w:t>
      </w:r>
      <w:r w:rsidR="00D20B83" w:rsidRPr="00CE0FDC">
        <w:rPr>
          <w:sz w:val="24"/>
          <w:szCs w:val="24"/>
        </w:rPr>
        <w:t xml:space="preserve"> зборів може бути оголошено перерву до наступного дня. Рішення про оголошення перерви до наступного дня приймається </w:t>
      </w:r>
      <w:r w:rsidR="006B6E21" w:rsidRPr="00CE0FDC">
        <w:rPr>
          <w:sz w:val="24"/>
          <w:szCs w:val="24"/>
        </w:rPr>
        <w:t>більшістю не менш як трьома чвертями</w:t>
      </w:r>
      <w:r w:rsidR="00D20B83" w:rsidRPr="00CE0FDC">
        <w:rPr>
          <w:sz w:val="24"/>
          <w:szCs w:val="24"/>
        </w:rPr>
        <w:t xml:space="preserve"> голосів </w:t>
      </w:r>
      <w:r w:rsidR="00422AD3">
        <w:rPr>
          <w:sz w:val="24"/>
          <w:szCs w:val="24"/>
        </w:rPr>
        <w:t>А</w:t>
      </w:r>
      <w:r w:rsidR="00D20B83" w:rsidRPr="00CE0FDC">
        <w:rPr>
          <w:sz w:val="24"/>
          <w:szCs w:val="24"/>
        </w:rPr>
        <w:t xml:space="preserve">кціонерів, які зареєструвалися для участі в </w:t>
      </w:r>
      <w:r w:rsidR="00681391" w:rsidRPr="00CE0FDC">
        <w:rPr>
          <w:sz w:val="24"/>
          <w:szCs w:val="24"/>
        </w:rPr>
        <w:t>Загальних</w:t>
      </w:r>
      <w:r w:rsidR="00D20B83" w:rsidRPr="00CE0FDC">
        <w:rPr>
          <w:sz w:val="24"/>
          <w:szCs w:val="24"/>
        </w:rPr>
        <w:t xml:space="preserve"> зборах та є власниками акцій, голосуючих принаймні з одного питання, що розглядатиметься </w:t>
      </w:r>
      <w:r w:rsidR="00D20B83" w:rsidRPr="00CE0FDC">
        <w:rPr>
          <w:sz w:val="24"/>
          <w:szCs w:val="24"/>
        </w:rPr>
        <w:lastRenderedPageBreak/>
        <w:t xml:space="preserve">наступного дня. Повторна реєстрація </w:t>
      </w:r>
      <w:r w:rsidR="00422AD3">
        <w:rPr>
          <w:sz w:val="24"/>
          <w:szCs w:val="24"/>
        </w:rPr>
        <w:t>А</w:t>
      </w:r>
      <w:r w:rsidR="00D20B83" w:rsidRPr="00CE0FDC">
        <w:rPr>
          <w:sz w:val="24"/>
          <w:szCs w:val="24"/>
        </w:rPr>
        <w:t>кціонерів (їх представників) наступного дня не проводиться.</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164F40" w:rsidRPr="00CE0FDC">
        <w:rPr>
          <w:sz w:val="24"/>
          <w:szCs w:val="24"/>
        </w:rPr>
        <w:t>25</w:t>
      </w:r>
      <w:r w:rsidR="00D20B83" w:rsidRPr="00CE0FDC">
        <w:rPr>
          <w:sz w:val="24"/>
          <w:szCs w:val="24"/>
        </w:rPr>
        <w:t>.2</w:t>
      </w:r>
      <w:r w:rsidR="00164F40" w:rsidRPr="00CE0FDC">
        <w:rPr>
          <w:sz w:val="24"/>
          <w:szCs w:val="24"/>
        </w:rPr>
        <w:t>6</w:t>
      </w:r>
      <w:r w:rsidR="00D20B83" w:rsidRPr="00CE0FDC">
        <w:rPr>
          <w:sz w:val="24"/>
          <w:szCs w:val="24"/>
        </w:rPr>
        <w:t>.</w:t>
      </w:r>
      <w:r w:rsidR="00F10C86" w:rsidRPr="00CE0FDC">
        <w:rPr>
          <w:sz w:val="24"/>
          <w:szCs w:val="24"/>
        </w:rPr>
        <w:t xml:space="preserve"> </w:t>
      </w:r>
      <w:r w:rsidR="00D20B83" w:rsidRPr="00CE0FDC">
        <w:rPr>
          <w:sz w:val="24"/>
          <w:szCs w:val="24"/>
        </w:rPr>
        <w:t xml:space="preserve">Кількість голосів </w:t>
      </w:r>
      <w:r w:rsidR="00422AD3">
        <w:rPr>
          <w:sz w:val="24"/>
          <w:szCs w:val="24"/>
        </w:rPr>
        <w:t>А</w:t>
      </w:r>
      <w:r w:rsidR="00D20B83" w:rsidRPr="00CE0FDC">
        <w:rPr>
          <w:sz w:val="24"/>
          <w:szCs w:val="24"/>
        </w:rPr>
        <w:t xml:space="preserve">кціонерів, які зареєструвалися для участі в </w:t>
      </w:r>
      <w:r w:rsidR="00681391" w:rsidRPr="00CE0FDC">
        <w:rPr>
          <w:sz w:val="24"/>
          <w:szCs w:val="24"/>
        </w:rPr>
        <w:t>Загальних</w:t>
      </w:r>
      <w:r w:rsidR="00D20B83" w:rsidRPr="00CE0FDC">
        <w:rPr>
          <w:sz w:val="24"/>
          <w:szCs w:val="24"/>
        </w:rPr>
        <w:t xml:space="preserve"> зборах, визначається на підставі даних реєстрації першого дня.</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164F40" w:rsidRPr="00CE0FDC">
        <w:rPr>
          <w:sz w:val="24"/>
          <w:szCs w:val="24"/>
        </w:rPr>
        <w:t>25</w:t>
      </w:r>
      <w:r w:rsidR="00D20B83" w:rsidRPr="00CE0FDC">
        <w:rPr>
          <w:sz w:val="24"/>
          <w:szCs w:val="24"/>
        </w:rPr>
        <w:t>.2</w:t>
      </w:r>
      <w:r w:rsidR="00164F40" w:rsidRPr="00CE0FDC">
        <w:rPr>
          <w:sz w:val="24"/>
          <w:szCs w:val="24"/>
        </w:rPr>
        <w:t>7</w:t>
      </w:r>
      <w:r w:rsidR="00D20B83" w:rsidRPr="00CE0FDC">
        <w:rPr>
          <w:sz w:val="24"/>
          <w:szCs w:val="24"/>
        </w:rPr>
        <w:t>.</w:t>
      </w:r>
      <w:r w:rsidR="00F10C86" w:rsidRPr="00CE0FDC">
        <w:rPr>
          <w:sz w:val="24"/>
          <w:szCs w:val="24"/>
        </w:rPr>
        <w:t xml:space="preserve"> </w:t>
      </w:r>
      <w:r w:rsidR="00D20B83" w:rsidRPr="00CE0FDC">
        <w:rPr>
          <w:sz w:val="24"/>
          <w:szCs w:val="24"/>
        </w:rPr>
        <w:t xml:space="preserve">Після перерви Загальні збори проводяться в тому самому місці, що зазначене в повідомленні про проведення </w:t>
      </w:r>
      <w:r w:rsidR="00681391" w:rsidRPr="00CE0FDC">
        <w:rPr>
          <w:sz w:val="24"/>
          <w:szCs w:val="24"/>
        </w:rPr>
        <w:t>Загальних</w:t>
      </w:r>
      <w:r w:rsidR="00D20B83" w:rsidRPr="00CE0FDC">
        <w:rPr>
          <w:sz w:val="24"/>
          <w:szCs w:val="24"/>
        </w:rPr>
        <w:t xml:space="preserve"> зборів. Кількість перерв у ході проведення </w:t>
      </w:r>
      <w:r w:rsidR="00681391" w:rsidRPr="00CE0FDC">
        <w:rPr>
          <w:sz w:val="24"/>
          <w:szCs w:val="24"/>
        </w:rPr>
        <w:t>Загальних</w:t>
      </w:r>
      <w:r w:rsidR="00D20B83" w:rsidRPr="00CE0FDC">
        <w:rPr>
          <w:sz w:val="24"/>
          <w:szCs w:val="24"/>
        </w:rPr>
        <w:t xml:space="preserve"> зборів не може перевищувати трьох.</w:t>
      </w:r>
    </w:p>
    <w:p w:rsidR="003E7149" w:rsidRPr="00CE0FDC" w:rsidRDefault="00CB5AD5" w:rsidP="007D5CB7">
      <w:pPr>
        <w:widowControl w:val="0"/>
        <w:ind w:firstLine="708"/>
        <w:jc w:val="both"/>
        <w:rPr>
          <w:sz w:val="24"/>
          <w:szCs w:val="22"/>
          <w:lang w:eastAsia="ar-SA"/>
        </w:rPr>
      </w:pPr>
      <w:r w:rsidRPr="00CE0FDC">
        <w:rPr>
          <w:sz w:val="24"/>
          <w:szCs w:val="24"/>
        </w:rPr>
        <w:t>7</w:t>
      </w:r>
      <w:r w:rsidR="00D20B83" w:rsidRPr="00CE0FDC">
        <w:rPr>
          <w:sz w:val="24"/>
          <w:szCs w:val="24"/>
        </w:rPr>
        <w:t>.</w:t>
      </w:r>
      <w:r w:rsidR="00164F40" w:rsidRPr="00CE0FDC">
        <w:rPr>
          <w:sz w:val="24"/>
          <w:szCs w:val="24"/>
        </w:rPr>
        <w:t>25</w:t>
      </w:r>
      <w:r w:rsidR="00D20B83" w:rsidRPr="00CE0FDC">
        <w:rPr>
          <w:sz w:val="24"/>
          <w:szCs w:val="24"/>
        </w:rPr>
        <w:t>.2</w:t>
      </w:r>
      <w:r w:rsidR="00164F40" w:rsidRPr="00CE0FDC">
        <w:rPr>
          <w:sz w:val="24"/>
          <w:szCs w:val="24"/>
        </w:rPr>
        <w:t>8</w:t>
      </w:r>
      <w:r w:rsidR="00D20B83" w:rsidRPr="00CE0FDC">
        <w:rPr>
          <w:sz w:val="24"/>
          <w:szCs w:val="24"/>
        </w:rPr>
        <w:t>.</w:t>
      </w:r>
      <w:r w:rsidR="00F10C86" w:rsidRPr="00CE0FDC">
        <w:rPr>
          <w:sz w:val="24"/>
          <w:szCs w:val="24"/>
        </w:rPr>
        <w:t xml:space="preserve"> </w:t>
      </w:r>
      <w:r w:rsidR="00D20B83" w:rsidRPr="00CE0FDC">
        <w:rPr>
          <w:sz w:val="24"/>
          <w:szCs w:val="24"/>
        </w:rPr>
        <w:t xml:space="preserve">Голосування на </w:t>
      </w:r>
      <w:r w:rsidR="00681391" w:rsidRPr="00CE0FDC">
        <w:rPr>
          <w:sz w:val="24"/>
          <w:szCs w:val="24"/>
        </w:rPr>
        <w:t>Загальних</w:t>
      </w:r>
      <w:r w:rsidR="00D20B83" w:rsidRPr="00CE0FDC">
        <w:rPr>
          <w:sz w:val="24"/>
          <w:szCs w:val="24"/>
        </w:rPr>
        <w:t xml:space="preserve"> зборах Товариства з питань порядку денного може проводитися </w:t>
      </w:r>
      <w:r w:rsidR="00243E36" w:rsidRPr="00CE0FDC">
        <w:rPr>
          <w:sz w:val="24"/>
          <w:szCs w:val="24"/>
        </w:rPr>
        <w:t xml:space="preserve">виключно </w:t>
      </w:r>
      <w:r w:rsidR="00D20B83" w:rsidRPr="00CE0FDC">
        <w:rPr>
          <w:sz w:val="24"/>
          <w:szCs w:val="24"/>
        </w:rPr>
        <w:t>з використанням бюлетенів для голосування</w:t>
      </w:r>
      <w:r w:rsidR="00164F40" w:rsidRPr="00CE0FDC">
        <w:rPr>
          <w:sz w:val="24"/>
          <w:szCs w:val="24"/>
        </w:rPr>
        <w:t>,</w:t>
      </w:r>
      <w:r w:rsidR="00C45C26" w:rsidRPr="007D5CB7">
        <w:rPr>
          <w:sz w:val="24"/>
          <w:szCs w:val="22"/>
          <w:lang w:eastAsia="ar-SA"/>
        </w:rPr>
        <w:t xml:space="preserve"> форма та текст яких затверджується особою, яка </w:t>
      </w:r>
      <w:proofErr w:type="spellStart"/>
      <w:r w:rsidR="00C45C26" w:rsidRPr="007D5CB7">
        <w:rPr>
          <w:sz w:val="24"/>
          <w:szCs w:val="22"/>
          <w:lang w:eastAsia="ar-SA"/>
        </w:rPr>
        <w:t>скликає</w:t>
      </w:r>
      <w:proofErr w:type="spellEnd"/>
      <w:r w:rsidR="00C45C26" w:rsidRPr="007D5CB7">
        <w:rPr>
          <w:sz w:val="24"/>
          <w:szCs w:val="22"/>
          <w:lang w:eastAsia="ar-SA"/>
        </w:rPr>
        <w:t xml:space="preserve"> Загальні збори не пізніше ніж за 15 днів до дня проведення Загальних зборів</w:t>
      </w:r>
      <w:r w:rsidR="00C45C26" w:rsidRPr="007D5CB7">
        <w:rPr>
          <w:sz w:val="24"/>
          <w:szCs w:val="22"/>
        </w:rPr>
        <w:t>, а бюлетенів для кумулятивного голосування - не пізніше ніж за 4 дні до дня проведення Загальних зборів</w:t>
      </w:r>
      <w:r w:rsidR="00D20B83" w:rsidRPr="00940DA1">
        <w:rPr>
          <w:sz w:val="24"/>
          <w:szCs w:val="24"/>
        </w:rPr>
        <w:t>.</w:t>
      </w:r>
    </w:p>
    <w:p w:rsidR="003E7149" w:rsidRPr="007D5CB7" w:rsidRDefault="00C45C26" w:rsidP="007D5CB7">
      <w:pPr>
        <w:widowControl w:val="0"/>
        <w:ind w:firstLine="708"/>
        <w:jc w:val="both"/>
        <w:rPr>
          <w:sz w:val="24"/>
          <w:szCs w:val="22"/>
        </w:rPr>
      </w:pPr>
      <w:r w:rsidRPr="007D5CB7">
        <w:rPr>
          <w:sz w:val="24"/>
          <w:szCs w:val="22"/>
          <w:lang w:eastAsia="ar-SA"/>
        </w:rPr>
        <w:t xml:space="preserve">Бюлетені для голосування, що видаються на очних Загальних зборах реєстраційною комісією, засвідчуються перед їх </w:t>
      </w:r>
      <w:proofErr w:type="spellStart"/>
      <w:r w:rsidRPr="007D5CB7">
        <w:rPr>
          <w:sz w:val="24"/>
          <w:szCs w:val="22"/>
          <w:lang w:eastAsia="ar-SA"/>
        </w:rPr>
        <w:t>видачею</w:t>
      </w:r>
      <w:proofErr w:type="spellEnd"/>
      <w:r w:rsidRPr="007D5CB7">
        <w:rPr>
          <w:sz w:val="24"/>
          <w:szCs w:val="22"/>
          <w:lang w:eastAsia="ar-SA"/>
        </w:rPr>
        <w:t xml:space="preserve"> </w:t>
      </w:r>
      <w:r w:rsidR="00422AD3">
        <w:rPr>
          <w:sz w:val="24"/>
          <w:szCs w:val="22"/>
          <w:lang w:eastAsia="ar-SA"/>
        </w:rPr>
        <w:t>А</w:t>
      </w:r>
      <w:r w:rsidRPr="007D5CB7">
        <w:rPr>
          <w:sz w:val="24"/>
          <w:szCs w:val="22"/>
          <w:lang w:eastAsia="ar-SA"/>
        </w:rPr>
        <w:t>кціонеру (його представнику) під час його реєстрації для участі в Загальних зборах підписом члена реєстраційної комісії, який видає відповідні бюлетені для голосування.</w:t>
      </w:r>
    </w:p>
    <w:p w:rsidR="00D20B83" w:rsidRPr="00CE0FDC" w:rsidRDefault="00C45C26" w:rsidP="00164F40">
      <w:pPr>
        <w:ind w:firstLine="709"/>
        <w:jc w:val="both"/>
        <w:rPr>
          <w:sz w:val="24"/>
          <w:szCs w:val="24"/>
        </w:rPr>
      </w:pPr>
      <w:r w:rsidRPr="007D5CB7">
        <w:rPr>
          <w:sz w:val="24"/>
          <w:szCs w:val="22"/>
          <w:lang w:eastAsia="ar-SA"/>
        </w:rPr>
        <w:t>В решті випадків бюлетені для голосування засвідчуються у порядку</w:t>
      </w:r>
      <w:r w:rsidR="00422AD3">
        <w:rPr>
          <w:sz w:val="24"/>
          <w:szCs w:val="22"/>
          <w:lang w:eastAsia="ar-SA"/>
        </w:rPr>
        <w:t>,</w:t>
      </w:r>
      <w:r w:rsidRPr="007D5CB7">
        <w:rPr>
          <w:sz w:val="24"/>
          <w:szCs w:val="22"/>
          <w:lang w:eastAsia="ar-SA"/>
        </w:rPr>
        <w:t xml:space="preserve"> встановленому чинним законодавством України.</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164F40" w:rsidRPr="00CE0FDC">
        <w:rPr>
          <w:sz w:val="24"/>
          <w:szCs w:val="24"/>
        </w:rPr>
        <w:t>25</w:t>
      </w:r>
      <w:r w:rsidR="00D20B83" w:rsidRPr="00CE0FDC">
        <w:rPr>
          <w:sz w:val="24"/>
          <w:szCs w:val="24"/>
        </w:rPr>
        <w:t>.</w:t>
      </w:r>
      <w:r w:rsidR="00164F40" w:rsidRPr="00CE0FDC">
        <w:rPr>
          <w:sz w:val="24"/>
          <w:szCs w:val="24"/>
        </w:rPr>
        <w:t>29</w:t>
      </w:r>
      <w:r w:rsidR="00D20B83" w:rsidRPr="00CE0FDC">
        <w:rPr>
          <w:sz w:val="24"/>
          <w:szCs w:val="24"/>
        </w:rPr>
        <w:t>.</w:t>
      </w:r>
      <w:r w:rsidR="00F10C86" w:rsidRPr="00CE0FDC">
        <w:rPr>
          <w:sz w:val="24"/>
          <w:szCs w:val="24"/>
        </w:rPr>
        <w:t xml:space="preserve"> </w:t>
      </w:r>
      <w:r w:rsidR="00C45C26" w:rsidRPr="007D5CB7">
        <w:rPr>
          <w:sz w:val="24"/>
          <w:szCs w:val="22"/>
          <w:lang w:eastAsia="ar-SA"/>
        </w:rPr>
        <w:t>Підрахунок голосів, роз</w:t>
      </w:r>
      <w:r w:rsidR="00B02052">
        <w:rPr>
          <w:sz w:val="24"/>
          <w:szCs w:val="22"/>
          <w:lang w:eastAsia="ar-SA"/>
        </w:rPr>
        <w:t>’</w:t>
      </w:r>
      <w:r w:rsidR="00C45C26" w:rsidRPr="007D5CB7">
        <w:rPr>
          <w:sz w:val="24"/>
          <w:szCs w:val="22"/>
          <w:lang w:eastAsia="ar-SA"/>
        </w:rPr>
        <w:t>яснення щодо порядку голосування, підрахунку голосів та інших питань, пов</w:t>
      </w:r>
      <w:r w:rsidR="00B02052">
        <w:rPr>
          <w:sz w:val="24"/>
          <w:szCs w:val="22"/>
          <w:lang w:eastAsia="ar-SA"/>
        </w:rPr>
        <w:t>’</w:t>
      </w:r>
      <w:r w:rsidR="00C45C26" w:rsidRPr="007D5CB7">
        <w:rPr>
          <w:sz w:val="24"/>
          <w:szCs w:val="22"/>
          <w:lang w:eastAsia="ar-SA"/>
        </w:rPr>
        <w:t xml:space="preserve">язаних із забезпеченням проведення голосування на Загальних зборах, здійснює лічильна комісія, яка обирається Загальними зборами. Особа, яка </w:t>
      </w:r>
      <w:proofErr w:type="spellStart"/>
      <w:r w:rsidR="00C45C26" w:rsidRPr="007D5CB7">
        <w:rPr>
          <w:sz w:val="24"/>
          <w:szCs w:val="22"/>
          <w:lang w:eastAsia="ar-SA"/>
        </w:rPr>
        <w:t>скликає</w:t>
      </w:r>
      <w:proofErr w:type="spellEnd"/>
      <w:r w:rsidR="00C45C26" w:rsidRPr="007D5CB7">
        <w:rPr>
          <w:sz w:val="24"/>
          <w:szCs w:val="22"/>
          <w:lang w:eastAsia="ar-SA"/>
        </w:rPr>
        <w:t xml:space="preserve"> Загальні збори, може прийняти рішення про залучення на підставі договору Центрального депозитарію цінних паперів або депозитарної установи для здійснення нею повноважень лічильної комісії</w:t>
      </w:r>
      <w:r w:rsidR="00C45C26" w:rsidRPr="007D5CB7">
        <w:rPr>
          <w:sz w:val="24"/>
          <w:szCs w:val="24"/>
        </w:rPr>
        <w:t>.</w:t>
      </w:r>
    </w:p>
    <w:p w:rsidR="00164F40" w:rsidRPr="00CE0FDC" w:rsidRDefault="00C45C26" w:rsidP="001807BB">
      <w:pPr>
        <w:ind w:firstLine="709"/>
        <w:jc w:val="both"/>
        <w:rPr>
          <w:sz w:val="24"/>
          <w:szCs w:val="24"/>
        </w:rPr>
      </w:pPr>
      <w:r w:rsidRPr="007D5CB7">
        <w:rPr>
          <w:sz w:val="24"/>
          <w:szCs w:val="22"/>
          <w:lang w:eastAsia="ar-SA"/>
        </w:rPr>
        <w:t>До обрання лічильної комісії підрахунок голосів на Загальних зборах, роз</w:t>
      </w:r>
      <w:r w:rsidR="00B02052">
        <w:rPr>
          <w:sz w:val="24"/>
          <w:szCs w:val="22"/>
          <w:lang w:eastAsia="ar-SA"/>
        </w:rPr>
        <w:t>’</w:t>
      </w:r>
      <w:r w:rsidRPr="007D5CB7">
        <w:rPr>
          <w:sz w:val="24"/>
          <w:szCs w:val="22"/>
          <w:lang w:eastAsia="ar-SA"/>
        </w:rPr>
        <w:t>яснення щодо порядку голосування, підрахунку голосів та інших питань, пов</w:t>
      </w:r>
      <w:r w:rsidR="00B02052">
        <w:rPr>
          <w:sz w:val="24"/>
          <w:szCs w:val="22"/>
          <w:lang w:eastAsia="ar-SA"/>
        </w:rPr>
        <w:t>’</w:t>
      </w:r>
      <w:r w:rsidRPr="007D5CB7">
        <w:rPr>
          <w:sz w:val="24"/>
          <w:szCs w:val="22"/>
          <w:lang w:eastAsia="ar-SA"/>
        </w:rPr>
        <w:t xml:space="preserve">язаних із забезпеченням проведення голосування на Загальних зборах, здійснює </w:t>
      </w:r>
      <w:r w:rsidR="00F10C86" w:rsidRPr="00CE0FDC">
        <w:rPr>
          <w:sz w:val="24"/>
          <w:szCs w:val="22"/>
          <w:lang w:eastAsia="ar-SA"/>
        </w:rPr>
        <w:t>тимчасова лічильна комісія, яка обирається особою, як</w:t>
      </w:r>
      <w:r w:rsidR="00F10C86" w:rsidRPr="00940DA1">
        <w:rPr>
          <w:sz w:val="24"/>
          <w:szCs w:val="22"/>
          <w:lang w:eastAsia="ar-SA"/>
        </w:rPr>
        <w:t xml:space="preserve">а </w:t>
      </w:r>
      <w:proofErr w:type="spellStart"/>
      <w:r w:rsidR="00F10C86" w:rsidRPr="00940DA1">
        <w:rPr>
          <w:sz w:val="24"/>
          <w:szCs w:val="22"/>
          <w:lang w:eastAsia="ar-SA"/>
        </w:rPr>
        <w:t>скликає</w:t>
      </w:r>
      <w:proofErr w:type="spellEnd"/>
      <w:r w:rsidR="00F10C86" w:rsidRPr="00940DA1">
        <w:rPr>
          <w:sz w:val="24"/>
          <w:szCs w:val="22"/>
          <w:lang w:eastAsia="ar-SA"/>
        </w:rPr>
        <w:t xml:space="preserve"> Загальні збори</w:t>
      </w:r>
      <w:r w:rsidR="00F10C86" w:rsidRPr="00CE0FDC">
        <w:rPr>
          <w:sz w:val="24"/>
          <w:szCs w:val="22"/>
          <w:lang w:eastAsia="ar-SA"/>
        </w:rPr>
        <w:t>.</w:t>
      </w:r>
    </w:p>
    <w:p w:rsidR="00D20B83" w:rsidRPr="00940DA1" w:rsidRDefault="00CB5AD5" w:rsidP="001807BB">
      <w:pPr>
        <w:ind w:firstLine="709"/>
        <w:jc w:val="both"/>
        <w:rPr>
          <w:sz w:val="24"/>
          <w:szCs w:val="24"/>
        </w:rPr>
      </w:pPr>
      <w:r w:rsidRPr="00940DA1">
        <w:rPr>
          <w:sz w:val="24"/>
          <w:szCs w:val="24"/>
        </w:rPr>
        <w:t>7</w:t>
      </w:r>
      <w:r w:rsidR="00C45C26" w:rsidRPr="007D5CB7">
        <w:rPr>
          <w:sz w:val="24"/>
          <w:szCs w:val="24"/>
        </w:rPr>
        <w:t>.25.30.</w:t>
      </w:r>
      <w:r w:rsidR="00C45C26" w:rsidRPr="007D5CB7">
        <w:rPr>
          <w:sz w:val="24"/>
          <w:szCs w:val="22"/>
          <w:lang w:eastAsia="ar-SA"/>
        </w:rPr>
        <w:t xml:space="preserve"> Лічильна комісія здійснює підрахунок голосів на Загальних зборах з урахуванням даних авторизованої електронної системи щодо результатів голосування </w:t>
      </w:r>
      <w:r w:rsidR="00422AD3">
        <w:rPr>
          <w:sz w:val="24"/>
          <w:szCs w:val="22"/>
          <w:lang w:eastAsia="ar-SA"/>
        </w:rPr>
        <w:t>А</w:t>
      </w:r>
      <w:r w:rsidR="00C45C26" w:rsidRPr="007D5CB7">
        <w:rPr>
          <w:sz w:val="24"/>
          <w:szCs w:val="22"/>
          <w:lang w:eastAsia="ar-SA"/>
        </w:rPr>
        <w:t>кціонерів (їх представників), які взяли участь у Загальних зборах дистанційно через авторизовану електронну систему</w:t>
      </w:r>
      <w:r w:rsidR="00D20B83" w:rsidRPr="00CE0FDC">
        <w:rPr>
          <w:sz w:val="24"/>
          <w:szCs w:val="24"/>
        </w:rPr>
        <w:t>.</w:t>
      </w:r>
    </w:p>
    <w:p w:rsidR="00164F40" w:rsidRPr="00CE0FDC" w:rsidRDefault="00C45C26" w:rsidP="001807BB">
      <w:pPr>
        <w:ind w:firstLine="709"/>
        <w:jc w:val="both"/>
        <w:rPr>
          <w:sz w:val="24"/>
          <w:szCs w:val="24"/>
        </w:rPr>
      </w:pPr>
      <w:r w:rsidRPr="007D5CB7">
        <w:rPr>
          <w:sz w:val="24"/>
          <w:szCs w:val="22"/>
          <w:lang w:eastAsia="ar-SA"/>
        </w:rPr>
        <w:t>Підрахунок голосів на електронних загальних зборах здійснює авторизована електронна система.</w:t>
      </w:r>
    </w:p>
    <w:p w:rsidR="00D20B83" w:rsidRPr="00CE0FDC" w:rsidRDefault="00CB5AD5" w:rsidP="001807BB">
      <w:pPr>
        <w:ind w:firstLine="709"/>
        <w:jc w:val="both"/>
        <w:rPr>
          <w:sz w:val="24"/>
          <w:szCs w:val="24"/>
        </w:rPr>
      </w:pPr>
      <w:r w:rsidRPr="00CE0FDC">
        <w:rPr>
          <w:sz w:val="24"/>
          <w:szCs w:val="24"/>
        </w:rPr>
        <w:t>7</w:t>
      </w:r>
      <w:r w:rsidR="00C45C26" w:rsidRPr="007D5CB7">
        <w:rPr>
          <w:sz w:val="24"/>
          <w:szCs w:val="24"/>
        </w:rPr>
        <w:t>.</w:t>
      </w:r>
      <w:r w:rsidR="00164F40" w:rsidRPr="00CE0FDC">
        <w:rPr>
          <w:sz w:val="24"/>
          <w:szCs w:val="24"/>
        </w:rPr>
        <w:t>25</w:t>
      </w:r>
      <w:r w:rsidR="00C45C26" w:rsidRPr="007D5CB7">
        <w:rPr>
          <w:sz w:val="24"/>
          <w:szCs w:val="24"/>
        </w:rPr>
        <w:t>.</w:t>
      </w:r>
      <w:r w:rsidR="00164F40" w:rsidRPr="00CE0FDC">
        <w:rPr>
          <w:sz w:val="24"/>
          <w:szCs w:val="24"/>
        </w:rPr>
        <w:t>31</w:t>
      </w:r>
      <w:r w:rsidR="00C45C26" w:rsidRPr="007D5CB7">
        <w:rPr>
          <w:sz w:val="24"/>
          <w:szCs w:val="24"/>
        </w:rPr>
        <w:t>.</w:t>
      </w:r>
      <w:r w:rsidR="00F10C86" w:rsidRPr="00CE0FDC">
        <w:rPr>
          <w:sz w:val="24"/>
          <w:szCs w:val="24"/>
        </w:rPr>
        <w:t xml:space="preserve"> </w:t>
      </w:r>
      <w:r w:rsidR="00C45C26" w:rsidRPr="007D5CB7">
        <w:rPr>
          <w:sz w:val="24"/>
          <w:szCs w:val="22"/>
          <w:lang w:eastAsia="ar-SA"/>
        </w:rPr>
        <w:t>Після завершення підрахунку голосів</w:t>
      </w:r>
      <w:r w:rsidR="00501336">
        <w:rPr>
          <w:sz w:val="24"/>
          <w:szCs w:val="22"/>
          <w:lang w:eastAsia="ar-SA"/>
        </w:rPr>
        <w:t>,</w:t>
      </w:r>
      <w:r w:rsidR="00C45C26" w:rsidRPr="007D5CB7">
        <w:rPr>
          <w:sz w:val="24"/>
          <w:szCs w:val="22"/>
          <w:lang w:eastAsia="ar-SA"/>
        </w:rPr>
        <w:t xml:space="preserve"> за результатами голосування з кожного питання винесеного на голосування на Загальних зборах</w:t>
      </w:r>
      <w:r w:rsidR="00C340B4">
        <w:rPr>
          <w:sz w:val="24"/>
          <w:szCs w:val="22"/>
          <w:lang w:eastAsia="ar-SA"/>
        </w:rPr>
        <w:t>,</w:t>
      </w:r>
      <w:r w:rsidR="00F10C86" w:rsidRPr="00CE0FDC">
        <w:rPr>
          <w:sz w:val="24"/>
          <w:szCs w:val="22"/>
          <w:lang w:eastAsia="ar-SA"/>
        </w:rPr>
        <w:t xml:space="preserve"> </w:t>
      </w:r>
      <w:r w:rsidR="00C45C26" w:rsidRPr="007D5CB7">
        <w:rPr>
          <w:sz w:val="24"/>
          <w:szCs w:val="22"/>
        </w:rPr>
        <w:t>складається протокол про підсумки голосування</w:t>
      </w:r>
      <w:r w:rsidR="00C45C26" w:rsidRPr="007D5CB7">
        <w:rPr>
          <w:sz w:val="24"/>
          <w:szCs w:val="24"/>
        </w:rPr>
        <w:t>.</w:t>
      </w:r>
    </w:p>
    <w:p w:rsidR="00164F40" w:rsidRPr="00CE0FDC" w:rsidRDefault="00C45C26" w:rsidP="001807BB">
      <w:pPr>
        <w:ind w:firstLine="709"/>
        <w:jc w:val="both"/>
        <w:rPr>
          <w:sz w:val="24"/>
          <w:szCs w:val="24"/>
        </w:rPr>
      </w:pPr>
      <w:r w:rsidRPr="007D5CB7">
        <w:rPr>
          <w:sz w:val="24"/>
          <w:szCs w:val="22"/>
        </w:rPr>
        <w:t>У разі проведення електронних Загальних зборів</w:t>
      </w:r>
      <w:r w:rsidR="00C340B4">
        <w:rPr>
          <w:sz w:val="24"/>
          <w:szCs w:val="22"/>
        </w:rPr>
        <w:t>,</w:t>
      </w:r>
      <w:r w:rsidRPr="007D5CB7">
        <w:rPr>
          <w:sz w:val="24"/>
          <w:szCs w:val="22"/>
        </w:rPr>
        <w:t xml:space="preserve"> на підставі інформації про результати голосування авторизованою електронною системою</w:t>
      </w:r>
      <w:r w:rsidR="00C340B4">
        <w:rPr>
          <w:sz w:val="24"/>
          <w:szCs w:val="22"/>
        </w:rPr>
        <w:t>,</w:t>
      </w:r>
      <w:r w:rsidRPr="007D5CB7">
        <w:rPr>
          <w:sz w:val="24"/>
          <w:szCs w:val="22"/>
        </w:rPr>
        <w:t xml:space="preserve"> формується протокол про підсумки голосування, що засвідчується Центральним депозитарієм цінних паперів у встановленому порядку та підписується особою, уповноваженою взаємодіяти з авторизованою електронною системою у зв’язку з проведенням Загальних зборів.</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164F40" w:rsidRPr="00CE0FDC">
        <w:rPr>
          <w:sz w:val="24"/>
          <w:szCs w:val="24"/>
        </w:rPr>
        <w:t>25</w:t>
      </w:r>
      <w:r w:rsidR="00D20B83" w:rsidRPr="00CE0FDC">
        <w:rPr>
          <w:sz w:val="24"/>
          <w:szCs w:val="24"/>
        </w:rPr>
        <w:t>.</w:t>
      </w:r>
      <w:r w:rsidR="00164F40" w:rsidRPr="00CE0FDC">
        <w:rPr>
          <w:sz w:val="24"/>
          <w:szCs w:val="24"/>
        </w:rPr>
        <w:t>32</w:t>
      </w:r>
      <w:r w:rsidR="00D20B83" w:rsidRPr="00CE0FDC">
        <w:rPr>
          <w:sz w:val="24"/>
          <w:szCs w:val="24"/>
        </w:rPr>
        <w:t>.</w:t>
      </w:r>
      <w:r w:rsidR="00F10C86" w:rsidRPr="00CE0FDC">
        <w:rPr>
          <w:sz w:val="24"/>
          <w:szCs w:val="24"/>
        </w:rPr>
        <w:t xml:space="preserve"> </w:t>
      </w:r>
      <w:r w:rsidR="00D20B83" w:rsidRPr="00CE0FDC">
        <w:rPr>
          <w:sz w:val="24"/>
          <w:szCs w:val="24"/>
        </w:rPr>
        <w:t xml:space="preserve">Рішення </w:t>
      </w:r>
      <w:r w:rsidR="00681391" w:rsidRPr="00CE0FDC">
        <w:rPr>
          <w:sz w:val="24"/>
          <w:szCs w:val="24"/>
        </w:rPr>
        <w:t>Загальних</w:t>
      </w:r>
      <w:r w:rsidR="00D20B83" w:rsidRPr="00CE0FDC">
        <w:rPr>
          <w:sz w:val="24"/>
          <w:szCs w:val="24"/>
        </w:rPr>
        <w:t xml:space="preserve"> зборів Товариства вважається прийнятим з моменту складення протоколу про підсумки голосування</w:t>
      </w:r>
      <w:r w:rsidR="00164F40" w:rsidRPr="00CE0FDC">
        <w:rPr>
          <w:sz w:val="22"/>
          <w:szCs w:val="22"/>
        </w:rPr>
        <w:t>,</w:t>
      </w:r>
      <w:r w:rsidR="00C45C26" w:rsidRPr="007D5CB7">
        <w:rPr>
          <w:sz w:val="24"/>
          <w:szCs w:val="22"/>
        </w:rPr>
        <w:t xml:space="preserve"> який містить підсумки голосування з відповідного питання</w:t>
      </w:r>
      <w:r w:rsidR="00D20B83" w:rsidRPr="00CE0FDC">
        <w:rPr>
          <w:sz w:val="24"/>
          <w:szCs w:val="24"/>
        </w:rPr>
        <w:t xml:space="preserve">. </w:t>
      </w:r>
      <w:r w:rsidR="00C45C26" w:rsidRPr="007D5CB7">
        <w:rPr>
          <w:sz w:val="24"/>
          <w:szCs w:val="22"/>
        </w:rPr>
        <w:t xml:space="preserve">Рішення Загальних зборів набирає чинності з моменту його прийняття, якщо інше не передбачено чинним законодавством України або не зазначене в самому рішенні. </w:t>
      </w:r>
      <w:r w:rsidR="00D20B83" w:rsidRPr="00CE0FDC">
        <w:rPr>
          <w:sz w:val="24"/>
          <w:szCs w:val="24"/>
        </w:rPr>
        <w:t xml:space="preserve">Підсумки голосування оголошуються на </w:t>
      </w:r>
      <w:r w:rsidR="00681391" w:rsidRPr="00CE0FDC">
        <w:rPr>
          <w:sz w:val="24"/>
          <w:szCs w:val="24"/>
        </w:rPr>
        <w:t>Загальних</w:t>
      </w:r>
      <w:r w:rsidR="00C45C26" w:rsidRPr="007D5CB7">
        <w:rPr>
          <w:sz w:val="24"/>
          <w:szCs w:val="24"/>
        </w:rPr>
        <w:t xml:space="preserve"> зборах. </w:t>
      </w:r>
      <w:r w:rsidR="00D20B83" w:rsidRPr="00CE0FDC">
        <w:rPr>
          <w:sz w:val="24"/>
          <w:szCs w:val="24"/>
        </w:rPr>
        <w:t xml:space="preserve">Протоколи про підсумки голосування додаються до протоколу </w:t>
      </w:r>
      <w:r w:rsidR="00681391" w:rsidRPr="00CE0FDC">
        <w:rPr>
          <w:sz w:val="24"/>
          <w:szCs w:val="24"/>
        </w:rPr>
        <w:t>Загальних</w:t>
      </w:r>
      <w:r w:rsidR="00D20B83" w:rsidRPr="00CE0FDC">
        <w:rPr>
          <w:sz w:val="24"/>
          <w:szCs w:val="24"/>
        </w:rPr>
        <w:t xml:space="preserve"> зборів.</w:t>
      </w:r>
    </w:p>
    <w:p w:rsidR="00D20B83" w:rsidRPr="00CE0FDC" w:rsidRDefault="00CB5AD5" w:rsidP="001807BB">
      <w:pPr>
        <w:ind w:firstLine="709"/>
        <w:jc w:val="both"/>
        <w:rPr>
          <w:sz w:val="24"/>
          <w:szCs w:val="22"/>
        </w:rPr>
      </w:pPr>
      <w:r w:rsidRPr="00CE0FDC">
        <w:rPr>
          <w:sz w:val="24"/>
          <w:szCs w:val="24"/>
        </w:rPr>
        <w:t>7</w:t>
      </w:r>
      <w:r w:rsidR="00D20B83" w:rsidRPr="00CE0FDC">
        <w:rPr>
          <w:sz w:val="24"/>
          <w:szCs w:val="24"/>
        </w:rPr>
        <w:t>.</w:t>
      </w:r>
      <w:r w:rsidR="00164F40" w:rsidRPr="00CE0FDC">
        <w:rPr>
          <w:sz w:val="24"/>
          <w:szCs w:val="24"/>
        </w:rPr>
        <w:t>25</w:t>
      </w:r>
      <w:r w:rsidR="00D20B83" w:rsidRPr="00CE0FDC">
        <w:rPr>
          <w:sz w:val="24"/>
          <w:szCs w:val="24"/>
        </w:rPr>
        <w:t>.</w:t>
      </w:r>
      <w:r w:rsidR="00164F40" w:rsidRPr="00CE0FDC">
        <w:rPr>
          <w:sz w:val="24"/>
          <w:szCs w:val="24"/>
        </w:rPr>
        <w:t>33</w:t>
      </w:r>
      <w:r w:rsidR="00D20B83" w:rsidRPr="00CE0FDC">
        <w:rPr>
          <w:sz w:val="24"/>
          <w:szCs w:val="24"/>
        </w:rPr>
        <w:t>.</w:t>
      </w:r>
      <w:r w:rsidR="00F10C86" w:rsidRPr="00CE0FDC">
        <w:rPr>
          <w:sz w:val="24"/>
          <w:szCs w:val="24"/>
        </w:rPr>
        <w:t xml:space="preserve"> </w:t>
      </w:r>
      <w:r w:rsidR="00D20B83" w:rsidRPr="00CE0FDC">
        <w:rPr>
          <w:sz w:val="24"/>
          <w:szCs w:val="24"/>
        </w:rPr>
        <w:t xml:space="preserve">Протокол </w:t>
      </w:r>
      <w:r w:rsidR="00681391" w:rsidRPr="00CE0FDC">
        <w:rPr>
          <w:sz w:val="24"/>
          <w:szCs w:val="24"/>
        </w:rPr>
        <w:t>Загальних</w:t>
      </w:r>
      <w:r w:rsidR="00D20B83" w:rsidRPr="00CE0FDC">
        <w:rPr>
          <w:sz w:val="24"/>
          <w:szCs w:val="24"/>
        </w:rPr>
        <w:t xml:space="preserve"> зборів Товариства складається протягом 10 днів </w:t>
      </w:r>
      <w:r w:rsidR="00164F40" w:rsidRPr="00CE0FDC">
        <w:rPr>
          <w:sz w:val="24"/>
          <w:szCs w:val="24"/>
        </w:rPr>
        <w:t xml:space="preserve">після </w:t>
      </w:r>
      <w:r w:rsidR="00D20B83" w:rsidRPr="00CE0FDC">
        <w:rPr>
          <w:sz w:val="24"/>
          <w:szCs w:val="24"/>
        </w:rPr>
        <w:t xml:space="preserve">закриття </w:t>
      </w:r>
      <w:r w:rsidR="00681391" w:rsidRPr="00CE0FDC">
        <w:rPr>
          <w:sz w:val="24"/>
          <w:szCs w:val="24"/>
        </w:rPr>
        <w:t>Загальних</w:t>
      </w:r>
      <w:r w:rsidR="00D20B83" w:rsidRPr="00CE0FDC">
        <w:rPr>
          <w:sz w:val="24"/>
          <w:szCs w:val="24"/>
        </w:rPr>
        <w:t xml:space="preserve"> зборів</w:t>
      </w:r>
      <w:r w:rsidR="00164F40" w:rsidRPr="00CE0FDC">
        <w:rPr>
          <w:sz w:val="24"/>
          <w:szCs w:val="24"/>
        </w:rPr>
        <w:t>,</w:t>
      </w:r>
      <w:r w:rsidR="00D20B83" w:rsidRPr="00CE0FDC">
        <w:rPr>
          <w:sz w:val="24"/>
          <w:szCs w:val="24"/>
        </w:rPr>
        <w:t xml:space="preserve"> підписується головою і секретарем </w:t>
      </w:r>
      <w:r w:rsidR="00681391" w:rsidRPr="00CE0FDC">
        <w:rPr>
          <w:sz w:val="24"/>
          <w:szCs w:val="24"/>
        </w:rPr>
        <w:t>Загальних</w:t>
      </w:r>
      <w:r w:rsidR="00D20B83" w:rsidRPr="00CE0FDC">
        <w:rPr>
          <w:sz w:val="24"/>
          <w:szCs w:val="24"/>
        </w:rPr>
        <w:t xml:space="preserve"> зборів</w:t>
      </w:r>
      <w:r w:rsidR="00F10C86" w:rsidRPr="00CE0FDC">
        <w:rPr>
          <w:sz w:val="24"/>
          <w:szCs w:val="24"/>
        </w:rPr>
        <w:t xml:space="preserve"> </w:t>
      </w:r>
      <w:r w:rsidR="000A0919" w:rsidRPr="00CE0FDC">
        <w:rPr>
          <w:sz w:val="24"/>
          <w:szCs w:val="24"/>
        </w:rPr>
        <w:t xml:space="preserve">на кожному аркуші </w:t>
      </w:r>
      <w:r w:rsidR="00164F40" w:rsidRPr="00CE0FDC">
        <w:rPr>
          <w:sz w:val="24"/>
          <w:szCs w:val="24"/>
        </w:rPr>
        <w:t>та прошивається</w:t>
      </w:r>
      <w:r w:rsidR="00C45C26" w:rsidRPr="007D5CB7">
        <w:rPr>
          <w:sz w:val="24"/>
          <w:szCs w:val="24"/>
        </w:rPr>
        <w:t>.</w:t>
      </w:r>
      <w:r w:rsidR="00C45C26" w:rsidRPr="007D5CB7">
        <w:rPr>
          <w:sz w:val="24"/>
          <w:szCs w:val="22"/>
        </w:rPr>
        <w:t xml:space="preserve"> Протокол Загальних зборів, що проводяться шляхом електронного голосування, формується авторизованою електронною системою та засвідчується у встановленому порядку Центральним депозитарієм цінних паперів</w:t>
      </w:r>
      <w:r w:rsidR="00164F40" w:rsidRPr="00CE0FDC">
        <w:rPr>
          <w:sz w:val="24"/>
          <w:szCs w:val="22"/>
        </w:rPr>
        <w:t>.</w:t>
      </w:r>
    </w:p>
    <w:p w:rsidR="003E7149" w:rsidRPr="007D5CB7" w:rsidRDefault="00164F40" w:rsidP="007D5CB7">
      <w:pPr>
        <w:widowControl w:val="0"/>
        <w:ind w:firstLine="709"/>
        <w:jc w:val="both"/>
        <w:rPr>
          <w:sz w:val="24"/>
          <w:szCs w:val="22"/>
        </w:rPr>
      </w:pPr>
      <w:r w:rsidRPr="00940DA1">
        <w:rPr>
          <w:sz w:val="24"/>
          <w:szCs w:val="24"/>
        </w:rPr>
        <w:t xml:space="preserve">7.25.34. </w:t>
      </w:r>
      <w:r w:rsidR="00C45C26" w:rsidRPr="007D5CB7">
        <w:rPr>
          <w:sz w:val="24"/>
          <w:szCs w:val="22"/>
        </w:rPr>
        <w:t xml:space="preserve">Протокол Загальних зборів протягом п’яти робочих днів з дня його складення, </w:t>
      </w:r>
      <w:r w:rsidR="00C45C26" w:rsidRPr="007D5CB7">
        <w:rPr>
          <w:sz w:val="24"/>
          <w:szCs w:val="22"/>
        </w:rPr>
        <w:lastRenderedPageBreak/>
        <w:t xml:space="preserve">але не пізніше 10 днів з дати проведення </w:t>
      </w:r>
      <w:r w:rsidR="00C340B4">
        <w:rPr>
          <w:sz w:val="24"/>
          <w:szCs w:val="22"/>
        </w:rPr>
        <w:t>З</w:t>
      </w:r>
      <w:r w:rsidR="00C45C26" w:rsidRPr="007D5CB7">
        <w:rPr>
          <w:sz w:val="24"/>
          <w:szCs w:val="22"/>
        </w:rPr>
        <w:t xml:space="preserve">агальних зборів, розміщується на </w:t>
      </w:r>
      <w:proofErr w:type="spellStart"/>
      <w:r w:rsidR="00C45C26" w:rsidRPr="007D5CB7">
        <w:rPr>
          <w:sz w:val="24"/>
          <w:szCs w:val="22"/>
        </w:rPr>
        <w:t>вебсайті</w:t>
      </w:r>
      <w:proofErr w:type="spellEnd"/>
      <w:r w:rsidR="00C45C26" w:rsidRPr="007D5CB7">
        <w:rPr>
          <w:sz w:val="24"/>
          <w:szCs w:val="22"/>
        </w:rPr>
        <w:t xml:space="preserve"> Товариства. Протокол Загальних зборів передається для зберігання Голові Правління Товариства. На вимогу </w:t>
      </w:r>
      <w:r w:rsidR="00C340B4">
        <w:rPr>
          <w:sz w:val="24"/>
          <w:szCs w:val="22"/>
        </w:rPr>
        <w:t>А</w:t>
      </w:r>
      <w:r w:rsidR="00C45C26" w:rsidRPr="007D5CB7">
        <w:rPr>
          <w:sz w:val="24"/>
          <w:szCs w:val="22"/>
        </w:rPr>
        <w:t>кціонера(</w:t>
      </w:r>
      <w:proofErr w:type="spellStart"/>
      <w:r w:rsidR="00C45C26" w:rsidRPr="007D5CB7">
        <w:rPr>
          <w:sz w:val="24"/>
          <w:szCs w:val="22"/>
        </w:rPr>
        <w:t>ів</w:t>
      </w:r>
      <w:proofErr w:type="spellEnd"/>
      <w:r w:rsidR="00C45C26" w:rsidRPr="007D5CB7">
        <w:rPr>
          <w:sz w:val="24"/>
          <w:szCs w:val="22"/>
        </w:rPr>
        <w:t>) Товариство зобов'язане надавати йому для ознайомлення протоколи або витяги з протоколів Загальних зборів.</w:t>
      </w:r>
    </w:p>
    <w:p w:rsidR="00164F40" w:rsidRPr="00CE0FDC" w:rsidRDefault="00164F40" w:rsidP="001807BB">
      <w:pPr>
        <w:ind w:firstLine="709"/>
        <w:jc w:val="both"/>
        <w:rPr>
          <w:sz w:val="24"/>
          <w:szCs w:val="24"/>
        </w:rPr>
      </w:pPr>
    </w:p>
    <w:p w:rsidR="000315E7" w:rsidRPr="007D5CB7" w:rsidRDefault="00C45C26" w:rsidP="000315E7">
      <w:pPr>
        <w:widowControl w:val="0"/>
        <w:ind w:firstLine="567"/>
        <w:jc w:val="center"/>
        <w:rPr>
          <w:b/>
          <w:sz w:val="24"/>
          <w:szCs w:val="22"/>
        </w:rPr>
      </w:pPr>
      <w:r w:rsidRPr="007D5CB7">
        <w:rPr>
          <w:b/>
          <w:sz w:val="24"/>
          <w:szCs w:val="22"/>
        </w:rPr>
        <w:t>8. НАГЛЯДОВА РАДА ТОВАРИСТВА</w:t>
      </w:r>
    </w:p>
    <w:p w:rsidR="000315E7" w:rsidRPr="00CE0FDC" w:rsidRDefault="00C45C26" w:rsidP="000315E7">
      <w:pPr>
        <w:suppressAutoHyphens w:val="0"/>
        <w:autoSpaceDE w:val="0"/>
        <w:autoSpaceDN w:val="0"/>
        <w:adjustRightInd w:val="0"/>
        <w:ind w:firstLine="709"/>
        <w:jc w:val="both"/>
        <w:rPr>
          <w:sz w:val="24"/>
          <w:szCs w:val="22"/>
          <w:lang w:eastAsia="ru-RU"/>
        </w:rPr>
      </w:pPr>
      <w:r w:rsidRPr="007D5CB7">
        <w:rPr>
          <w:sz w:val="24"/>
          <w:szCs w:val="22"/>
          <w:lang w:eastAsia="ru-RU"/>
        </w:rPr>
        <w:t>8.1. Наглядова рада є колегіальним органом Товариства, який в межах компетенції, визначеної чинним законодавством України та цим Статутом, здійснює управління Товариством, а також контролює та регулює діяльність Правління.</w:t>
      </w:r>
    </w:p>
    <w:p w:rsidR="00C3159F" w:rsidRPr="007D5CB7" w:rsidRDefault="00C3159F" w:rsidP="000315E7">
      <w:pPr>
        <w:suppressAutoHyphens w:val="0"/>
        <w:autoSpaceDE w:val="0"/>
        <w:autoSpaceDN w:val="0"/>
        <w:adjustRightInd w:val="0"/>
        <w:ind w:firstLine="709"/>
        <w:jc w:val="both"/>
        <w:rPr>
          <w:sz w:val="24"/>
          <w:szCs w:val="22"/>
          <w:lang w:eastAsia="ru-RU"/>
        </w:rPr>
      </w:pPr>
      <w:r w:rsidRPr="00CE0FDC">
        <w:rPr>
          <w:sz w:val="24"/>
          <w:szCs w:val="22"/>
          <w:lang w:eastAsia="ru-RU"/>
        </w:rPr>
        <w:t>Наглядова рада не бере участі</w:t>
      </w:r>
      <w:r w:rsidRPr="00940DA1">
        <w:rPr>
          <w:sz w:val="24"/>
          <w:szCs w:val="22"/>
          <w:lang w:eastAsia="ru-RU"/>
        </w:rPr>
        <w:t xml:space="preserve"> в управлінні поточною діяльністю Товариства.</w:t>
      </w:r>
    </w:p>
    <w:p w:rsidR="000315E7" w:rsidRPr="007D5CB7" w:rsidRDefault="00C45C26" w:rsidP="000315E7">
      <w:pPr>
        <w:suppressAutoHyphens w:val="0"/>
        <w:autoSpaceDE w:val="0"/>
        <w:autoSpaceDN w:val="0"/>
        <w:adjustRightInd w:val="0"/>
        <w:ind w:firstLine="709"/>
        <w:jc w:val="both"/>
        <w:rPr>
          <w:sz w:val="24"/>
          <w:szCs w:val="22"/>
          <w:lang w:eastAsia="ru-RU"/>
        </w:rPr>
      </w:pPr>
      <w:r w:rsidRPr="007D5CB7">
        <w:rPr>
          <w:sz w:val="24"/>
          <w:szCs w:val="22"/>
          <w:lang w:eastAsia="ru-RU"/>
        </w:rPr>
        <w:t>8.2. Наглядова рада підзвітна Загальним зборам, рішення яких є для неї обов’язковими, і подає на затвердження Загальних зборів щорічний звіт про свою діяльність, загальний стан Товариства та вжиті нею заходи, спрямовані на досягнення мети Товариства.</w:t>
      </w:r>
    </w:p>
    <w:p w:rsidR="000315E7" w:rsidRPr="007D5CB7" w:rsidRDefault="00C45C26" w:rsidP="000315E7">
      <w:pPr>
        <w:suppressAutoHyphens w:val="0"/>
        <w:autoSpaceDE w:val="0"/>
        <w:autoSpaceDN w:val="0"/>
        <w:adjustRightInd w:val="0"/>
        <w:ind w:firstLine="709"/>
        <w:jc w:val="both"/>
        <w:rPr>
          <w:sz w:val="24"/>
          <w:szCs w:val="22"/>
          <w:lang w:eastAsia="ru-RU"/>
        </w:rPr>
      </w:pPr>
      <w:r w:rsidRPr="007D5CB7">
        <w:rPr>
          <w:sz w:val="24"/>
          <w:szCs w:val="22"/>
          <w:lang w:eastAsia="ru-RU"/>
        </w:rPr>
        <w:t xml:space="preserve">8.3. Наглядова рада здійснює свою діяльність з дотриманням вимог чинного законодавства України, цього Статуту, внутрішніх </w:t>
      </w:r>
      <w:r w:rsidR="00FB3E73" w:rsidRPr="00CE0FDC">
        <w:rPr>
          <w:sz w:val="24"/>
          <w:szCs w:val="22"/>
          <w:lang w:eastAsia="ru-RU"/>
        </w:rPr>
        <w:t>п</w:t>
      </w:r>
      <w:r w:rsidRPr="007D5CB7">
        <w:rPr>
          <w:sz w:val="24"/>
          <w:szCs w:val="22"/>
          <w:lang w:eastAsia="ru-RU"/>
        </w:rPr>
        <w:t>оложень та документів Товариства.</w:t>
      </w:r>
    </w:p>
    <w:p w:rsidR="000315E7" w:rsidRPr="007D5CB7" w:rsidRDefault="00C45C26" w:rsidP="000315E7">
      <w:pPr>
        <w:suppressAutoHyphens w:val="0"/>
        <w:autoSpaceDE w:val="0"/>
        <w:autoSpaceDN w:val="0"/>
        <w:adjustRightInd w:val="0"/>
        <w:ind w:firstLine="709"/>
        <w:jc w:val="both"/>
        <w:rPr>
          <w:sz w:val="24"/>
          <w:szCs w:val="22"/>
          <w:lang w:eastAsia="ru-RU"/>
        </w:rPr>
      </w:pPr>
      <w:r w:rsidRPr="007D5CB7">
        <w:rPr>
          <w:sz w:val="24"/>
          <w:szCs w:val="22"/>
          <w:lang w:eastAsia="ru-RU"/>
        </w:rPr>
        <w:t xml:space="preserve">8.4. Члени Наглядової ради Товариства обираються Загальними зборами </w:t>
      </w:r>
      <w:r w:rsidRPr="007D5CB7">
        <w:rPr>
          <w:sz w:val="24"/>
          <w:szCs w:val="22"/>
        </w:rPr>
        <w:t>шляхом</w:t>
      </w:r>
      <w:r w:rsidRPr="007D5CB7">
        <w:rPr>
          <w:sz w:val="24"/>
          <w:szCs w:val="22"/>
          <w:lang w:eastAsia="ru-RU"/>
        </w:rPr>
        <w:t xml:space="preserve"> кумулятивного голосування. </w:t>
      </w:r>
      <w:r w:rsidR="000761A9" w:rsidRPr="00CE0FDC">
        <w:rPr>
          <w:sz w:val="24"/>
          <w:szCs w:val="22"/>
          <w:lang w:eastAsia="ru-RU"/>
        </w:rPr>
        <w:t>До складу Наглядової ради обираються</w:t>
      </w:r>
      <w:r w:rsidR="000761A9" w:rsidRPr="00940DA1">
        <w:rPr>
          <w:sz w:val="24"/>
          <w:szCs w:val="22"/>
          <w:lang w:eastAsia="ru-RU"/>
        </w:rPr>
        <w:t xml:space="preserve"> </w:t>
      </w:r>
      <w:r w:rsidR="00C340B4">
        <w:rPr>
          <w:sz w:val="24"/>
          <w:szCs w:val="22"/>
          <w:lang w:eastAsia="ru-RU"/>
        </w:rPr>
        <w:t>А</w:t>
      </w:r>
      <w:r w:rsidR="000761A9" w:rsidRPr="00940DA1">
        <w:rPr>
          <w:sz w:val="24"/>
          <w:szCs w:val="22"/>
          <w:lang w:eastAsia="ru-RU"/>
        </w:rPr>
        <w:t xml:space="preserve">кціонери або особи, </w:t>
      </w:r>
      <w:r w:rsidR="000F3873" w:rsidRPr="00CE0FDC">
        <w:rPr>
          <w:sz w:val="24"/>
          <w:szCs w:val="22"/>
          <w:lang w:eastAsia="ru-RU"/>
        </w:rPr>
        <w:t xml:space="preserve">які представляють їхні інтереси (далі – представники </w:t>
      </w:r>
      <w:r w:rsidR="00C340B4">
        <w:rPr>
          <w:sz w:val="24"/>
          <w:szCs w:val="22"/>
          <w:lang w:eastAsia="ru-RU"/>
        </w:rPr>
        <w:t>А</w:t>
      </w:r>
      <w:r w:rsidR="000F3873" w:rsidRPr="00CE0FDC">
        <w:rPr>
          <w:sz w:val="24"/>
          <w:szCs w:val="22"/>
          <w:lang w:eastAsia="ru-RU"/>
        </w:rPr>
        <w:t>кціонерів), та/або незалежні директори.</w:t>
      </w:r>
    </w:p>
    <w:p w:rsidR="000F3873" w:rsidRPr="00CE0FDC" w:rsidRDefault="00C45C26" w:rsidP="000315E7">
      <w:pPr>
        <w:suppressAutoHyphens w:val="0"/>
        <w:autoSpaceDE w:val="0"/>
        <w:autoSpaceDN w:val="0"/>
        <w:adjustRightInd w:val="0"/>
        <w:ind w:firstLine="709"/>
        <w:jc w:val="both"/>
        <w:rPr>
          <w:sz w:val="24"/>
          <w:szCs w:val="22"/>
        </w:rPr>
      </w:pPr>
      <w:r w:rsidRPr="007D5CB7">
        <w:rPr>
          <w:sz w:val="24"/>
          <w:szCs w:val="22"/>
          <w:lang w:eastAsia="ru-RU"/>
        </w:rPr>
        <w:t>8</w:t>
      </w:r>
      <w:r w:rsidR="000315E7" w:rsidRPr="00CE0FDC">
        <w:rPr>
          <w:sz w:val="24"/>
          <w:szCs w:val="22"/>
          <w:lang w:eastAsia="ru-RU"/>
        </w:rPr>
        <w:t xml:space="preserve">.5. </w:t>
      </w:r>
      <w:r w:rsidRPr="007D5CB7">
        <w:rPr>
          <w:sz w:val="24"/>
          <w:szCs w:val="22"/>
          <w:lang w:eastAsia="ru-RU"/>
        </w:rPr>
        <w:t xml:space="preserve">Кількісний склад Наглядової ради Товариства становить 3 (три) особи. Строк повноважень </w:t>
      </w:r>
      <w:r w:rsidRPr="007D5CB7">
        <w:rPr>
          <w:sz w:val="24"/>
        </w:rPr>
        <w:t>членів Наглядової ради становить 3 (три) роки</w:t>
      </w:r>
      <w:r w:rsidRPr="007D5CB7">
        <w:rPr>
          <w:sz w:val="24"/>
          <w:szCs w:val="22"/>
        </w:rPr>
        <w:t xml:space="preserve">. </w:t>
      </w:r>
    </w:p>
    <w:p w:rsidR="00C3159F" w:rsidRPr="00CE0FDC" w:rsidRDefault="000315E7" w:rsidP="000315E7">
      <w:pPr>
        <w:suppressAutoHyphens w:val="0"/>
        <w:autoSpaceDE w:val="0"/>
        <w:autoSpaceDN w:val="0"/>
        <w:adjustRightInd w:val="0"/>
        <w:ind w:firstLine="709"/>
        <w:jc w:val="both"/>
        <w:rPr>
          <w:sz w:val="24"/>
          <w:szCs w:val="22"/>
        </w:rPr>
      </w:pPr>
      <w:r w:rsidRPr="00940DA1">
        <w:rPr>
          <w:sz w:val="24"/>
          <w:szCs w:val="22"/>
        </w:rPr>
        <w:t xml:space="preserve">8.6. </w:t>
      </w:r>
      <w:r w:rsidR="00C3159F" w:rsidRPr="00CE0FDC">
        <w:rPr>
          <w:sz w:val="24"/>
          <w:szCs w:val="22"/>
        </w:rPr>
        <w:t xml:space="preserve">Наглядова рада повинна мати колективну придатність, яка відповідає розміру Товариства, складності, обсягам, видам, характеру здійснюваних Товариством операцій, організаційній структурі та профілю ризику Товариства. </w:t>
      </w:r>
    </w:p>
    <w:p w:rsidR="00C3159F" w:rsidRPr="00CE0FDC" w:rsidRDefault="00120185" w:rsidP="000315E7">
      <w:pPr>
        <w:suppressAutoHyphens w:val="0"/>
        <w:autoSpaceDE w:val="0"/>
        <w:autoSpaceDN w:val="0"/>
        <w:adjustRightInd w:val="0"/>
        <w:ind w:firstLine="709"/>
        <w:jc w:val="both"/>
        <w:rPr>
          <w:sz w:val="24"/>
        </w:rPr>
      </w:pPr>
      <w:r w:rsidRPr="00CE0FDC">
        <w:rPr>
          <w:sz w:val="24"/>
        </w:rPr>
        <w:t>Регулятор</w:t>
      </w:r>
      <w:r w:rsidR="00C340B4">
        <w:rPr>
          <w:sz w:val="24"/>
        </w:rPr>
        <w:t>,</w:t>
      </w:r>
      <w:r w:rsidRPr="00CE0FDC">
        <w:rPr>
          <w:sz w:val="24"/>
        </w:rPr>
        <w:t xml:space="preserve"> у встановленому ним порядку</w:t>
      </w:r>
      <w:r w:rsidR="00C340B4">
        <w:rPr>
          <w:sz w:val="24"/>
        </w:rPr>
        <w:t>,</w:t>
      </w:r>
      <w:r w:rsidRPr="00CE0FDC">
        <w:rPr>
          <w:sz w:val="24"/>
        </w:rPr>
        <w:t xml:space="preserve"> погоджує на посади членів Наглядової ради Товариства. </w:t>
      </w:r>
    </w:p>
    <w:p w:rsidR="000315E7" w:rsidRPr="007D5CB7" w:rsidRDefault="00C45C26" w:rsidP="000315E7">
      <w:pPr>
        <w:suppressAutoHyphens w:val="0"/>
        <w:autoSpaceDE w:val="0"/>
        <w:autoSpaceDN w:val="0"/>
        <w:adjustRightInd w:val="0"/>
        <w:ind w:firstLine="709"/>
        <w:jc w:val="both"/>
        <w:rPr>
          <w:sz w:val="24"/>
        </w:rPr>
      </w:pPr>
      <w:r w:rsidRPr="007D5CB7">
        <w:rPr>
          <w:sz w:val="24"/>
        </w:rPr>
        <w:t>У разі, якщо після закінчення строку повноважень членів Наглядової ради Загальними зборами з будь-яких причин не прийнято рішення про припинення їх повноважень, повноваження членів Наглядової ради продовжуються до моменту прийняття Загальними зборами відповідного рішення, з урахуванням обмежень, встановлених чинним законодавством України.</w:t>
      </w:r>
    </w:p>
    <w:p w:rsidR="000315E7" w:rsidRPr="007D5CB7" w:rsidRDefault="000315E7" w:rsidP="000315E7">
      <w:pPr>
        <w:suppressAutoHyphens w:val="0"/>
        <w:autoSpaceDE w:val="0"/>
        <w:autoSpaceDN w:val="0"/>
        <w:adjustRightInd w:val="0"/>
        <w:ind w:firstLine="709"/>
        <w:jc w:val="both"/>
        <w:rPr>
          <w:sz w:val="24"/>
          <w:szCs w:val="22"/>
          <w:lang w:eastAsia="ru-RU"/>
        </w:rPr>
      </w:pPr>
      <w:r w:rsidRPr="00CE0FDC">
        <w:rPr>
          <w:sz w:val="24"/>
        </w:rPr>
        <w:t>8.</w:t>
      </w:r>
      <w:r w:rsidRPr="00940DA1">
        <w:rPr>
          <w:sz w:val="24"/>
        </w:rPr>
        <w:t>7</w:t>
      </w:r>
      <w:r w:rsidR="00C45C26" w:rsidRPr="007D5CB7">
        <w:rPr>
          <w:sz w:val="24"/>
        </w:rPr>
        <w:t xml:space="preserve">. </w:t>
      </w:r>
      <w:r w:rsidR="00C45C26" w:rsidRPr="007D5CB7">
        <w:rPr>
          <w:color w:val="000000"/>
          <w:sz w:val="24"/>
        </w:rPr>
        <w:t xml:space="preserve">Порядок роботи, виплати винагороди та відповідальність членів Наглядової ради визначається чинним законодавством України, цим Статутом, </w:t>
      </w:r>
      <w:r w:rsidR="00FB3E73" w:rsidRPr="00CE0FDC">
        <w:rPr>
          <w:color w:val="000000"/>
          <w:sz w:val="24"/>
        </w:rPr>
        <w:t>п</w:t>
      </w:r>
      <w:r w:rsidR="00C45C26" w:rsidRPr="007D5CB7">
        <w:rPr>
          <w:color w:val="000000"/>
          <w:sz w:val="24"/>
        </w:rPr>
        <w:t>оложенням про Наглядову раду, а також договором, що укладається з членом Наглядової ради. Такий договір від імені Товариства підписується уповноваженою Загальними зборами особою на умовах, затверджених рішенням Загальних зборів. Такий цивільно-правовий договір може бути або оплатним, або безоплатним.</w:t>
      </w:r>
    </w:p>
    <w:p w:rsidR="000315E7" w:rsidRPr="007D5CB7" w:rsidRDefault="000315E7">
      <w:pPr>
        <w:widowControl w:val="0"/>
        <w:ind w:firstLine="709"/>
        <w:jc w:val="both"/>
        <w:rPr>
          <w:strike/>
          <w:sz w:val="24"/>
          <w:szCs w:val="22"/>
        </w:rPr>
      </w:pPr>
      <w:r w:rsidRPr="00CE0FDC">
        <w:rPr>
          <w:sz w:val="24"/>
          <w:szCs w:val="22"/>
        </w:rPr>
        <w:t>8</w:t>
      </w:r>
      <w:r w:rsidR="00C45C26" w:rsidRPr="007D5CB7">
        <w:rPr>
          <w:sz w:val="24"/>
          <w:szCs w:val="22"/>
        </w:rPr>
        <w:t>.</w:t>
      </w:r>
      <w:r w:rsidRPr="00CE0FDC">
        <w:rPr>
          <w:sz w:val="24"/>
          <w:szCs w:val="22"/>
        </w:rPr>
        <w:t>8</w:t>
      </w:r>
      <w:r w:rsidR="00C45C26" w:rsidRPr="007D5CB7">
        <w:rPr>
          <w:sz w:val="24"/>
          <w:szCs w:val="22"/>
        </w:rPr>
        <w:t xml:space="preserve">. Членом Наглядової ради не можуть бути </w:t>
      </w:r>
      <w:r w:rsidR="00C340B4">
        <w:rPr>
          <w:sz w:val="24"/>
          <w:szCs w:val="22"/>
        </w:rPr>
        <w:t>Г</w:t>
      </w:r>
      <w:r w:rsidR="00C45C26" w:rsidRPr="007D5CB7">
        <w:rPr>
          <w:sz w:val="24"/>
          <w:szCs w:val="22"/>
        </w:rPr>
        <w:t>олова та члени Правління, а також Корпоративний секретар Товариства.</w:t>
      </w:r>
      <w:r w:rsidR="00C45C26" w:rsidRPr="007D5CB7">
        <w:rPr>
          <w:color w:val="000000"/>
          <w:sz w:val="24"/>
        </w:rPr>
        <w:t xml:space="preserve"> Членами Наглядової ради можуть бути лише фізичні особи, які відповідають вимогам щодо ділової репутації та професійної придатності,</w:t>
      </w:r>
      <w:r w:rsidR="00DA0BA2" w:rsidRPr="00CE0FDC">
        <w:rPr>
          <w:color w:val="000000"/>
          <w:sz w:val="24"/>
        </w:rPr>
        <w:t xml:space="preserve"> вимогам щодо суміщення посад, </w:t>
      </w:r>
      <w:r w:rsidR="00C45C26" w:rsidRPr="007D5CB7">
        <w:rPr>
          <w:color w:val="000000"/>
          <w:sz w:val="24"/>
        </w:rPr>
        <w:t>а незалежний директор – також вимогам до незалежності.</w:t>
      </w:r>
      <w:r w:rsidR="00F10C86" w:rsidRPr="00CE0FDC">
        <w:rPr>
          <w:color w:val="000000"/>
          <w:sz w:val="24"/>
        </w:rPr>
        <w:t xml:space="preserve"> </w:t>
      </w:r>
      <w:r w:rsidR="00D713D4" w:rsidRPr="00CE0FDC">
        <w:rPr>
          <w:color w:val="000000"/>
          <w:sz w:val="24"/>
        </w:rPr>
        <w:t xml:space="preserve">Відповідні вимоги </w:t>
      </w:r>
      <w:r w:rsidR="00DA0BA2" w:rsidRPr="00940DA1">
        <w:rPr>
          <w:color w:val="000000"/>
          <w:sz w:val="24"/>
        </w:rPr>
        <w:t xml:space="preserve">встановлюються законодавством України та нормативно-правовими актами </w:t>
      </w:r>
      <w:r w:rsidR="00DA0BA2" w:rsidRPr="00CE0FDC">
        <w:rPr>
          <w:color w:val="000000"/>
          <w:sz w:val="24"/>
        </w:rPr>
        <w:t xml:space="preserve">Регулятора. </w:t>
      </w:r>
    </w:p>
    <w:p w:rsidR="000315E7" w:rsidRPr="00CE0FDC" w:rsidRDefault="000315E7" w:rsidP="000315E7">
      <w:pPr>
        <w:widowControl w:val="0"/>
        <w:ind w:firstLine="709"/>
        <w:jc w:val="both"/>
        <w:rPr>
          <w:color w:val="000000"/>
          <w:sz w:val="24"/>
        </w:rPr>
      </w:pPr>
      <w:r w:rsidRPr="00CE0FDC">
        <w:rPr>
          <w:sz w:val="24"/>
          <w:szCs w:val="22"/>
        </w:rPr>
        <w:t>8.</w:t>
      </w:r>
      <w:r w:rsidRPr="00940DA1">
        <w:rPr>
          <w:sz w:val="24"/>
          <w:szCs w:val="22"/>
        </w:rPr>
        <w:t>9</w:t>
      </w:r>
      <w:r w:rsidR="00C45C26" w:rsidRPr="007D5CB7">
        <w:rPr>
          <w:sz w:val="24"/>
          <w:szCs w:val="22"/>
        </w:rPr>
        <w:t xml:space="preserve">. </w:t>
      </w:r>
      <w:r w:rsidR="00C45C26" w:rsidRPr="007D5CB7">
        <w:rPr>
          <w:color w:val="000000"/>
          <w:sz w:val="24"/>
        </w:rPr>
        <w:t>Одна й та сама особа може обиратися до складу Наглядової ради неодноразово.</w:t>
      </w:r>
    </w:p>
    <w:p w:rsidR="000315E7" w:rsidRPr="007D5CB7" w:rsidRDefault="000315E7" w:rsidP="000315E7">
      <w:pPr>
        <w:widowControl w:val="0"/>
        <w:ind w:firstLine="709"/>
        <w:jc w:val="both"/>
        <w:rPr>
          <w:color w:val="000000"/>
          <w:sz w:val="24"/>
        </w:rPr>
      </w:pPr>
      <w:r w:rsidRPr="00CE0FDC">
        <w:rPr>
          <w:sz w:val="24"/>
          <w:szCs w:val="22"/>
        </w:rPr>
        <w:t>8</w:t>
      </w:r>
      <w:r w:rsidR="00C45C26" w:rsidRPr="007D5CB7">
        <w:rPr>
          <w:sz w:val="24"/>
          <w:szCs w:val="22"/>
        </w:rPr>
        <w:t>.</w:t>
      </w:r>
      <w:r w:rsidRPr="00CE0FDC">
        <w:rPr>
          <w:sz w:val="24"/>
          <w:szCs w:val="22"/>
        </w:rPr>
        <w:t>10</w:t>
      </w:r>
      <w:r w:rsidR="00C45C26" w:rsidRPr="007D5CB7">
        <w:rPr>
          <w:sz w:val="24"/>
          <w:szCs w:val="22"/>
        </w:rPr>
        <w:t xml:space="preserve">. </w:t>
      </w:r>
      <w:r w:rsidR="00C45C26" w:rsidRPr="007D5CB7">
        <w:rPr>
          <w:color w:val="000000"/>
          <w:sz w:val="24"/>
        </w:rPr>
        <w:t>Член Наглядової ради не може передавати свої повноваження іншій особі.</w:t>
      </w:r>
    </w:p>
    <w:p w:rsidR="000315E7" w:rsidRPr="007D5CB7" w:rsidRDefault="000315E7" w:rsidP="000315E7">
      <w:pPr>
        <w:widowControl w:val="0"/>
        <w:ind w:firstLine="709"/>
        <w:jc w:val="both"/>
        <w:rPr>
          <w:sz w:val="24"/>
          <w:szCs w:val="22"/>
          <w:lang w:eastAsia="ru-RU"/>
        </w:rPr>
      </w:pPr>
      <w:r w:rsidRPr="00CE0FDC">
        <w:rPr>
          <w:sz w:val="24"/>
          <w:szCs w:val="22"/>
          <w:lang w:eastAsia="ru-RU"/>
        </w:rPr>
        <w:t>8.1</w:t>
      </w:r>
      <w:r w:rsidRPr="00940DA1">
        <w:rPr>
          <w:sz w:val="24"/>
          <w:szCs w:val="22"/>
          <w:lang w:eastAsia="ru-RU"/>
        </w:rPr>
        <w:t>1</w:t>
      </w:r>
      <w:r w:rsidR="00C45C26" w:rsidRPr="007D5CB7">
        <w:rPr>
          <w:sz w:val="24"/>
          <w:szCs w:val="22"/>
          <w:lang w:eastAsia="ru-RU"/>
        </w:rPr>
        <w:t>. Повноваження члена Наглядової ради припиняються достроково, у разі прийняття рішення Загальними зборами щодо припинення повноважень членів Наглядової ради у будь-який час і з будь-яких підстав.</w:t>
      </w:r>
    </w:p>
    <w:p w:rsidR="000315E7" w:rsidRPr="007D5CB7" w:rsidRDefault="000315E7" w:rsidP="000315E7">
      <w:pPr>
        <w:widowControl w:val="0"/>
        <w:ind w:firstLine="709"/>
        <w:jc w:val="both"/>
        <w:rPr>
          <w:sz w:val="24"/>
          <w:szCs w:val="22"/>
          <w:lang w:eastAsia="ru-RU"/>
        </w:rPr>
      </w:pPr>
      <w:r w:rsidRPr="00CE0FDC">
        <w:rPr>
          <w:sz w:val="24"/>
          <w:szCs w:val="22"/>
          <w:lang w:eastAsia="ru-RU"/>
        </w:rPr>
        <w:t>8.12</w:t>
      </w:r>
      <w:r w:rsidR="00C45C26" w:rsidRPr="007D5CB7">
        <w:rPr>
          <w:sz w:val="24"/>
          <w:szCs w:val="22"/>
          <w:lang w:eastAsia="ru-RU"/>
        </w:rPr>
        <w:t xml:space="preserve">. Повноваження члена Наглядової ради припиняються достроково без ухвалення будь-яких рішень Загальними зборами у випадках, встановлених </w:t>
      </w:r>
      <w:r w:rsidR="00C340B4">
        <w:rPr>
          <w:sz w:val="24"/>
          <w:szCs w:val="22"/>
          <w:lang w:eastAsia="ru-RU"/>
        </w:rPr>
        <w:t xml:space="preserve">чинним </w:t>
      </w:r>
      <w:r w:rsidR="00C45C26" w:rsidRPr="007D5CB7">
        <w:rPr>
          <w:sz w:val="24"/>
          <w:szCs w:val="22"/>
          <w:lang w:eastAsia="ru-RU"/>
        </w:rPr>
        <w:t>законо</w:t>
      </w:r>
      <w:r w:rsidR="006C1460" w:rsidRPr="00CE0FDC">
        <w:rPr>
          <w:sz w:val="24"/>
          <w:szCs w:val="22"/>
          <w:lang w:eastAsia="ru-RU"/>
        </w:rPr>
        <w:t>давством України.</w:t>
      </w:r>
    </w:p>
    <w:p w:rsidR="000315E7" w:rsidRPr="00CE0FDC" w:rsidRDefault="000315E7" w:rsidP="000315E7">
      <w:pPr>
        <w:widowControl w:val="0"/>
        <w:ind w:firstLine="709"/>
        <w:jc w:val="both"/>
        <w:rPr>
          <w:sz w:val="24"/>
          <w:szCs w:val="22"/>
          <w:lang w:eastAsia="ru-RU"/>
        </w:rPr>
      </w:pPr>
      <w:r w:rsidRPr="00CE0FDC">
        <w:rPr>
          <w:sz w:val="24"/>
          <w:szCs w:val="22"/>
          <w:lang w:eastAsia="ru-RU"/>
        </w:rPr>
        <w:t>8.13</w:t>
      </w:r>
      <w:r w:rsidR="00C45C26" w:rsidRPr="007D5CB7">
        <w:rPr>
          <w:sz w:val="24"/>
          <w:szCs w:val="22"/>
          <w:lang w:eastAsia="ru-RU"/>
        </w:rPr>
        <w:t xml:space="preserve">. Акціонер, представник якого обраний членом Наглядової ради, може в будь-який момент замінити такого представника іншим представником. Для цього </w:t>
      </w:r>
      <w:r w:rsidR="00C340B4">
        <w:rPr>
          <w:sz w:val="24"/>
          <w:szCs w:val="22"/>
          <w:lang w:eastAsia="ru-RU"/>
        </w:rPr>
        <w:t>А</w:t>
      </w:r>
      <w:r w:rsidR="00C45C26" w:rsidRPr="007D5CB7">
        <w:rPr>
          <w:sz w:val="24"/>
          <w:szCs w:val="22"/>
          <w:lang w:eastAsia="ru-RU"/>
        </w:rPr>
        <w:t xml:space="preserve">кціонер направляє Товариству письмове повідомлення про заміну свого представника. Повідомлення повинне </w:t>
      </w:r>
      <w:r w:rsidR="00C45C26" w:rsidRPr="007D5CB7">
        <w:rPr>
          <w:sz w:val="24"/>
          <w:szCs w:val="22"/>
          <w:lang w:eastAsia="ru-RU"/>
        </w:rPr>
        <w:lastRenderedPageBreak/>
        <w:t xml:space="preserve">містити інформацію, передбачену чинним законодавством України, а також відомості про нового представника </w:t>
      </w:r>
      <w:r w:rsidR="00C340B4">
        <w:rPr>
          <w:sz w:val="24"/>
          <w:szCs w:val="22"/>
          <w:lang w:eastAsia="ru-RU"/>
        </w:rPr>
        <w:t>А</w:t>
      </w:r>
      <w:r w:rsidR="00C45C26" w:rsidRPr="007D5CB7">
        <w:rPr>
          <w:sz w:val="24"/>
          <w:szCs w:val="22"/>
          <w:lang w:eastAsia="ru-RU"/>
        </w:rPr>
        <w:t xml:space="preserve">кціонера в обсязі, який вимагається при поданні кандидатури до складу Наглядової ради для обрання Загальними зборами. У випадку, якщо член Наглядової ради є представником декількох </w:t>
      </w:r>
      <w:r w:rsidR="00C340B4">
        <w:rPr>
          <w:sz w:val="24"/>
          <w:szCs w:val="22"/>
          <w:lang w:eastAsia="ru-RU"/>
        </w:rPr>
        <w:t>А</w:t>
      </w:r>
      <w:r w:rsidR="00C45C26" w:rsidRPr="007D5CB7">
        <w:rPr>
          <w:sz w:val="24"/>
          <w:szCs w:val="22"/>
          <w:lang w:eastAsia="ru-RU"/>
        </w:rPr>
        <w:t xml:space="preserve">кціонерів, повідомлення про заміну члена Наглядової ради - представника </w:t>
      </w:r>
      <w:r w:rsidR="00C340B4">
        <w:rPr>
          <w:sz w:val="24"/>
          <w:szCs w:val="22"/>
          <w:lang w:eastAsia="ru-RU"/>
        </w:rPr>
        <w:t>А</w:t>
      </w:r>
      <w:r w:rsidR="00C45C26" w:rsidRPr="007D5CB7">
        <w:rPr>
          <w:sz w:val="24"/>
          <w:szCs w:val="22"/>
          <w:lang w:eastAsia="ru-RU"/>
        </w:rPr>
        <w:t xml:space="preserve">кціонерів підписується всіма </w:t>
      </w:r>
      <w:r w:rsidR="00C340B4">
        <w:rPr>
          <w:sz w:val="24"/>
          <w:szCs w:val="22"/>
          <w:lang w:eastAsia="ru-RU"/>
        </w:rPr>
        <w:t>А</w:t>
      </w:r>
      <w:r w:rsidR="00C45C26" w:rsidRPr="007D5CB7">
        <w:rPr>
          <w:sz w:val="24"/>
          <w:szCs w:val="22"/>
          <w:lang w:eastAsia="ru-RU"/>
        </w:rPr>
        <w:t>кціонерами, представником яких член Наглядової ради є.</w:t>
      </w:r>
    </w:p>
    <w:p w:rsidR="000315E7" w:rsidRPr="00CE0FDC" w:rsidRDefault="000315E7" w:rsidP="000315E7">
      <w:pPr>
        <w:widowControl w:val="0"/>
        <w:ind w:firstLine="709"/>
        <w:jc w:val="both"/>
        <w:rPr>
          <w:sz w:val="24"/>
          <w:szCs w:val="22"/>
          <w:lang w:eastAsia="ru-RU"/>
        </w:rPr>
      </w:pPr>
      <w:r w:rsidRPr="00CE0FDC">
        <w:rPr>
          <w:sz w:val="24"/>
          <w:szCs w:val="22"/>
          <w:lang w:eastAsia="ru-RU"/>
        </w:rPr>
        <w:t>8.14. До компетенції Наглядової ради належить вирішення питань, передбачених чинним законодавством України та цим Статутом.</w:t>
      </w:r>
    </w:p>
    <w:p w:rsidR="000315E7" w:rsidRPr="00CE0FDC" w:rsidRDefault="000315E7" w:rsidP="000315E7">
      <w:pPr>
        <w:widowControl w:val="0"/>
        <w:ind w:firstLine="709"/>
        <w:jc w:val="both"/>
        <w:rPr>
          <w:bCs/>
          <w:sz w:val="24"/>
          <w:szCs w:val="22"/>
          <w:lang w:eastAsia="ru-RU"/>
        </w:rPr>
      </w:pPr>
      <w:r w:rsidRPr="00CE0FDC">
        <w:rPr>
          <w:sz w:val="24"/>
          <w:szCs w:val="22"/>
          <w:lang w:eastAsia="ru-RU"/>
        </w:rPr>
        <w:t xml:space="preserve">8.15. До виключної компетенції </w:t>
      </w:r>
      <w:r w:rsidRPr="00CE0FDC">
        <w:rPr>
          <w:bCs/>
          <w:sz w:val="24"/>
          <w:szCs w:val="22"/>
          <w:lang w:eastAsia="ru-RU"/>
        </w:rPr>
        <w:t>Наглядової ради належить:</w:t>
      </w:r>
    </w:p>
    <w:p w:rsidR="000315E7" w:rsidRPr="007D5CB7" w:rsidRDefault="000315E7" w:rsidP="007D5CB7">
      <w:pPr>
        <w:suppressAutoHyphens w:val="0"/>
        <w:autoSpaceDE w:val="0"/>
        <w:autoSpaceDN w:val="0"/>
        <w:adjustRightInd w:val="0"/>
        <w:ind w:firstLine="709"/>
        <w:jc w:val="both"/>
        <w:rPr>
          <w:strike/>
          <w:sz w:val="24"/>
          <w:szCs w:val="22"/>
        </w:rPr>
      </w:pPr>
      <w:r w:rsidRPr="00CE0FDC">
        <w:rPr>
          <w:bCs/>
          <w:sz w:val="24"/>
          <w:szCs w:val="22"/>
          <w:lang w:eastAsia="ru-RU"/>
        </w:rPr>
        <w:t xml:space="preserve">1) </w:t>
      </w:r>
      <w:r w:rsidR="00C45C26" w:rsidRPr="007D5CB7">
        <w:rPr>
          <w:sz w:val="24"/>
          <w:szCs w:val="22"/>
        </w:rPr>
        <w:t>затвердження та контроль реалізації стратегії Товариства, плану діяльності, плану дотримання умов платоспроможності</w:t>
      </w:r>
      <w:r w:rsidR="00F10C86" w:rsidRPr="00CE0FDC">
        <w:rPr>
          <w:sz w:val="24"/>
          <w:szCs w:val="22"/>
        </w:rPr>
        <w:t xml:space="preserve">, </w:t>
      </w:r>
      <w:r w:rsidRPr="00CE0FDC">
        <w:rPr>
          <w:sz w:val="24"/>
          <w:szCs w:val="22"/>
        </w:rPr>
        <w:t>затвердження планів стратегічного розвитку Товариства</w:t>
      </w:r>
      <w:r w:rsidR="00F10C86" w:rsidRPr="007D5CB7">
        <w:rPr>
          <w:sz w:val="24"/>
          <w:szCs w:val="22"/>
        </w:rPr>
        <w:t>;</w:t>
      </w:r>
    </w:p>
    <w:p w:rsidR="000315E7" w:rsidRPr="00CE0FDC" w:rsidRDefault="000315E7" w:rsidP="000315E7">
      <w:pPr>
        <w:suppressAutoHyphens w:val="0"/>
        <w:autoSpaceDE w:val="0"/>
        <w:autoSpaceDN w:val="0"/>
        <w:adjustRightInd w:val="0"/>
        <w:ind w:firstLine="709"/>
        <w:jc w:val="both"/>
        <w:rPr>
          <w:sz w:val="24"/>
          <w:szCs w:val="22"/>
        </w:rPr>
      </w:pPr>
      <w:r w:rsidRPr="00CE0FDC">
        <w:rPr>
          <w:sz w:val="24"/>
          <w:szCs w:val="22"/>
          <w:lang w:eastAsia="ru-RU"/>
        </w:rPr>
        <w:t xml:space="preserve">2) </w:t>
      </w:r>
      <w:r w:rsidR="00C45C26" w:rsidRPr="007D5CB7">
        <w:rPr>
          <w:sz w:val="24"/>
          <w:szCs w:val="22"/>
          <w:lang w:eastAsia="ru-RU"/>
        </w:rPr>
        <w:t>організація контролю за фінансово-господарською діяльністю Товариства, а також за виконанням Правлінням рішень Загальних зборів та Наглядової ради;</w:t>
      </w:r>
    </w:p>
    <w:p w:rsidR="000315E7" w:rsidRPr="00CE0FDC" w:rsidRDefault="00C45C26" w:rsidP="000315E7">
      <w:pPr>
        <w:suppressAutoHyphens w:val="0"/>
        <w:autoSpaceDE w:val="0"/>
        <w:autoSpaceDN w:val="0"/>
        <w:adjustRightInd w:val="0"/>
        <w:ind w:firstLine="709"/>
        <w:jc w:val="both"/>
        <w:rPr>
          <w:sz w:val="24"/>
          <w:szCs w:val="22"/>
          <w:lang w:eastAsia="ru-RU"/>
        </w:rPr>
      </w:pPr>
      <w:r w:rsidRPr="007D5CB7">
        <w:rPr>
          <w:sz w:val="24"/>
          <w:szCs w:val="22"/>
        </w:rPr>
        <w:t>3) з</w:t>
      </w:r>
      <w:r w:rsidRPr="00CE0FDC">
        <w:rPr>
          <w:color w:val="000000"/>
          <w:sz w:val="24"/>
        </w:rPr>
        <w:t>атвердження внутрішніх положень, якими регулюються питання, пов'язані з діяльністю Товариства, за винятком положень про Загальні збори</w:t>
      </w:r>
      <w:r w:rsidR="005204FC">
        <w:rPr>
          <w:color w:val="000000"/>
          <w:sz w:val="24"/>
        </w:rPr>
        <w:t xml:space="preserve">, </w:t>
      </w:r>
      <w:r w:rsidRPr="00CE0FDC">
        <w:rPr>
          <w:color w:val="000000"/>
          <w:sz w:val="24"/>
        </w:rPr>
        <w:t>Наглядову раду Товариства</w:t>
      </w:r>
      <w:r w:rsidR="005204FC">
        <w:rPr>
          <w:color w:val="000000"/>
          <w:sz w:val="24"/>
        </w:rPr>
        <w:t xml:space="preserve"> та Правління Товариства</w:t>
      </w:r>
      <w:r w:rsidRPr="00CE0FDC">
        <w:rPr>
          <w:color w:val="000000"/>
          <w:sz w:val="24"/>
        </w:rPr>
        <w:t xml:space="preserve">, а також положень, </w:t>
      </w:r>
      <w:r w:rsidR="00C340B4">
        <w:rPr>
          <w:color w:val="000000"/>
          <w:sz w:val="24"/>
        </w:rPr>
        <w:t>які</w:t>
      </w:r>
      <w:r w:rsidRPr="00CE0FDC">
        <w:rPr>
          <w:color w:val="000000"/>
          <w:sz w:val="24"/>
        </w:rPr>
        <w:t xml:space="preserve"> рішенням Наглядової ради передані для затвердження Правлінню Товариства</w:t>
      </w:r>
      <w:r w:rsidRPr="007D5CB7">
        <w:rPr>
          <w:sz w:val="24"/>
          <w:szCs w:val="22"/>
        </w:rPr>
        <w:t>;</w:t>
      </w:r>
    </w:p>
    <w:p w:rsidR="000315E7" w:rsidRPr="007D5CB7" w:rsidRDefault="00C45C26" w:rsidP="000315E7">
      <w:pPr>
        <w:suppressAutoHyphens w:val="0"/>
        <w:autoSpaceDE w:val="0"/>
        <w:autoSpaceDN w:val="0"/>
        <w:adjustRightInd w:val="0"/>
        <w:ind w:firstLine="709"/>
        <w:jc w:val="both"/>
        <w:rPr>
          <w:sz w:val="24"/>
          <w:szCs w:val="22"/>
          <w:lang w:eastAsia="ru-RU"/>
        </w:rPr>
      </w:pPr>
      <w:r w:rsidRPr="007D5CB7">
        <w:rPr>
          <w:sz w:val="24"/>
          <w:szCs w:val="22"/>
          <w:lang w:eastAsia="ru-RU"/>
        </w:rPr>
        <w:t xml:space="preserve">4) підготовка та затвердження проекту порядку денного та порядку денного Загальних зборів, прийняття рішення про дату їх проведення та про включення пропозицій до проекту порядку денного, крім випадків скликання </w:t>
      </w:r>
      <w:r w:rsidR="00C340B4">
        <w:rPr>
          <w:sz w:val="24"/>
          <w:szCs w:val="22"/>
          <w:lang w:eastAsia="ru-RU"/>
        </w:rPr>
        <w:t>А</w:t>
      </w:r>
      <w:r w:rsidRPr="007D5CB7">
        <w:rPr>
          <w:sz w:val="24"/>
          <w:szCs w:val="22"/>
          <w:lang w:eastAsia="ru-RU"/>
        </w:rPr>
        <w:t>кціонерами позачергових Загальних зборів;</w:t>
      </w:r>
    </w:p>
    <w:p w:rsidR="00C01574" w:rsidRPr="007D5CB7" w:rsidRDefault="00F10C86" w:rsidP="000315E7">
      <w:pPr>
        <w:suppressAutoHyphens w:val="0"/>
        <w:autoSpaceDE w:val="0"/>
        <w:autoSpaceDN w:val="0"/>
        <w:adjustRightInd w:val="0"/>
        <w:ind w:firstLine="709"/>
        <w:jc w:val="both"/>
        <w:rPr>
          <w:sz w:val="24"/>
          <w:szCs w:val="22"/>
          <w:lang w:eastAsia="ru-RU"/>
        </w:rPr>
      </w:pPr>
      <w:r w:rsidRPr="007D5CB7">
        <w:rPr>
          <w:sz w:val="24"/>
          <w:szCs w:val="22"/>
          <w:lang w:eastAsia="ru-RU"/>
        </w:rPr>
        <w:t>5)</w:t>
      </w:r>
      <w:r w:rsidRPr="00CE0FDC">
        <w:rPr>
          <w:sz w:val="24"/>
          <w:szCs w:val="22"/>
          <w:lang w:eastAsia="ru-RU"/>
        </w:rPr>
        <w:t xml:space="preserve"> </w:t>
      </w:r>
      <w:r w:rsidRPr="007D5CB7">
        <w:rPr>
          <w:sz w:val="24"/>
          <w:szCs w:val="22"/>
          <w:lang w:eastAsia="ru-RU"/>
        </w:rPr>
        <w:t>ф</w:t>
      </w:r>
      <w:r w:rsidR="00C45C26" w:rsidRPr="007D5CB7">
        <w:rPr>
          <w:sz w:val="24"/>
          <w:szCs w:val="22"/>
          <w:lang w:eastAsia="ru-RU"/>
        </w:rPr>
        <w:t>ормування тимчасової лічильної комісії у разі складання Загальних зборів Наглядовою радою;</w:t>
      </w:r>
    </w:p>
    <w:p w:rsidR="00C01574" w:rsidRPr="007D5CB7" w:rsidRDefault="00F10C86" w:rsidP="000315E7">
      <w:pPr>
        <w:suppressAutoHyphens w:val="0"/>
        <w:autoSpaceDE w:val="0"/>
        <w:autoSpaceDN w:val="0"/>
        <w:adjustRightInd w:val="0"/>
        <w:ind w:firstLine="709"/>
        <w:jc w:val="both"/>
        <w:rPr>
          <w:sz w:val="24"/>
          <w:szCs w:val="22"/>
          <w:lang w:eastAsia="ru-RU"/>
        </w:rPr>
      </w:pPr>
      <w:r w:rsidRPr="007D5CB7">
        <w:rPr>
          <w:sz w:val="24"/>
          <w:szCs w:val="22"/>
          <w:lang w:eastAsia="ru-RU"/>
        </w:rPr>
        <w:t>6) о</w:t>
      </w:r>
      <w:r w:rsidR="00C45C26" w:rsidRPr="007D5CB7">
        <w:rPr>
          <w:sz w:val="24"/>
          <w:szCs w:val="22"/>
          <w:lang w:eastAsia="ru-RU"/>
        </w:rPr>
        <w:t>брання членів реєстраційної комісії;</w:t>
      </w:r>
    </w:p>
    <w:p w:rsidR="000315E7" w:rsidRPr="00CE0FDC" w:rsidRDefault="00F10C86" w:rsidP="000315E7">
      <w:pPr>
        <w:suppressAutoHyphens w:val="0"/>
        <w:autoSpaceDE w:val="0"/>
        <w:autoSpaceDN w:val="0"/>
        <w:adjustRightInd w:val="0"/>
        <w:ind w:firstLine="709"/>
        <w:jc w:val="both"/>
        <w:rPr>
          <w:sz w:val="24"/>
          <w:szCs w:val="22"/>
          <w:lang w:eastAsia="ru-RU"/>
        </w:rPr>
      </w:pPr>
      <w:r w:rsidRPr="00CE0FDC">
        <w:rPr>
          <w:sz w:val="24"/>
          <w:szCs w:val="22"/>
          <w:lang w:eastAsia="ru-RU"/>
        </w:rPr>
        <w:t>7</w:t>
      </w:r>
      <w:r w:rsidR="00C45C26" w:rsidRPr="007D5CB7">
        <w:rPr>
          <w:sz w:val="24"/>
          <w:szCs w:val="22"/>
          <w:lang w:eastAsia="ru-RU"/>
        </w:rPr>
        <w:t xml:space="preserve">) </w:t>
      </w:r>
      <w:r w:rsidR="00C45C26" w:rsidRPr="00CE0FDC">
        <w:rPr>
          <w:color w:val="000000"/>
          <w:sz w:val="24"/>
        </w:rPr>
        <w:t>затвердження форми і тексту бюлетенів для голосування</w:t>
      </w:r>
      <w:r w:rsidR="007B190F">
        <w:rPr>
          <w:color w:val="000000"/>
          <w:sz w:val="24"/>
        </w:rPr>
        <w:t>;</w:t>
      </w:r>
    </w:p>
    <w:p w:rsidR="000315E7" w:rsidRPr="00CE0FDC" w:rsidRDefault="00EC46E2" w:rsidP="000315E7">
      <w:pPr>
        <w:suppressAutoHyphens w:val="0"/>
        <w:autoSpaceDE w:val="0"/>
        <w:autoSpaceDN w:val="0"/>
        <w:adjustRightInd w:val="0"/>
        <w:ind w:firstLine="709"/>
        <w:jc w:val="both"/>
        <w:rPr>
          <w:sz w:val="24"/>
          <w:szCs w:val="22"/>
        </w:rPr>
      </w:pPr>
      <w:r w:rsidRPr="007D5CB7">
        <w:rPr>
          <w:sz w:val="24"/>
          <w:szCs w:val="22"/>
        </w:rPr>
        <w:t>8</w:t>
      </w:r>
      <w:r w:rsidR="00C45C26" w:rsidRPr="007D5CB7">
        <w:rPr>
          <w:sz w:val="24"/>
          <w:szCs w:val="22"/>
        </w:rPr>
        <w:t xml:space="preserve">) прийняття рішення про проведення річних та позачергових Загальних зборів; </w:t>
      </w:r>
    </w:p>
    <w:p w:rsidR="000315E7" w:rsidRPr="00CE0FDC" w:rsidRDefault="00EC46E2" w:rsidP="000315E7">
      <w:pPr>
        <w:suppressAutoHyphens w:val="0"/>
        <w:autoSpaceDE w:val="0"/>
        <w:autoSpaceDN w:val="0"/>
        <w:adjustRightInd w:val="0"/>
        <w:ind w:firstLine="709"/>
        <w:jc w:val="both"/>
        <w:rPr>
          <w:sz w:val="24"/>
          <w:szCs w:val="22"/>
        </w:rPr>
      </w:pPr>
      <w:r w:rsidRPr="007D5CB7">
        <w:rPr>
          <w:sz w:val="24"/>
          <w:szCs w:val="22"/>
        </w:rPr>
        <w:t>9</w:t>
      </w:r>
      <w:r w:rsidR="00C45C26" w:rsidRPr="007D5CB7">
        <w:rPr>
          <w:sz w:val="24"/>
          <w:szCs w:val="22"/>
        </w:rPr>
        <w:t>) прийняття рішення про емісію Товариством інших цінних паперів, крім акцій</w:t>
      </w:r>
      <w:r w:rsidR="00C340B4">
        <w:rPr>
          <w:sz w:val="24"/>
          <w:szCs w:val="22"/>
        </w:rPr>
        <w:t>,</w:t>
      </w:r>
      <w:r w:rsidR="00C45C26" w:rsidRPr="007D5CB7">
        <w:rPr>
          <w:sz w:val="24"/>
          <w:szCs w:val="22"/>
          <w:lang w:eastAsia="ru-RU"/>
        </w:rPr>
        <w:t xml:space="preserve"> на суму, що не перевищує вартості 25 (двадцяти п’яти) відсотків чистих активів Товариства;</w:t>
      </w:r>
    </w:p>
    <w:p w:rsidR="000315E7" w:rsidRPr="00CE0FDC" w:rsidRDefault="00EC46E2" w:rsidP="000315E7">
      <w:pPr>
        <w:suppressAutoHyphens w:val="0"/>
        <w:autoSpaceDE w:val="0"/>
        <w:autoSpaceDN w:val="0"/>
        <w:adjustRightInd w:val="0"/>
        <w:ind w:firstLine="709"/>
        <w:jc w:val="both"/>
        <w:rPr>
          <w:sz w:val="24"/>
          <w:szCs w:val="22"/>
        </w:rPr>
      </w:pPr>
      <w:r w:rsidRPr="007D5CB7">
        <w:rPr>
          <w:sz w:val="24"/>
          <w:szCs w:val="22"/>
        </w:rPr>
        <w:t>10</w:t>
      </w:r>
      <w:r w:rsidR="00C45C26" w:rsidRPr="007D5CB7">
        <w:rPr>
          <w:sz w:val="24"/>
          <w:szCs w:val="22"/>
        </w:rPr>
        <w:t>) прийняття рішення про викуп розміщених Товариством інших, крім акцій, цінних паперів;</w:t>
      </w:r>
    </w:p>
    <w:p w:rsidR="000315E7" w:rsidRPr="00CE0FDC" w:rsidRDefault="00EC46E2" w:rsidP="000315E7">
      <w:pPr>
        <w:suppressAutoHyphens w:val="0"/>
        <w:autoSpaceDE w:val="0"/>
        <w:autoSpaceDN w:val="0"/>
        <w:adjustRightInd w:val="0"/>
        <w:ind w:firstLine="709"/>
        <w:jc w:val="both"/>
        <w:rPr>
          <w:sz w:val="24"/>
          <w:szCs w:val="22"/>
        </w:rPr>
      </w:pPr>
      <w:r w:rsidRPr="007D5CB7">
        <w:rPr>
          <w:sz w:val="24"/>
          <w:szCs w:val="22"/>
        </w:rPr>
        <w:t>11</w:t>
      </w:r>
      <w:r w:rsidR="00C45C26" w:rsidRPr="007D5CB7">
        <w:rPr>
          <w:sz w:val="24"/>
          <w:szCs w:val="22"/>
        </w:rPr>
        <w:t>) затвердження ринкової вартості майна у випадках, передбачених чинним законодавством України;</w:t>
      </w:r>
    </w:p>
    <w:p w:rsidR="000315E7" w:rsidRPr="00CE0FDC" w:rsidRDefault="00C45C26" w:rsidP="000315E7">
      <w:pPr>
        <w:ind w:firstLine="709"/>
        <w:jc w:val="both"/>
        <w:rPr>
          <w:sz w:val="24"/>
          <w:szCs w:val="22"/>
        </w:rPr>
      </w:pPr>
      <w:r w:rsidRPr="007D5CB7">
        <w:rPr>
          <w:sz w:val="24"/>
          <w:szCs w:val="22"/>
        </w:rPr>
        <w:t>1</w:t>
      </w:r>
      <w:r w:rsidR="00EC46E2" w:rsidRPr="007D5CB7">
        <w:rPr>
          <w:sz w:val="24"/>
          <w:szCs w:val="22"/>
        </w:rPr>
        <w:t>2</w:t>
      </w:r>
      <w:r w:rsidRPr="007D5CB7">
        <w:rPr>
          <w:sz w:val="24"/>
          <w:szCs w:val="22"/>
        </w:rPr>
        <w:t>) обрання та припинення повноважень Голови та членів Правління;</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3</w:t>
      </w:r>
      <w:r w:rsidRPr="007D5CB7">
        <w:rPr>
          <w:sz w:val="24"/>
          <w:szCs w:val="22"/>
        </w:rPr>
        <w:t>) відсторонення Голови Правління від виконання повноважень і призначення особи, яка тимчасово здійснюватиме повноваження Голови Правління;</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4</w:t>
      </w:r>
      <w:r w:rsidRPr="007D5CB7">
        <w:rPr>
          <w:sz w:val="24"/>
          <w:szCs w:val="22"/>
        </w:rPr>
        <w:t xml:space="preserve">) затвердження умов трудового договору (контракту), який укладається з Головою та членами Правління, встановлення розміру їх винагороди, </w:t>
      </w:r>
      <w:r w:rsidRPr="00CE0FDC">
        <w:rPr>
          <w:color w:val="000000"/>
          <w:sz w:val="24"/>
        </w:rPr>
        <w:t>визначення особи, яка підписуватиме трудовий контракт з Головою та членами Правління</w:t>
      </w:r>
      <w:r w:rsidRPr="007D5CB7">
        <w:rPr>
          <w:sz w:val="24"/>
          <w:szCs w:val="22"/>
        </w:rPr>
        <w:t xml:space="preserve">; </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5</w:t>
      </w:r>
      <w:r w:rsidRPr="007D5CB7">
        <w:rPr>
          <w:sz w:val="24"/>
          <w:szCs w:val="22"/>
        </w:rPr>
        <w:t>) розгляд звіту Правління Товариства та затвердження заходів за наслідками його розгляду.</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6</w:t>
      </w:r>
      <w:r w:rsidRPr="007D5CB7">
        <w:rPr>
          <w:sz w:val="24"/>
          <w:szCs w:val="22"/>
        </w:rPr>
        <w:t xml:space="preserve">) обрання та припинення повноважень голови і членів інших органів Товариства, якщо відповідні повноваження не належать до виключної компетенції Загальних зборів Товариства; </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7</w:t>
      </w:r>
      <w:r w:rsidRPr="007D5CB7">
        <w:rPr>
          <w:sz w:val="24"/>
          <w:szCs w:val="22"/>
        </w:rPr>
        <w:t xml:space="preserve">) </w:t>
      </w:r>
      <w:r w:rsidRPr="00CE0FDC">
        <w:rPr>
          <w:color w:val="000000"/>
          <w:sz w:val="24"/>
          <w:shd w:val="clear" w:color="auto" w:fill="FFFFFF"/>
        </w:rPr>
        <w:t>узгодження умов договору на надання аудиторських послуг та обрання особи, уповноваженої на підписання такого договору з суб’єктом аудиторської діяльності</w:t>
      </w:r>
      <w:r w:rsidRPr="007D5CB7">
        <w:rPr>
          <w:sz w:val="24"/>
          <w:szCs w:val="22"/>
        </w:rPr>
        <w:t>;</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8</w:t>
      </w:r>
      <w:r w:rsidRPr="007D5CB7">
        <w:rPr>
          <w:sz w:val="24"/>
          <w:szCs w:val="22"/>
        </w:rPr>
        <w:t xml:space="preserve">) </w:t>
      </w:r>
      <w:r w:rsidRPr="007D5CB7">
        <w:rPr>
          <w:sz w:val="24"/>
        </w:rPr>
        <w:t>розгляд аудиторського звіту, підготовленого суб’єктом аудиторської діяльності за результатами аудиту фінансової звітності (консолідованої фінансової звітності) Товариства,</w:t>
      </w:r>
      <w:r w:rsidR="0002791C" w:rsidRPr="007D5CB7">
        <w:rPr>
          <w:sz w:val="24"/>
        </w:rPr>
        <w:t xml:space="preserve"> </w:t>
      </w:r>
      <w:r w:rsidRPr="007D5CB7">
        <w:rPr>
          <w:sz w:val="24"/>
          <w:shd w:val="clear" w:color="auto" w:fill="FFFFFF"/>
        </w:rPr>
        <w:t xml:space="preserve">затвердження та надання рекомендацій Загальним зборам за результатами розгляду аудиторського звіту </w:t>
      </w:r>
      <w:r w:rsidRPr="00CE0FDC">
        <w:rPr>
          <w:color w:val="000000"/>
          <w:sz w:val="24"/>
          <w:shd w:val="clear" w:color="auto" w:fill="FFFFFF"/>
        </w:rPr>
        <w:t>суб’єкта аудиторської діяльності</w:t>
      </w:r>
      <w:r w:rsidRPr="007D5CB7">
        <w:rPr>
          <w:sz w:val="24"/>
          <w:shd w:val="clear" w:color="auto" w:fill="FFFFFF"/>
        </w:rPr>
        <w:t xml:space="preserve"> щодо фінансової звітності Товариства для прийняття рішення щодо нього;</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9</w:t>
      </w:r>
      <w:r w:rsidRPr="007D5CB7">
        <w:rPr>
          <w:sz w:val="24"/>
          <w:szCs w:val="22"/>
        </w:rPr>
        <w:t>) визначення дати складення переліку осіб, які мають право на отримання дивідендів, порядку та строків виплати дивідендів відповідно до чинного законодавства України та рішення Загальних зборів;</w:t>
      </w:r>
    </w:p>
    <w:p w:rsidR="000315E7" w:rsidRPr="00CE0FDC" w:rsidRDefault="00EC46E2" w:rsidP="000315E7">
      <w:pPr>
        <w:suppressAutoHyphens w:val="0"/>
        <w:autoSpaceDE w:val="0"/>
        <w:autoSpaceDN w:val="0"/>
        <w:adjustRightInd w:val="0"/>
        <w:ind w:firstLine="709"/>
        <w:jc w:val="both"/>
        <w:rPr>
          <w:sz w:val="24"/>
          <w:szCs w:val="22"/>
        </w:rPr>
      </w:pPr>
      <w:r w:rsidRPr="007D5CB7">
        <w:rPr>
          <w:sz w:val="24"/>
          <w:szCs w:val="22"/>
        </w:rPr>
        <w:lastRenderedPageBreak/>
        <w:t>20</w:t>
      </w:r>
      <w:r w:rsidR="00C45C26" w:rsidRPr="007D5CB7">
        <w:rPr>
          <w:sz w:val="24"/>
          <w:szCs w:val="22"/>
        </w:rPr>
        <w:t>) визначення дати складання переліку осіб, які мають бути повідомлені про проведення Загальних зборів та мають право на участь у Загальних зборах;</w:t>
      </w:r>
    </w:p>
    <w:p w:rsidR="000315E7" w:rsidRPr="00CE0FDC" w:rsidRDefault="00EC46E2" w:rsidP="000315E7">
      <w:pPr>
        <w:suppressAutoHyphens w:val="0"/>
        <w:autoSpaceDE w:val="0"/>
        <w:autoSpaceDN w:val="0"/>
        <w:adjustRightInd w:val="0"/>
        <w:ind w:firstLine="709"/>
        <w:jc w:val="both"/>
        <w:rPr>
          <w:sz w:val="24"/>
          <w:szCs w:val="22"/>
        </w:rPr>
      </w:pPr>
      <w:r w:rsidRPr="007D5CB7">
        <w:rPr>
          <w:sz w:val="24"/>
          <w:szCs w:val="22"/>
        </w:rPr>
        <w:t>21</w:t>
      </w:r>
      <w:r w:rsidR="00C45C26" w:rsidRPr="007D5CB7">
        <w:rPr>
          <w:sz w:val="24"/>
          <w:szCs w:val="22"/>
        </w:rPr>
        <w:t xml:space="preserve">) вирішення питань про участь Товариства у промислово-фінансових групах та інших об'єднаннях; </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2</w:t>
      </w:r>
      <w:r w:rsidRPr="007D5CB7">
        <w:rPr>
          <w:sz w:val="24"/>
          <w:szCs w:val="22"/>
        </w:rPr>
        <w:t>)</w:t>
      </w:r>
      <w:r w:rsidRPr="00CE0FDC">
        <w:rPr>
          <w:color w:val="000000"/>
          <w:sz w:val="24"/>
        </w:rPr>
        <w:t xml:space="preserve"> вирішення питань про заснування (створення), участь (припинення участі) та припинення (реорганізацію, ліквідацію) Товариством інших юридичних осіб;</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3</w:t>
      </w:r>
      <w:r w:rsidRPr="007D5CB7">
        <w:rPr>
          <w:sz w:val="24"/>
          <w:szCs w:val="22"/>
        </w:rPr>
        <w:t xml:space="preserve">) вирішення питань, передбачених чинним законодавством, в разі злиття, приєднання, поділу або перетворення Товариства; </w:t>
      </w:r>
    </w:p>
    <w:p w:rsidR="000315E7" w:rsidRPr="007D5CB7" w:rsidRDefault="00C45C26" w:rsidP="000315E7">
      <w:pPr>
        <w:suppressAutoHyphens w:val="0"/>
        <w:autoSpaceDE w:val="0"/>
        <w:autoSpaceDN w:val="0"/>
        <w:adjustRightInd w:val="0"/>
        <w:ind w:firstLine="709"/>
        <w:jc w:val="both"/>
        <w:rPr>
          <w:strike/>
          <w:sz w:val="24"/>
          <w:szCs w:val="22"/>
        </w:rPr>
      </w:pPr>
      <w:r w:rsidRPr="007D5CB7">
        <w:rPr>
          <w:sz w:val="24"/>
          <w:szCs w:val="22"/>
        </w:rPr>
        <w:t>2</w:t>
      </w:r>
      <w:r w:rsidR="00EC46E2" w:rsidRPr="007D5CB7">
        <w:rPr>
          <w:sz w:val="24"/>
          <w:szCs w:val="22"/>
        </w:rPr>
        <w:t>4</w:t>
      </w:r>
      <w:r w:rsidRPr="007D5CB7">
        <w:rPr>
          <w:sz w:val="24"/>
          <w:szCs w:val="22"/>
        </w:rPr>
        <w:t>)</w:t>
      </w:r>
      <w:r w:rsidRPr="00CE0FDC">
        <w:rPr>
          <w:color w:val="000000"/>
          <w:sz w:val="24"/>
        </w:rPr>
        <w:t xml:space="preserve"> вирішення питань про с</w:t>
      </w:r>
      <w:r w:rsidRPr="007D5CB7">
        <w:rPr>
          <w:sz w:val="24"/>
        </w:rPr>
        <w:t xml:space="preserve">творення, реорганізацію та/або ліквідацію </w:t>
      </w:r>
      <w:r w:rsidRPr="007D5CB7">
        <w:rPr>
          <w:sz w:val="24"/>
          <w:szCs w:val="19"/>
          <w:shd w:val="clear" w:color="auto" w:fill="FFFFFF"/>
        </w:rPr>
        <w:t>структурних та/або відокремлених підрозділів Товариства</w:t>
      </w:r>
      <w:r w:rsidR="00EC46E2" w:rsidRPr="007D5CB7">
        <w:rPr>
          <w:sz w:val="24"/>
          <w:szCs w:val="19"/>
          <w:shd w:val="clear" w:color="auto" w:fill="FFFFFF"/>
        </w:rPr>
        <w:t>;</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5</w:t>
      </w:r>
      <w:r w:rsidRPr="007D5CB7">
        <w:rPr>
          <w:sz w:val="24"/>
          <w:szCs w:val="22"/>
        </w:rPr>
        <w:t>) прийняття рішення про вчинення значних правочинів Товариства на суму, що становить від 10 (десяти) до 25 (двадцяти п'яти) відсотків вартості активів Товариства за даними останньої фінансової звітності Товариства,</w:t>
      </w:r>
      <w:r w:rsidRPr="007D5CB7">
        <w:rPr>
          <w:sz w:val="24"/>
          <w:szCs w:val="23"/>
        </w:rPr>
        <w:t xml:space="preserve"> крім правочинів, що вчиняються Товариством у рамках провадження звичайної господарської діяльності, за умови їх вчинення на ринкових умовах</w:t>
      </w:r>
      <w:r w:rsidRPr="007D5CB7">
        <w:rPr>
          <w:sz w:val="24"/>
          <w:szCs w:val="22"/>
        </w:rPr>
        <w:t>;</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6</w:t>
      </w:r>
      <w:r w:rsidRPr="007D5CB7">
        <w:rPr>
          <w:sz w:val="24"/>
          <w:szCs w:val="22"/>
        </w:rPr>
        <w:t>) прийняття рішення про вчинення правочинів, щодо вчинення яких є заінтересованість, на суму, що становить від 1 (одного)</w:t>
      </w:r>
      <w:r w:rsidR="00EC46E2" w:rsidRPr="007D5CB7">
        <w:rPr>
          <w:sz w:val="24"/>
          <w:szCs w:val="22"/>
        </w:rPr>
        <w:t xml:space="preserve"> </w:t>
      </w:r>
      <w:r w:rsidRPr="007D5CB7">
        <w:rPr>
          <w:sz w:val="24"/>
          <w:szCs w:val="22"/>
        </w:rPr>
        <w:t>до 10 (десяти) відсотків вартості активів Товариства за даними останньої фінансової звітності Товариства,</w:t>
      </w:r>
      <w:r w:rsidRPr="007D5CB7">
        <w:rPr>
          <w:sz w:val="24"/>
          <w:szCs w:val="23"/>
        </w:rPr>
        <w:t xml:space="preserve"> крім правочинів, що вчиняються Товариством у рамках провадження звичайної господарської діяльності, за умови їх вчинення на ринкових умовах</w:t>
      </w:r>
      <w:r w:rsidRPr="007D5CB7">
        <w:rPr>
          <w:sz w:val="24"/>
          <w:szCs w:val="22"/>
        </w:rPr>
        <w:t>;</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7</w:t>
      </w:r>
      <w:r w:rsidRPr="007D5CB7">
        <w:rPr>
          <w:sz w:val="24"/>
          <w:szCs w:val="22"/>
        </w:rPr>
        <w:t>)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8</w:t>
      </w:r>
      <w:r w:rsidRPr="007D5CB7">
        <w:rPr>
          <w:sz w:val="24"/>
          <w:szCs w:val="22"/>
        </w:rPr>
        <w:t xml:space="preserve">) 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 </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9</w:t>
      </w:r>
      <w:r w:rsidRPr="007D5CB7">
        <w:rPr>
          <w:sz w:val="24"/>
          <w:szCs w:val="22"/>
        </w:rPr>
        <w:t xml:space="preserve">) </w:t>
      </w:r>
      <w:r w:rsidRPr="007D5CB7">
        <w:rPr>
          <w:sz w:val="24"/>
        </w:rPr>
        <w:t>прийняття рішення про обрання (зміну) депозитарної установи, яка надає Товариству додаткові послуги; затвердження умов договору, що укладатиметься з нею, встановлення розміру оплати її послуг</w:t>
      </w:r>
      <w:r w:rsidRPr="007D5CB7">
        <w:rPr>
          <w:sz w:val="24"/>
          <w:szCs w:val="22"/>
        </w:rPr>
        <w:t>;</w:t>
      </w:r>
    </w:p>
    <w:p w:rsidR="000315E7" w:rsidRPr="00CE0FDC" w:rsidRDefault="00EC46E2" w:rsidP="000315E7">
      <w:pPr>
        <w:ind w:firstLine="709"/>
        <w:jc w:val="both"/>
        <w:rPr>
          <w:sz w:val="24"/>
          <w:szCs w:val="22"/>
        </w:rPr>
      </w:pPr>
      <w:r w:rsidRPr="007D5CB7">
        <w:rPr>
          <w:sz w:val="24"/>
          <w:szCs w:val="22"/>
        </w:rPr>
        <w:t>30</w:t>
      </w:r>
      <w:r w:rsidR="00C45C26" w:rsidRPr="007D5CB7">
        <w:rPr>
          <w:sz w:val="24"/>
          <w:szCs w:val="22"/>
        </w:rPr>
        <w:t>) прийняття рішення про проведення перевірок фінансово-господарської діяльності Товариства, його дочірніх  підприємств, філій та представництв;</w:t>
      </w:r>
    </w:p>
    <w:p w:rsidR="000315E7" w:rsidRPr="00CE0FDC" w:rsidRDefault="00EC46E2" w:rsidP="000315E7">
      <w:pPr>
        <w:ind w:firstLine="709"/>
        <w:jc w:val="both"/>
        <w:rPr>
          <w:sz w:val="24"/>
          <w:szCs w:val="22"/>
        </w:rPr>
      </w:pPr>
      <w:r w:rsidRPr="007D5CB7">
        <w:rPr>
          <w:sz w:val="24"/>
          <w:szCs w:val="22"/>
        </w:rPr>
        <w:t>31</w:t>
      </w:r>
      <w:r w:rsidR="00C45C26" w:rsidRPr="007D5CB7">
        <w:rPr>
          <w:sz w:val="24"/>
          <w:szCs w:val="22"/>
        </w:rPr>
        <w:t>) затвердження складу, обсягу та порядку захисту відомостей, що становлять комерційну таємницю, конфіденційну інформацію Товариства;</w:t>
      </w:r>
    </w:p>
    <w:p w:rsidR="000315E7" w:rsidRPr="00CE0FDC" w:rsidRDefault="00C45C26" w:rsidP="000315E7">
      <w:pPr>
        <w:tabs>
          <w:tab w:val="left" w:pos="1134"/>
        </w:tabs>
        <w:ind w:firstLine="709"/>
        <w:jc w:val="both"/>
        <w:rPr>
          <w:sz w:val="24"/>
          <w:szCs w:val="22"/>
        </w:rPr>
      </w:pPr>
      <w:r w:rsidRPr="00CE0FDC">
        <w:rPr>
          <w:color w:val="000000"/>
          <w:sz w:val="24"/>
          <w:szCs w:val="22"/>
          <w:shd w:val="clear" w:color="auto" w:fill="FFFFFF"/>
        </w:rPr>
        <w:t>3</w:t>
      </w:r>
      <w:r w:rsidR="00EC46E2" w:rsidRPr="007D5CB7">
        <w:rPr>
          <w:color w:val="000000"/>
          <w:sz w:val="24"/>
          <w:szCs w:val="22"/>
          <w:shd w:val="clear" w:color="auto" w:fill="FFFFFF"/>
        </w:rPr>
        <w:t>2</w:t>
      </w:r>
      <w:r w:rsidRPr="007D5CB7">
        <w:rPr>
          <w:sz w:val="24"/>
          <w:szCs w:val="22"/>
        </w:rPr>
        <w:t xml:space="preserve">) </w:t>
      </w:r>
      <w:r w:rsidRPr="00CE0FDC">
        <w:rPr>
          <w:color w:val="000000"/>
          <w:sz w:val="24"/>
          <w:szCs w:val="22"/>
          <w:shd w:val="clear" w:color="auto" w:fill="FFFFFF"/>
        </w:rPr>
        <w:t>призначення і звільнення керівника підрозділу внутрішнього аудиту (головного внутрішнього аудитора);</w:t>
      </w:r>
    </w:p>
    <w:p w:rsidR="000315E7" w:rsidRPr="00CE0FDC" w:rsidRDefault="00C45C26" w:rsidP="000315E7">
      <w:pPr>
        <w:ind w:firstLine="709"/>
        <w:jc w:val="both"/>
        <w:rPr>
          <w:color w:val="000000"/>
          <w:sz w:val="24"/>
          <w:szCs w:val="22"/>
          <w:shd w:val="clear" w:color="auto" w:fill="FFFFFF"/>
        </w:rPr>
      </w:pPr>
      <w:r w:rsidRPr="007D5CB7">
        <w:rPr>
          <w:sz w:val="24"/>
          <w:szCs w:val="22"/>
        </w:rPr>
        <w:t>3</w:t>
      </w:r>
      <w:r w:rsidR="00EC46E2" w:rsidRPr="007D5CB7">
        <w:rPr>
          <w:sz w:val="24"/>
          <w:szCs w:val="22"/>
        </w:rPr>
        <w:t>3</w:t>
      </w:r>
      <w:r w:rsidRPr="007D5CB7">
        <w:rPr>
          <w:sz w:val="24"/>
          <w:szCs w:val="22"/>
        </w:rPr>
        <w:t>)</w:t>
      </w:r>
      <w:r w:rsidRPr="00CE0FDC">
        <w:rPr>
          <w:color w:val="000000"/>
          <w:sz w:val="24"/>
          <w:szCs w:val="22"/>
          <w:shd w:val="clear" w:color="auto" w:fill="FFFFFF"/>
        </w:rPr>
        <w:t xml:space="preserve"> затвердження умов трудових договорів, що укладаються з працівниками підрозділу внутрішнього аудиту (з головним внутрішнім аудитором), встановлення розміру їхньої винагороди, у тому числі заохочувальних та компенсаційних виплат;</w:t>
      </w:r>
    </w:p>
    <w:p w:rsidR="000315E7" w:rsidRPr="00CE0FDC" w:rsidRDefault="00C45C26" w:rsidP="000315E7">
      <w:pPr>
        <w:ind w:firstLine="709"/>
        <w:jc w:val="both"/>
        <w:rPr>
          <w:color w:val="000000"/>
          <w:sz w:val="24"/>
          <w:szCs w:val="22"/>
          <w:shd w:val="clear" w:color="auto" w:fill="FFFFFF"/>
        </w:rPr>
      </w:pPr>
      <w:r w:rsidRPr="00CE0FDC">
        <w:rPr>
          <w:color w:val="000000"/>
          <w:sz w:val="24"/>
          <w:szCs w:val="22"/>
          <w:shd w:val="clear" w:color="auto" w:fill="FFFFFF"/>
        </w:rPr>
        <w:t>3</w:t>
      </w:r>
      <w:r w:rsidR="00EC46E2" w:rsidRPr="007D5CB7">
        <w:rPr>
          <w:color w:val="000000"/>
          <w:sz w:val="24"/>
          <w:szCs w:val="22"/>
          <w:shd w:val="clear" w:color="auto" w:fill="FFFFFF"/>
        </w:rPr>
        <w:t>4</w:t>
      </w:r>
      <w:r w:rsidRPr="00CE0FDC">
        <w:rPr>
          <w:color w:val="000000"/>
          <w:sz w:val="24"/>
          <w:szCs w:val="22"/>
          <w:shd w:val="clear" w:color="auto" w:fill="FFFFFF"/>
        </w:rPr>
        <w:t>) здійснення контролю за своєчасністю надання (оприлюд</w:t>
      </w:r>
      <w:r w:rsidR="008A7E88">
        <w:rPr>
          <w:color w:val="000000"/>
          <w:sz w:val="24"/>
          <w:szCs w:val="22"/>
          <w:shd w:val="clear" w:color="auto" w:fill="FFFFFF"/>
        </w:rPr>
        <w:t>н</w:t>
      </w:r>
      <w:r w:rsidRPr="00CE0FDC">
        <w:rPr>
          <w:color w:val="000000"/>
          <w:sz w:val="24"/>
          <w:szCs w:val="22"/>
          <w:shd w:val="clear" w:color="auto" w:fill="FFFFFF"/>
        </w:rPr>
        <w:t xml:space="preserve">ення) Товариством достовірної інформації про його діяльність відповідно до чинного законодавства України, опублікування Товариством інформації про </w:t>
      </w:r>
      <w:r w:rsidR="00C340B4">
        <w:rPr>
          <w:color w:val="000000"/>
          <w:sz w:val="24"/>
          <w:szCs w:val="22"/>
          <w:shd w:val="clear" w:color="auto" w:fill="FFFFFF"/>
        </w:rPr>
        <w:t>К</w:t>
      </w:r>
      <w:r w:rsidRPr="00CE0FDC">
        <w:rPr>
          <w:color w:val="000000"/>
          <w:sz w:val="24"/>
          <w:szCs w:val="22"/>
          <w:shd w:val="clear" w:color="auto" w:fill="FFFFFF"/>
        </w:rPr>
        <w:t>одекс корпоративного управління, що використовується Товариством;</w:t>
      </w:r>
    </w:p>
    <w:p w:rsidR="000315E7" w:rsidRPr="00CE0FDC" w:rsidRDefault="00C45C26" w:rsidP="000315E7">
      <w:pPr>
        <w:tabs>
          <w:tab w:val="left" w:pos="567"/>
        </w:tabs>
        <w:ind w:firstLine="709"/>
        <w:jc w:val="both"/>
        <w:rPr>
          <w:color w:val="000000"/>
          <w:sz w:val="24"/>
          <w:szCs w:val="22"/>
          <w:shd w:val="clear" w:color="auto" w:fill="FFFFFF"/>
        </w:rPr>
      </w:pPr>
      <w:r w:rsidRPr="00CE0FDC">
        <w:rPr>
          <w:color w:val="000000"/>
          <w:sz w:val="24"/>
          <w:szCs w:val="22"/>
          <w:shd w:val="clear" w:color="auto" w:fill="FFFFFF"/>
        </w:rPr>
        <w:t>3</w:t>
      </w:r>
      <w:r w:rsidR="00EC46E2" w:rsidRPr="007D5CB7">
        <w:rPr>
          <w:color w:val="000000"/>
          <w:sz w:val="24"/>
          <w:szCs w:val="22"/>
          <w:shd w:val="clear" w:color="auto" w:fill="FFFFFF"/>
        </w:rPr>
        <w:t>5</w:t>
      </w:r>
      <w:r w:rsidRPr="00CE0FDC">
        <w:rPr>
          <w:color w:val="000000"/>
          <w:sz w:val="24"/>
          <w:szCs w:val="22"/>
          <w:shd w:val="clear" w:color="auto" w:fill="FFFFFF"/>
        </w:rPr>
        <w:t xml:space="preserve">) визначення (зміна) місцезнаходження Товариства, </w:t>
      </w:r>
      <w:r w:rsidRPr="007D5CB7">
        <w:rPr>
          <w:sz w:val="24"/>
        </w:rPr>
        <w:t>прийняття рішення про внесення змін до відомостей, що містяться в Єдиному державному реєстрі юридичних осіб, фізичних осіб – підприємців та громадських формувань, крім тих відомостей, зміна яких віднесена до виключної компетенції Загальних зборів та/або потребує внесення змін до цього Статуту</w:t>
      </w:r>
      <w:r w:rsidRPr="00CE0FDC">
        <w:rPr>
          <w:color w:val="000000"/>
          <w:sz w:val="24"/>
          <w:szCs w:val="22"/>
          <w:shd w:val="clear" w:color="auto" w:fill="FFFFFF"/>
        </w:rPr>
        <w:t>;</w:t>
      </w:r>
    </w:p>
    <w:p w:rsidR="000315E7" w:rsidRPr="00CE0FDC" w:rsidRDefault="00C45C26" w:rsidP="000315E7">
      <w:pPr>
        <w:tabs>
          <w:tab w:val="left" w:pos="567"/>
        </w:tabs>
        <w:ind w:firstLine="709"/>
        <w:jc w:val="both"/>
        <w:rPr>
          <w:sz w:val="24"/>
        </w:rPr>
      </w:pPr>
      <w:r w:rsidRPr="00CE0FDC">
        <w:rPr>
          <w:color w:val="000000"/>
          <w:sz w:val="24"/>
          <w:szCs w:val="22"/>
          <w:shd w:val="clear" w:color="auto" w:fill="FFFFFF"/>
        </w:rPr>
        <w:t>3</w:t>
      </w:r>
      <w:r w:rsidR="00EC46E2" w:rsidRPr="007D5CB7">
        <w:rPr>
          <w:color w:val="000000"/>
          <w:sz w:val="24"/>
          <w:szCs w:val="22"/>
          <w:shd w:val="clear" w:color="auto" w:fill="FFFFFF"/>
        </w:rPr>
        <w:t>6</w:t>
      </w:r>
      <w:r w:rsidRPr="00CE0FDC">
        <w:rPr>
          <w:color w:val="000000"/>
          <w:sz w:val="24"/>
          <w:szCs w:val="22"/>
          <w:shd w:val="clear" w:color="auto" w:fill="FFFFFF"/>
        </w:rPr>
        <w:t xml:space="preserve">) </w:t>
      </w:r>
      <w:r w:rsidRPr="007D5CB7">
        <w:rPr>
          <w:sz w:val="24"/>
        </w:rPr>
        <w:t>затвердження ціни викупу, розміщення, придбання або продажу акцій у випадках, коли затвердження ціни передбачене відповідною процедурою, та у порядку, визначеному законом.</w:t>
      </w:r>
    </w:p>
    <w:p w:rsidR="000315E7" w:rsidRPr="00CE0FDC" w:rsidRDefault="000315E7" w:rsidP="000315E7">
      <w:pPr>
        <w:tabs>
          <w:tab w:val="left" w:pos="567"/>
        </w:tabs>
        <w:ind w:firstLine="709"/>
        <w:jc w:val="both"/>
        <w:rPr>
          <w:sz w:val="24"/>
          <w:szCs w:val="23"/>
        </w:rPr>
      </w:pPr>
      <w:r w:rsidRPr="00CE0FDC">
        <w:rPr>
          <w:sz w:val="24"/>
        </w:rPr>
        <w:t>3</w:t>
      </w:r>
      <w:r w:rsidR="00EC46E2" w:rsidRPr="007D5CB7">
        <w:rPr>
          <w:sz w:val="24"/>
        </w:rPr>
        <w:t>7</w:t>
      </w:r>
      <w:r w:rsidRPr="00CE0FDC">
        <w:rPr>
          <w:sz w:val="24"/>
        </w:rPr>
        <w:t xml:space="preserve">) </w:t>
      </w:r>
      <w:r w:rsidR="00C45C26" w:rsidRPr="007D5CB7">
        <w:rPr>
          <w:sz w:val="24"/>
          <w:szCs w:val="23"/>
        </w:rPr>
        <w:t>затвердження умов провадження Товариством господарської діяльності, що є звичайною господарською діяльністю Товариства;</w:t>
      </w:r>
    </w:p>
    <w:p w:rsidR="000315E7" w:rsidRPr="007D5CB7" w:rsidRDefault="00C45C26" w:rsidP="000315E7">
      <w:pPr>
        <w:tabs>
          <w:tab w:val="left" w:pos="567"/>
        </w:tabs>
        <w:ind w:firstLine="709"/>
        <w:jc w:val="both"/>
        <w:rPr>
          <w:sz w:val="24"/>
          <w:szCs w:val="19"/>
          <w:shd w:val="clear" w:color="auto" w:fill="FFFFFF"/>
        </w:rPr>
      </w:pPr>
      <w:r w:rsidRPr="007D5CB7">
        <w:rPr>
          <w:sz w:val="24"/>
          <w:szCs w:val="23"/>
        </w:rPr>
        <w:t>3</w:t>
      </w:r>
      <w:r w:rsidR="00EC46E2" w:rsidRPr="007D5CB7">
        <w:rPr>
          <w:sz w:val="24"/>
          <w:szCs w:val="23"/>
        </w:rPr>
        <w:t>8</w:t>
      </w:r>
      <w:r w:rsidRPr="007D5CB7">
        <w:rPr>
          <w:sz w:val="24"/>
          <w:szCs w:val="23"/>
        </w:rPr>
        <w:t xml:space="preserve">) </w:t>
      </w:r>
      <w:r w:rsidRPr="007D5CB7">
        <w:rPr>
          <w:sz w:val="24"/>
          <w:szCs w:val="19"/>
          <w:shd w:val="clear" w:color="auto" w:fill="FFFFFF"/>
        </w:rPr>
        <w:t>затвердження положень про комітети Наглядової ради, якими регулюються питання утворення та діяльності зазначених комітетів;</w:t>
      </w:r>
    </w:p>
    <w:p w:rsidR="000315E7" w:rsidRPr="00CE0FDC" w:rsidRDefault="00B90639" w:rsidP="000315E7">
      <w:pPr>
        <w:suppressAutoHyphens w:val="0"/>
        <w:autoSpaceDE w:val="0"/>
        <w:autoSpaceDN w:val="0"/>
        <w:adjustRightInd w:val="0"/>
        <w:ind w:firstLine="709"/>
        <w:jc w:val="both"/>
        <w:rPr>
          <w:sz w:val="24"/>
          <w:szCs w:val="22"/>
        </w:rPr>
      </w:pPr>
      <w:r>
        <w:rPr>
          <w:color w:val="333333"/>
          <w:sz w:val="24"/>
          <w:szCs w:val="19"/>
          <w:shd w:val="clear" w:color="auto" w:fill="FFFFFF"/>
        </w:rPr>
        <w:lastRenderedPageBreak/>
        <w:t>39</w:t>
      </w:r>
      <w:r w:rsidR="00C45C26" w:rsidRPr="00CE0FDC">
        <w:rPr>
          <w:color w:val="333333"/>
          <w:sz w:val="24"/>
          <w:szCs w:val="19"/>
          <w:shd w:val="clear" w:color="auto" w:fill="FFFFFF"/>
        </w:rPr>
        <w:t xml:space="preserve">) </w:t>
      </w:r>
      <w:r w:rsidR="00C45C26" w:rsidRPr="007D5CB7">
        <w:rPr>
          <w:sz w:val="24"/>
          <w:lang w:eastAsia="ru-RU"/>
        </w:rPr>
        <w:t xml:space="preserve">обрання, припинення повноважень Корпоративного секретаря, встановлення строку його повноважень, затвердження умов трудового або оплатного цивільно-правового договору, що укладатиметься з ним, обрання особи, уповноваженої на підписання трудового або цивільно-правового </w:t>
      </w:r>
      <w:r w:rsidR="00C45C26" w:rsidRPr="007D5CB7">
        <w:rPr>
          <w:sz w:val="24"/>
          <w:szCs w:val="22"/>
          <w:lang w:eastAsia="ar-SA"/>
        </w:rPr>
        <w:t>договору з Корпоративним секретарем;</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0</w:t>
      </w:r>
      <w:r w:rsidRPr="007D5CB7">
        <w:rPr>
          <w:sz w:val="24"/>
          <w:szCs w:val="22"/>
        </w:rPr>
        <w:t>) визначення та затвердження відповідно до вимог чинного законодавства України положення (політики) про винагороду (крім положення (політики) про винагороду членів Наглядової ради) та забезпечення її щорічного перегляду, а також здійснення контролю за її реалізацією;</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1</w:t>
      </w:r>
      <w:r w:rsidRPr="007D5CB7">
        <w:rPr>
          <w:sz w:val="24"/>
          <w:szCs w:val="22"/>
        </w:rPr>
        <w:t>) затвердження звіту про винагороду членів Правління Товариства;</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2</w:t>
      </w:r>
      <w:r w:rsidRPr="007D5CB7">
        <w:rPr>
          <w:sz w:val="24"/>
          <w:szCs w:val="22"/>
        </w:rPr>
        <w:t>) забезпечення організації ефективного корпоративного управління відповідно до принципів (кодексу) корпоративного управління, затверджених Загальними зборами;</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3</w:t>
      </w:r>
      <w:r w:rsidRPr="007D5CB7">
        <w:rPr>
          <w:sz w:val="24"/>
          <w:szCs w:val="22"/>
        </w:rPr>
        <w:t>) затвердження та контроль за виконанням бюджету Товариства, у тому числі фінансування виконання функцій управління ризиками, контролю за дотриманням норм (</w:t>
      </w:r>
      <w:proofErr w:type="spellStart"/>
      <w:r w:rsidRPr="007D5CB7">
        <w:rPr>
          <w:sz w:val="24"/>
          <w:szCs w:val="22"/>
        </w:rPr>
        <w:t>комплаєнс</w:t>
      </w:r>
      <w:proofErr w:type="spellEnd"/>
      <w:r w:rsidRPr="007D5CB7">
        <w:rPr>
          <w:sz w:val="24"/>
          <w:szCs w:val="22"/>
        </w:rPr>
        <w:t xml:space="preserve">), внутрішнього аудиту, </w:t>
      </w:r>
      <w:proofErr w:type="spellStart"/>
      <w:r w:rsidRPr="007D5CB7">
        <w:rPr>
          <w:sz w:val="24"/>
          <w:szCs w:val="22"/>
        </w:rPr>
        <w:t>актуарної</w:t>
      </w:r>
      <w:proofErr w:type="spellEnd"/>
      <w:r w:rsidRPr="007D5CB7">
        <w:rPr>
          <w:sz w:val="24"/>
          <w:szCs w:val="22"/>
        </w:rPr>
        <w:t xml:space="preserve"> функції;</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4</w:t>
      </w:r>
      <w:r w:rsidRPr="007D5CB7">
        <w:rPr>
          <w:sz w:val="24"/>
          <w:szCs w:val="22"/>
        </w:rPr>
        <w:t>) забезпечення функціонування та контроль ефективності комплексної та адекватної системи управління ризиками, системи внутрішнього контролю Товариства, контролю за дотриманням норм (</w:t>
      </w:r>
      <w:proofErr w:type="spellStart"/>
      <w:r w:rsidRPr="007D5CB7">
        <w:rPr>
          <w:sz w:val="24"/>
          <w:szCs w:val="22"/>
        </w:rPr>
        <w:t>комплаєнс</w:t>
      </w:r>
      <w:proofErr w:type="spellEnd"/>
      <w:r w:rsidRPr="007D5CB7">
        <w:rPr>
          <w:sz w:val="24"/>
          <w:szCs w:val="22"/>
        </w:rPr>
        <w:t xml:space="preserve">), внутрішнього аудиту та </w:t>
      </w:r>
      <w:proofErr w:type="spellStart"/>
      <w:r w:rsidRPr="007D5CB7">
        <w:rPr>
          <w:sz w:val="24"/>
          <w:szCs w:val="22"/>
        </w:rPr>
        <w:t>актуарної</w:t>
      </w:r>
      <w:proofErr w:type="spellEnd"/>
      <w:r w:rsidRPr="007D5CB7">
        <w:rPr>
          <w:sz w:val="24"/>
          <w:szCs w:val="22"/>
        </w:rPr>
        <w:t xml:space="preserve"> функції, в тому числі у разі передачі відповідних функцій на </w:t>
      </w:r>
      <w:proofErr w:type="spellStart"/>
      <w:r w:rsidRPr="007D5CB7">
        <w:rPr>
          <w:sz w:val="24"/>
          <w:szCs w:val="22"/>
        </w:rPr>
        <w:t>аутсорсинг</w:t>
      </w:r>
      <w:proofErr w:type="spellEnd"/>
      <w:r w:rsidRPr="007D5CB7">
        <w:rPr>
          <w:sz w:val="24"/>
          <w:szCs w:val="22"/>
        </w:rPr>
        <w:t>;</w:t>
      </w:r>
    </w:p>
    <w:p w:rsidR="000315E7" w:rsidRPr="00CE0FDC" w:rsidRDefault="000315E7" w:rsidP="000315E7">
      <w:pPr>
        <w:suppressAutoHyphens w:val="0"/>
        <w:autoSpaceDE w:val="0"/>
        <w:autoSpaceDN w:val="0"/>
        <w:adjustRightInd w:val="0"/>
        <w:ind w:firstLine="709"/>
        <w:jc w:val="both"/>
        <w:rPr>
          <w:sz w:val="24"/>
          <w:szCs w:val="22"/>
        </w:rPr>
      </w:pPr>
      <w:r w:rsidRPr="00CE0FDC">
        <w:rPr>
          <w:sz w:val="24"/>
          <w:szCs w:val="22"/>
        </w:rPr>
        <w:t>4</w:t>
      </w:r>
      <w:r w:rsidR="00B90639">
        <w:rPr>
          <w:sz w:val="24"/>
          <w:szCs w:val="22"/>
        </w:rPr>
        <w:t>5</w:t>
      </w:r>
      <w:r w:rsidR="00C45C26" w:rsidRPr="007D5CB7">
        <w:rPr>
          <w:sz w:val="24"/>
          <w:szCs w:val="22"/>
        </w:rPr>
        <w:t>) затвердження та контроль дотримання стратегій і політик управління ризиками, декларації схильності до ризиків, переліку лімітів (обмежень) щодо ризиків Товариства;</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6</w:t>
      </w:r>
      <w:r w:rsidRPr="007D5CB7">
        <w:rPr>
          <w:sz w:val="24"/>
          <w:szCs w:val="22"/>
        </w:rPr>
        <w:t>) затвердження та контроль дотримання кодексу поведінки (етики), політики виявлення, запобігання та управління конфліктами інтересів у Товаристві;</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7</w:t>
      </w:r>
      <w:r w:rsidRPr="007D5CB7">
        <w:rPr>
          <w:sz w:val="24"/>
          <w:szCs w:val="22"/>
        </w:rPr>
        <w:t>) запровадження та контроль функціонування механізму конфіденційного повідомлення про неприйнятну поведінку у Товаристві та реагування на такі повідомлення;</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8</w:t>
      </w:r>
      <w:r w:rsidRPr="007D5CB7">
        <w:rPr>
          <w:sz w:val="24"/>
          <w:szCs w:val="22"/>
        </w:rPr>
        <w:t>) затвердження та контроль реалізації плану відновлення Товариства, плану фінансування Товариства та плану безперервної діяльності Товариства відповідно до вимог, визначених чинним законодавством України</w:t>
      </w:r>
      <w:r w:rsidR="00112CE9" w:rsidRPr="00CE0FDC">
        <w:rPr>
          <w:sz w:val="24"/>
          <w:szCs w:val="22"/>
        </w:rPr>
        <w:t xml:space="preserve"> та нормативно-правовими актами Регулятора</w:t>
      </w:r>
      <w:r w:rsidRPr="007D5CB7">
        <w:rPr>
          <w:sz w:val="24"/>
          <w:szCs w:val="22"/>
        </w:rPr>
        <w:t>;</w:t>
      </w:r>
    </w:p>
    <w:p w:rsidR="000315E7" w:rsidRPr="00CE0FDC" w:rsidRDefault="00B90639" w:rsidP="000315E7">
      <w:pPr>
        <w:suppressAutoHyphens w:val="0"/>
        <w:autoSpaceDE w:val="0"/>
        <w:autoSpaceDN w:val="0"/>
        <w:adjustRightInd w:val="0"/>
        <w:ind w:firstLine="709"/>
        <w:jc w:val="both"/>
        <w:rPr>
          <w:sz w:val="24"/>
          <w:szCs w:val="22"/>
        </w:rPr>
      </w:pPr>
      <w:r>
        <w:rPr>
          <w:sz w:val="24"/>
          <w:szCs w:val="22"/>
        </w:rPr>
        <w:t>49</w:t>
      </w:r>
      <w:r w:rsidR="00C45C26" w:rsidRPr="007D5CB7">
        <w:rPr>
          <w:sz w:val="24"/>
          <w:szCs w:val="22"/>
        </w:rPr>
        <w:t>) визначення джерел капіталізації та іншого фінансування Товариства;</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B90639">
        <w:rPr>
          <w:sz w:val="24"/>
          <w:szCs w:val="22"/>
        </w:rPr>
        <w:t>0</w:t>
      </w:r>
      <w:r w:rsidRPr="007D5CB7">
        <w:rPr>
          <w:sz w:val="24"/>
          <w:szCs w:val="22"/>
        </w:rPr>
        <w:t>) затвердження організаційної структури Товариства, а також структури підрозділів з управління ризиками, контролю за дотриманням норм (</w:t>
      </w:r>
      <w:proofErr w:type="spellStart"/>
      <w:r w:rsidRPr="007D5CB7">
        <w:rPr>
          <w:sz w:val="24"/>
          <w:szCs w:val="22"/>
        </w:rPr>
        <w:t>комплаєнс</w:t>
      </w:r>
      <w:proofErr w:type="spellEnd"/>
      <w:r w:rsidRPr="007D5CB7">
        <w:rPr>
          <w:sz w:val="24"/>
          <w:szCs w:val="22"/>
        </w:rPr>
        <w:t xml:space="preserve">), внутрішнього аудиту, забезпечення </w:t>
      </w:r>
      <w:proofErr w:type="spellStart"/>
      <w:r w:rsidRPr="007D5CB7">
        <w:rPr>
          <w:sz w:val="24"/>
          <w:szCs w:val="22"/>
        </w:rPr>
        <w:t>актуарної</w:t>
      </w:r>
      <w:proofErr w:type="spellEnd"/>
      <w:r w:rsidRPr="007D5CB7">
        <w:rPr>
          <w:sz w:val="24"/>
          <w:szCs w:val="22"/>
        </w:rPr>
        <w:t xml:space="preserve"> функції (у разі їх створення);</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B90639">
        <w:rPr>
          <w:sz w:val="24"/>
          <w:szCs w:val="22"/>
        </w:rPr>
        <w:t>1</w:t>
      </w:r>
      <w:r w:rsidRPr="007D5CB7">
        <w:rPr>
          <w:sz w:val="24"/>
          <w:szCs w:val="22"/>
        </w:rPr>
        <w:t>) забезпечення відповідності вимогам чинного законодавства України обов’язків та повноважень Наглядової ради та Правління Товариства;</w:t>
      </w:r>
    </w:p>
    <w:p w:rsidR="000315E7" w:rsidRPr="00CE0FDC" w:rsidRDefault="000315E7" w:rsidP="000315E7">
      <w:pPr>
        <w:suppressAutoHyphens w:val="0"/>
        <w:autoSpaceDE w:val="0"/>
        <w:autoSpaceDN w:val="0"/>
        <w:adjustRightInd w:val="0"/>
        <w:ind w:firstLine="709"/>
        <w:jc w:val="both"/>
        <w:rPr>
          <w:sz w:val="24"/>
          <w:szCs w:val="22"/>
        </w:rPr>
      </w:pPr>
      <w:r w:rsidRPr="00CE0FDC">
        <w:rPr>
          <w:sz w:val="24"/>
          <w:szCs w:val="22"/>
        </w:rPr>
        <w:t>5</w:t>
      </w:r>
      <w:r w:rsidR="00B90639">
        <w:rPr>
          <w:sz w:val="24"/>
          <w:szCs w:val="22"/>
        </w:rPr>
        <w:t>2</w:t>
      </w:r>
      <w:r w:rsidRPr="00CE0FDC">
        <w:rPr>
          <w:sz w:val="24"/>
          <w:szCs w:val="22"/>
        </w:rPr>
        <w:t xml:space="preserve">) </w:t>
      </w:r>
      <w:r w:rsidR="00C45C26" w:rsidRPr="007D5CB7">
        <w:rPr>
          <w:sz w:val="24"/>
          <w:szCs w:val="22"/>
        </w:rPr>
        <w:t>затвердження внутрішніх положень, що регламентують діяльність Правління, відповідального актуарія, підрозділів (або осіб, які виконують такі функції) з управління ризиками, з контролю за дотриманням норм (</w:t>
      </w:r>
      <w:proofErr w:type="spellStart"/>
      <w:r w:rsidR="00C45C26" w:rsidRPr="007D5CB7">
        <w:rPr>
          <w:sz w:val="24"/>
          <w:szCs w:val="22"/>
        </w:rPr>
        <w:t>комплаєнс</w:t>
      </w:r>
      <w:proofErr w:type="spellEnd"/>
      <w:r w:rsidR="00C45C26" w:rsidRPr="007D5CB7">
        <w:rPr>
          <w:sz w:val="24"/>
          <w:szCs w:val="22"/>
        </w:rPr>
        <w:t>), внутрішнього аудиту, у тому числі порядок звітування перед Наглядовою радою Товариства;</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B90639">
        <w:rPr>
          <w:sz w:val="24"/>
          <w:szCs w:val="22"/>
        </w:rPr>
        <w:t>3</w:t>
      </w:r>
      <w:r w:rsidRPr="007D5CB7">
        <w:rPr>
          <w:sz w:val="24"/>
          <w:szCs w:val="22"/>
        </w:rPr>
        <w:t xml:space="preserve">) призначення та припинення повноважень (звільнення) головного ризик-менеджера, головного </w:t>
      </w:r>
      <w:proofErr w:type="spellStart"/>
      <w:r w:rsidRPr="007D5CB7">
        <w:rPr>
          <w:sz w:val="24"/>
          <w:szCs w:val="22"/>
        </w:rPr>
        <w:t>комплаєнс</w:t>
      </w:r>
      <w:proofErr w:type="spellEnd"/>
      <w:r w:rsidRPr="007D5CB7">
        <w:rPr>
          <w:sz w:val="24"/>
          <w:szCs w:val="22"/>
        </w:rPr>
        <w:t>-менеджера, відповідального актуарія;</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B90639">
        <w:rPr>
          <w:sz w:val="24"/>
          <w:szCs w:val="22"/>
        </w:rPr>
        <w:t>4</w:t>
      </w:r>
      <w:r w:rsidRPr="007D5CB7">
        <w:rPr>
          <w:sz w:val="24"/>
          <w:szCs w:val="22"/>
        </w:rPr>
        <w:t xml:space="preserve">) визначення переліку функцій та/або процесів, до виконання яких можуть залучатися інші особи на умовах </w:t>
      </w:r>
      <w:proofErr w:type="spellStart"/>
      <w:r w:rsidRPr="007D5CB7">
        <w:rPr>
          <w:sz w:val="24"/>
          <w:szCs w:val="22"/>
        </w:rPr>
        <w:t>аутсорсингу</w:t>
      </w:r>
      <w:proofErr w:type="spellEnd"/>
      <w:r w:rsidRPr="007D5CB7">
        <w:rPr>
          <w:sz w:val="24"/>
          <w:szCs w:val="22"/>
        </w:rPr>
        <w:t>, а також визначення вимог до таких осіб;</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B90639">
        <w:rPr>
          <w:sz w:val="24"/>
          <w:szCs w:val="22"/>
        </w:rPr>
        <w:t>5</w:t>
      </w:r>
      <w:r w:rsidRPr="007D5CB7">
        <w:rPr>
          <w:sz w:val="24"/>
          <w:szCs w:val="22"/>
        </w:rPr>
        <w:t>) затвердження умов трудових договорів (контрактів), що укладаються з керівниками та працівниками підрозділів з управління ризиками, з контролю за дотриманням норм (</w:t>
      </w:r>
      <w:proofErr w:type="spellStart"/>
      <w:r w:rsidRPr="007D5CB7">
        <w:rPr>
          <w:sz w:val="24"/>
          <w:szCs w:val="22"/>
        </w:rPr>
        <w:t>комплаєнс</w:t>
      </w:r>
      <w:proofErr w:type="spellEnd"/>
      <w:r w:rsidRPr="007D5CB7">
        <w:rPr>
          <w:sz w:val="24"/>
          <w:szCs w:val="22"/>
        </w:rPr>
        <w:t>) (або особами, які виконують функції цих підрозділів), відповідальним актуарієм, встановлення розміру їхньої оплати праці (винагороди), у тому числі заохочувальних та компенсаційних виплат;</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B90639">
        <w:rPr>
          <w:sz w:val="24"/>
          <w:szCs w:val="22"/>
        </w:rPr>
        <w:t>6</w:t>
      </w:r>
      <w:r w:rsidRPr="007D5CB7">
        <w:rPr>
          <w:sz w:val="24"/>
          <w:szCs w:val="22"/>
        </w:rPr>
        <w:t xml:space="preserve">) здійснення контролю за діяльністю Правління Товариства, головного ризик-менеджера, головного </w:t>
      </w:r>
      <w:proofErr w:type="spellStart"/>
      <w:r w:rsidRPr="007D5CB7">
        <w:rPr>
          <w:sz w:val="24"/>
          <w:szCs w:val="22"/>
        </w:rPr>
        <w:t>комплаєнс</w:t>
      </w:r>
      <w:proofErr w:type="spellEnd"/>
      <w:r w:rsidRPr="007D5CB7">
        <w:rPr>
          <w:sz w:val="24"/>
          <w:szCs w:val="22"/>
        </w:rPr>
        <w:t>-менеджера, відповідального актуарія, головного внутрішнього аудитора;</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 xml:space="preserve">57) здійснення щорічної оцінки ефективності діяльності, а також оцінки відповідності кваліфікаційним вимогам Правління Товариства загалом та кожної особи, яка входить до складу Правління Товариства, зокрема, головного ризик-менеджера, головного </w:t>
      </w:r>
      <w:proofErr w:type="spellStart"/>
      <w:r w:rsidRPr="007D5CB7">
        <w:rPr>
          <w:sz w:val="24"/>
          <w:szCs w:val="22"/>
        </w:rPr>
        <w:t>комплаєнс</w:t>
      </w:r>
      <w:proofErr w:type="spellEnd"/>
      <w:r w:rsidRPr="007D5CB7">
        <w:rPr>
          <w:sz w:val="24"/>
          <w:szCs w:val="22"/>
        </w:rPr>
        <w:t xml:space="preserve">-менеджера, відповідального актуарія, головного внутрішнього аудитора, оцінки колективної </w:t>
      </w:r>
      <w:r w:rsidRPr="007D5CB7">
        <w:rPr>
          <w:sz w:val="24"/>
          <w:szCs w:val="22"/>
        </w:rPr>
        <w:lastRenderedPageBreak/>
        <w:t xml:space="preserve">придатності Правління Товариства, а також вжиття заходів з удосконалення діяльності Правління Товариства, головного ризик-менеджера, головного </w:t>
      </w:r>
      <w:proofErr w:type="spellStart"/>
      <w:r w:rsidRPr="007D5CB7">
        <w:rPr>
          <w:sz w:val="24"/>
          <w:szCs w:val="22"/>
        </w:rPr>
        <w:t>комплаєнс</w:t>
      </w:r>
      <w:proofErr w:type="spellEnd"/>
      <w:r w:rsidRPr="007D5CB7">
        <w:rPr>
          <w:sz w:val="24"/>
          <w:szCs w:val="22"/>
        </w:rPr>
        <w:t>-менеджера, відповідального актуарія, головного внутрішнього аудитора за результатами оцінки їхньої діяльності;</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7F3DB7">
        <w:rPr>
          <w:sz w:val="24"/>
          <w:szCs w:val="22"/>
        </w:rPr>
        <w:t>8</w:t>
      </w:r>
      <w:r w:rsidRPr="007D5CB7">
        <w:rPr>
          <w:sz w:val="24"/>
          <w:szCs w:val="22"/>
        </w:rPr>
        <w:t>) визначення порядку роботи та затвердження планів підрозділу внутрішнього аудиту;</w:t>
      </w:r>
    </w:p>
    <w:p w:rsidR="000315E7" w:rsidRPr="00CE0FDC" w:rsidRDefault="007F3DB7" w:rsidP="000315E7">
      <w:pPr>
        <w:suppressAutoHyphens w:val="0"/>
        <w:autoSpaceDE w:val="0"/>
        <w:autoSpaceDN w:val="0"/>
        <w:adjustRightInd w:val="0"/>
        <w:ind w:firstLine="709"/>
        <w:jc w:val="both"/>
        <w:rPr>
          <w:sz w:val="24"/>
          <w:szCs w:val="22"/>
        </w:rPr>
      </w:pPr>
      <w:r>
        <w:rPr>
          <w:sz w:val="24"/>
          <w:szCs w:val="22"/>
        </w:rPr>
        <w:t>59</w:t>
      </w:r>
      <w:r w:rsidR="00C45C26" w:rsidRPr="007D5CB7">
        <w:rPr>
          <w:sz w:val="24"/>
          <w:szCs w:val="22"/>
        </w:rPr>
        <w:t xml:space="preserve"> надання</w:t>
      </w:r>
      <w:r w:rsidR="00C340B4">
        <w:rPr>
          <w:sz w:val="24"/>
          <w:szCs w:val="22"/>
        </w:rPr>
        <w:t>,</w:t>
      </w:r>
      <w:r w:rsidR="00C45C26" w:rsidRPr="007D5CB7">
        <w:rPr>
          <w:sz w:val="24"/>
          <w:szCs w:val="22"/>
        </w:rPr>
        <w:t xml:space="preserve"> у встановлених чинним законодавством України випадках</w:t>
      </w:r>
      <w:r w:rsidR="00C340B4">
        <w:rPr>
          <w:sz w:val="24"/>
          <w:szCs w:val="22"/>
        </w:rPr>
        <w:t>,</w:t>
      </w:r>
      <w:r w:rsidR="00C45C26" w:rsidRPr="007D5CB7">
        <w:rPr>
          <w:sz w:val="24"/>
          <w:szCs w:val="22"/>
        </w:rPr>
        <w:t xml:space="preserve"> пропозицій Загальним зборам щодо підбору, призначення, перепризначення та припинення надання аудиторських послуг суб’єктом аудиторської діяльності;</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6</w:t>
      </w:r>
      <w:r w:rsidR="007F3DB7">
        <w:rPr>
          <w:sz w:val="24"/>
          <w:szCs w:val="22"/>
        </w:rPr>
        <w:t>0</w:t>
      </w:r>
      <w:r w:rsidRPr="007D5CB7">
        <w:rPr>
          <w:sz w:val="24"/>
          <w:szCs w:val="22"/>
        </w:rPr>
        <w:t xml:space="preserve">) контроль за усуненням недоліків, виявлених </w:t>
      </w:r>
      <w:r w:rsidR="00112CE9" w:rsidRPr="00CE0FDC">
        <w:rPr>
          <w:sz w:val="24"/>
          <w:szCs w:val="22"/>
        </w:rPr>
        <w:t>Регулятором</w:t>
      </w:r>
      <w:r w:rsidRPr="007D5CB7">
        <w:rPr>
          <w:sz w:val="24"/>
          <w:szCs w:val="22"/>
        </w:rPr>
        <w:t>, іншими органами, які відповідно до закону в межах своєї компетенції здійснюють нагляд за діяльністю Товариства, та суб’єктом аудиторської діяльності за результатами проведення аудиту фінансової звітності (консолідованої фінансової звітності) Товариства;</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6</w:t>
      </w:r>
      <w:r w:rsidR="007F3DB7">
        <w:rPr>
          <w:sz w:val="24"/>
          <w:szCs w:val="22"/>
        </w:rPr>
        <w:t>1</w:t>
      </w:r>
      <w:r w:rsidRPr="007D5CB7">
        <w:rPr>
          <w:sz w:val="24"/>
          <w:szCs w:val="22"/>
        </w:rPr>
        <w:t>) затвердження порядку здійснення операцій із пов’язаними із Товариством особами, який, зокрема, має містити вимоги щодо виявлення та контролю операцій із пов’язаними із Товариством особами та контроль за його дотриманням;</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6</w:t>
      </w:r>
      <w:r w:rsidR="007F3DB7">
        <w:rPr>
          <w:sz w:val="24"/>
          <w:szCs w:val="22"/>
        </w:rPr>
        <w:t>2</w:t>
      </w:r>
      <w:r w:rsidRPr="007D5CB7">
        <w:rPr>
          <w:sz w:val="24"/>
          <w:szCs w:val="22"/>
        </w:rPr>
        <w:t>) здійснення щорічної самооцінки ефективності діяльності Наглядової ради Товариства загалом та кожної особи, яка входить до складу Наглядової ради Товариства, зокрема, оцінки ефективності діяльності комітетів Наглядової ради Товариства, оцінки відповідності колективної придатності Наглядової ради Товариства, а також вжиття заходів для удосконалення механізмів діяльності Наглядової ради Товариства за результатами такої оцінки;</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6</w:t>
      </w:r>
      <w:r w:rsidR="007F3DB7">
        <w:rPr>
          <w:sz w:val="24"/>
          <w:szCs w:val="22"/>
        </w:rPr>
        <w:t>3</w:t>
      </w:r>
      <w:r w:rsidRPr="007D5CB7">
        <w:rPr>
          <w:sz w:val="24"/>
          <w:szCs w:val="22"/>
        </w:rPr>
        <w:t>) затвердження проекту плану добровільного виходу з ринку та/або проекту плану реорганізації;</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6</w:t>
      </w:r>
      <w:r w:rsidR="007F3DB7">
        <w:rPr>
          <w:sz w:val="24"/>
          <w:szCs w:val="22"/>
        </w:rPr>
        <w:t>4</w:t>
      </w:r>
      <w:r w:rsidRPr="007D5CB7">
        <w:rPr>
          <w:sz w:val="24"/>
          <w:szCs w:val="22"/>
        </w:rPr>
        <w:t xml:space="preserve">) вирішення інших питань, </w:t>
      </w:r>
      <w:r w:rsidRPr="00CE0FDC">
        <w:rPr>
          <w:color w:val="000000"/>
          <w:sz w:val="24"/>
        </w:rPr>
        <w:t>що належать до виключної компетенції Наглядової ради згідно з чинним законодавством України</w:t>
      </w:r>
      <w:r w:rsidRPr="007D5CB7">
        <w:rPr>
          <w:sz w:val="24"/>
          <w:szCs w:val="22"/>
        </w:rPr>
        <w:t>.</w:t>
      </w:r>
    </w:p>
    <w:p w:rsidR="000315E7" w:rsidRPr="00CE0FDC" w:rsidRDefault="000315E7" w:rsidP="000315E7">
      <w:pPr>
        <w:widowControl w:val="0"/>
        <w:ind w:firstLine="709"/>
        <w:jc w:val="both"/>
        <w:rPr>
          <w:sz w:val="24"/>
          <w:szCs w:val="22"/>
          <w:lang w:eastAsia="ru-RU"/>
        </w:rPr>
      </w:pPr>
      <w:r w:rsidRPr="00CE0FDC">
        <w:rPr>
          <w:sz w:val="24"/>
          <w:szCs w:val="22"/>
          <w:lang w:eastAsia="ru-RU"/>
        </w:rPr>
        <w:t xml:space="preserve">8.16. Роботою Наглядової ради керує Голова Наглядової ради, який обирається членами Наглядової ради з їх числа простою більшістю голосів від кількісного складу Наглядової ради. </w:t>
      </w:r>
      <w:r w:rsidRPr="00CE0FDC">
        <w:rPr>
          <w:color w:val="000000"/>
          <w:sz w:val="24"/>
          <w:szCs w:val="22"/>
          <w:shd w:val="clear" w:color="auto" w:fill="FFFFFF"/>
        </w:rPr>
        <w:t xml:space="preserve">Головою Наглядової ради Товариства не може бути обрано члена Наглядової ради, який протягом попереднього року був </w:t>
      </w:r>
      <w:r w:rsidRPr="00CE0FDC">
        <w:rPr>
          <w:sz w:val="24"/>
          <w:szCs w:val="22"/>
          <w:lang w:eastAsia="ru-RU"/>
        </w:rPr>
        <w:t>головою Правління (особою, яка здійснювала повноваження одноосібного виконавчого органу).</w:t>
      </w:r>
    </w:p>
    <w:p w:rsidR="000315E7" w:rsidRPr="00CE0FDC" w:rsidRDefault="000315E7" w:rsidP="000315E7">
      <w:pPr>
        <w:widowControl w:val="0"/>
        <w:ind w:firstLine="709"/>
        <w:jc w:val="both"/>
        <w:rPr>
          <w:sz w:val="24"/>
          <w:szCs w:val="22"/>
          <w:lang w:eastAsia="ru-RU"/>
        </w:rPr>
      </w:pPr>
      <w:r w:rsidRPr="00CE0FDC">
        <w:rPr>
          <w:sz w:val="24"/>
          <w:szCs w:val="22"/>
          <w:lang w:eastAsia="ru-RU"/>
        </w:rPr>
        <w:t>8.17. У разі тимчасової неможливості виконання Головою Наглядової ради своїх повноважень, його повноваження здійснює один із членів Наглядової ради за її рішенням.</w:t>
      </w:r>
    </w:p>
    <w:p w:rsidR="000315E7" w:rsidRPr="00CE0FDC" w:rsidRDefault="000315E7" w:rsidP="000315E7">
      <w:pPr>
        <w:widowControl w:val="0"/>
        <w:ind w:firstLine="709"/>
        <w:jc w:val="both"/>
        <w:rPr>
          <w:sz w:val="24"/>
          <w:szCs w:val="22"/>
          <w:lang w:eastAsia="ru-RU"/>
        </w:rPr>
      </w:pPr>
      <w:r w:rsidRPr="00CE0FDC">
        <w:rPr>
          <w:sz w:val="24"/>
          <w:szCs w:val="22"/>
          <w:lang w:eastAsia="ru-RU"/>
        </w:rPr>
        <w:t xml:space="preserve">8.18. Голова Наглядової ради Товариства організовує її роботу, </w:t>
      </w:r>
      <w:proofErr w:type="spellStart"/>
      <w:r w:rsidRPr="00CE0FDC">
        <w:rPr>
          <w:sz w:val="24"/>
          <w:szCs w:val="22"/>
          <w:lang w:eastAsia="ru-RU"/>
        </w:rPr>
        <w:t>скликає</w:t>
      </w:r>
      <w:proofErr w:type="spellEnd"/>
      <w:r w:rsidRPr="00CE0FDC">
        <w:rPr>
          <w:sz w:val="24"/>
          <w:szCs w:val="22"/>
          <w:lang w:eastAsia="ru-RU"/>
        </w:rPr>
        <w:t xml:space="preserve"> засідання Наглядової ради та головує на них, здійснює інші повноваження, передбачені чинним законодавством України, цим Статутом та Положенням про Наглядову раду.</w:t>
      </w:r>
    </w:p>
    <w:p w:rsidR="000315E7" w:rsidRPr="007D5CB7" w:rsidRDefault="000315E7"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.1</w:t>
      </w:r>
      <w:r w:rsidRPr="00CE0FDC">
        <w:rPr>
          <w:sz w:val="24"/>
          <w:szCs w:val="22"/>
          <w:lang w:eastAsia="ru-RU"/>
        </w:rPr>
        <w:t>9</w:t>
      </w:r>
      <w:r w:rsidR="00C45C26" w:rsidRPr="007D5CB7">
        <w:rPr>
          <w:sz w:val="24"/>
          <w:szCs w:val="22"/>
          <w:lang w:eastAsia="ru-RU"/>
        </w:rPr>
        <w:t>. Організаційною формою роботи Наглядової ради є засідання, які проводяться у разі необхідності, але не менше одного разу на квартал.</w:t>
      </w:r>
    </w:p>
    <w:p w:rsidR="000315E7" w:rsidRPr="007D5CB7" w:rsidRDefault="000315E7"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20</w:t>
      </w:r>
      <w:r w:rsidR="00C45C26" w:rsidRPr="007D5CB7">
        <w:rPr>
          <w:sz w:val="24"/>
          <w:szCs w:val="22"/>
          <w:lang w:eastAsia="ru-RU"/>
        </w:rPr>
        <w:t xml:space="preserve">. Засідання Наглядової ради скликаються за ініціативою Голови Наглядової ради, на вимогу члена Наглядової ради, корпоративного секретаря, Правління, його голови або членів. </w:t>
      </w:r>
    </w:p>
    <w:p w:rsidR="000315E7" w:rsidRPr="007D5CB7" w:rsidRDefault="000315E7"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21</w:t>
      </w:r>
      <w:r w:rsidR="00C45C26" w:rsidRPr="007D5CB7">
        <w:rPr>
          <w:sz w:val="24"/>
          <w:szCs w:val="22"/>
          <w:lang w:eastAsia="ru-RU"/>
        </w:rPr>
        <w:t>. Засідання Наглядової ради веде Голова Наглядової ради, а у разі його відсутності - один із членів Наглядової ради за її рішенням.</w:t>
      </w:r>
    </w:p>
    <w:p w:rsidR="000315E7" w:rsidRPr="007D5CB7" w:rsidRDefault="000315E7"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22</w:t>
      </w:r>
      <w:r w:rsidR="00C45C26" w:rsidRPr="007D5CB7">
        <w:rPr>
          <w:sz w:val="24"/>
          <w:szCs w:val="22"/>
          <w:lang w:eastAsia="ru-RU"/>
        </w:rPr>
        <w:t xml:space="preserve">. Наглядова рада може приймати рішення шляхом опитування. Засідання Наглядової ради можуть проводитись шляхом проведення аудіо- чи </w:t>
      </w:r>
      <w:proofErr w:type="spellStart"/>
      <w:r w:rsidR="00C45C26" w:rsidRPr="007D5CB7">
        <w:rPr>
          <w:sz w:val="24"/>
          <w:szCs w:val="22"/>
          <w:lang w:eastAsia="ru-RU"/>
        </w:rPr>
        <w:t>відеоконференції</w:t>
      </w:r>
      <w:proofErr w:type="spellEnd"/>
      <w:r w:rsidR="00C45C26" w:rsidRPr="007D5CB7">
        <w:rPr>
          <w:sz w:val="24"/>
          <w:szCs w:val="22"/>
          <w:lang w:eastAsia="ru-RU"/>
        </w:rPr>
        <w:t>. Порядок прийняття рішень або проведення засідань в таких випадках встановлюється положенням про Наглядову раду.</w:t>
      </w:r>
    </w:p>
    <w:p w:rsidR="000315E7" w:rsidRPr="007D5CB7" w:rsidRDefault="000315E7"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23</w:t>
      </w:r>
      <w:r w:rsidR="00C45C26" w:rsidRPr="007D5CB7">
        <w:rPr>
          <w:sz w:val="24"/>
          <w:szCs w:val="22"/>
          <w:lang w:eastAsia="ru-RU"/>
        </w:rPr>
        <w:t xml:space="preserve">. Засідання Наглядової ради є правомочним, якщо в ньому бере участь більше половини членів Наглядової ради від її кількісного складу. </w:t>
      </w:r>
    </w:p>
    <w:p w:rsidR="000315E7" w:rsidRPr="007D5CB7" w:rsidRDefault="000315E7"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24</w:t>
      </w:r>
      <w:r w:rsidR="00C45C26" w:rsidRPr="007D5CB7">
        <w:rPr>
          <w:sz w:val="24"/>
          <w:szCs w:val="22"/>
          <w:lang w:eastAsia="ru-RU"/>
        </w:rPr>
        <w:t xml:space="preserve">. На вимогу Наглядової ради в її засіданні бере участь Голова та/або члени Правління Товариства. </w:t>
      </w:r>
    </w:p>
    <w:p w:rsidR="000315E7" w:rsidRPr="007D5CB7" w:rsidRDefault="000315E7"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25</w:t>
      </w:r>
      <w:r w:rsidR="00C45C26" w:rsidRPr="007D5CB7">
        <w:rPr>
          <w:sz w:val="24"/>
          <w:szCs w:val="22"/>
          <w:lang w:eastAsia="ru-RU"/>
        </w:rPr>
        <w:t>. На засіданні Наглядової ради кожний член Наглядової ради має один голос. Рішення Наглядової ради приймається колегіально, простою більшістю голосів членів Наглядової ради, які беруть участь у засіданні та мають право голосу з відповідного питання. У разі рівного розподілу голосів членів Наглядової ради під час прийняття рішень право вирішального голосу належить Голові Наглядової ради.</w:t>
      </w:r>
    </w:p>
    <w:p w:rsidR="000315E7" w:rsidRPr="007D5CB7" w:rsidRDefault="00316902" w:rsidP="000315E7">
      <w:pPr>
        <w:widowControl w:val="0"/>
        <w:ind w:firstLine="709"/>
        <w:jc w:val="both"/>
        <w:rPr>
          <w:sz w:val="24"/>
          <w:szCs w:val="22"/>
        </w:rPr>
      </w:pPr>
      <w:r w:rsidRPr="00CE0FDC">
        <w:rPr>
          <w:sz w:val="24"/>
          <w:szCs w:val="22"/>
          <w:lang w:eastAsia="ru-RU"/>
        </w:rPr>
        <w:lastRenderedPageBreak/>
        <w:t>8</w:t>
      </w:r>
      <w:r w:rsidR="00C45C26" w:rsidRPr="007D5CB7">
        <w:rPr>
          <w:sz w:val="24"/>
          <w:szCs w:val="22"/>
          <w:lang w:eastAsia="ru-RU"/>
        </w:rPr>
        <w:t>.</w:t>
      </w:r>
      <w:r w:rsidRPr="00CE0FDC">
        <w:rPr>
          <w:sz w:val="24"/>
          <w:szCs w:val="22"/>
          <w:lang w:eastAsia="ru-RU"/>
        </w:rPr>
        <w:t>26</w:t>
      </w:r>
      <w:r w:rsidR="00C45C26" w:rsidRPr="007D5CB7">
        <w:rPr>
          <w:sz w:val="24"/>
          <w:szCs w:val="22"/>
          <w:lang w:eastAsia="ru-RU"/>
        </w:rPr>
        <w:t xml:space="preserve">. Протокол засідання Наглядової ради оформлюється не пізніше ніж протягом п'яти днів після проведення засідання та підписується головуючим на засіданні. </w:t>
      </w:r>
    </w:p>
    <w:p w:rsidR="000315E7" w:rsidRPr="007D5CB7" w:rsidRDefault="00316902"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27</w:t>
      </w:r>
      <w:r w:rsidR="00C45C26" w:rsidRPr="007D5CB7">
        <w:rPr>
          <w:sz w:val="24"/>
          <w:szCs w:val="22"/>
          <w:lang w:eastAsia="ru-RU"/>
        </w:rPr>
        <w:t>. Після проведення засідання Наглядової ради збереження матеріалів та протоколу засідань забезпечується Головою Правління Товариства. Члени Наглядової ради мають право вільного доступу до матеріалів та протоколів засідань Наглядової ради. Акціонери Товариства мають право доступу до протоколів засідань Наглядової ради у порядку, встановленому чинним законодавством України та цим Статутом. Інші особи мають право доступу до матеріалів та протоколів засідань Наглядової ради за рішенням Наглядової ради.</w:t>
      </w:r>
    </w:p>
    <w:p w:rsidR="000315E7" w:rsidRPr="007D5CB7" w:rsidRDefault="00316902"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28</w:t>
      </w:r>
      <w:r w:rsidR="00C45C26" w:rsidRPr="007D5CB7">
        <w:rPr>
          <w:sz w:val="24"/>
          <w:szCs w:val="22"/>
          <w:lang w:eastAsia="ru-RU"/>
        </w:rPr>
        <w:t xml:space="preserve">. Рішення Наглядової ради є обов’язковими до виконання членами Наглядової ради, Правлінням, </w:t>
      </w:r>
      <w:r w:rsidR="00A5231C">
        <w:rPr>
          <w:sz w:val="24"/>
          <w:szCs w:val="22"/>
          <w:lang w:eastAsia="ru-RU"/>
        </w:rPr>
        <w:t>Г</w:t>
      </w:r>
      <w:r w:rsidR="00C45C26" w:rsidRPr="007D5CB7">
        <w:rPr>
          <w:sz w:val="24"/>
          <w:szCs w:val="22"/>
          <w:lang w:eastAsia="ru-RU"/>
        </w:rPr>
        <w:t>оловою та членами Правління, всіма підрозділами та працівниками Товариства, керівниками дочірніх підприємств, філій та представництв Товариства.</w:t>
      </w:r>
    </w:p>
    <w:p w:rsidR="000315E7" w:rsidRPr="007D5CB7" w:rsidRDefault="00316902"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29</w:t>
      </w:r>
      <w:r w:rsidR="00C45C26" w:rsidRPr="007D5CB7">
        <w:rPr>
          <w:sz w:val="24"/>
          <w:szCs w:val="22"/>
          <w:lang w:eastAsia="ru-RU"/>
        </w:rPr>
        <w:t>. Для забезпечення виконання Наглядово</w:t>
      </w:r>
      <w:r w:rsidR="00A5231C">
        <w:rPr>
          <w:sz w:val="24"/>
          <w:szCs w:val="22"/>
          <w:lang w:eastAsia="ru-RU"/>
        </w:rPr>
        <w:t>ю</w:t>
      </w:r>
      <w:r w:rsidR="00C45C26" w:rsidRPr="007D5CB7">
        <w:rPr>
          <w:sz w:val="24"/>
          <w:szCs w:val="22"/>
          <w:lang w:eastAsia="ru-RU"/>
        </w:rPr>
        <w:t xml:space="preserve"> радою та її членами їх повноважень посадові особи </w:t>
      </w:r>
      <w:r w:rsidR="00A5231C">
        <w:rPr>
          <w:sz w:val="24"/>
          <w:szCs w:val="22"/>
          <w:lang w:eastAsia="ru-RU"/>
        </w:rPr>
        <w:t xml:space="preserve">органів Товариства </w:t>
      </w:r>
      <w:r w:rsidR="00C45C26" w:rsidRPr="007D5CB7">
        <w:rPr>
          <w:sz w:val="24"/>
          <w:szCs w:val="22"/>
          <w:lang w:eastAsia="ru-RU"/>
        </w:rPr>
        <w:t>забезпечують членам Наглядової ради доступ до будь-якої інформації та документів Товариства.</w:t>
      </w:r>
    </w:p>
    <w:p w:rsidR="000315E7" w:rsidRPr="007D5CB7" w:rsidRDefault="00316902" w:rsidP="000315E7">
      <w:pPr>
        <w:widowControl w:val="0"/>
        <w:ind w:firstLine="709"/>
        <w:jc w:val="both"/>
        <w:rPr>
          <w:strike/>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30</w:t>
      </w:r>
      <w:r w:rsidR="00C45C26" w:rsidRPr="007D5CB7">
        <w:rPr>
          <w:sz w:val="24"/>
          <w:szCs w:val="22"/>
          <w:lang w:eastAsia="ru-RU"/>
        </w:rPr>
        <w:t xml:space="preserve">. Наглядова рада може утворювати з числа її членів комітет з питань аудиту, </w:t>
      </w:r>
      <w:r w:rsidR="008F50AD" w:rsidRPr="00CE0FDC">
        <w:rPr>
          <w:sz w:val="24"/>
          <w:szCs w:val="22"/>
          <w:lang w:eastAsia="ru-RU"/>
        </w:rPr>
        <w:t xml:space="preserve">комітет з управління ризиками, </w:t>
      </w:r>
      <w:r w:rsidR="00C45C26" w:rsidRPr="007D5CB7">
        <w:rPr>
          <w:sz w:val="24"/>
          <w:szCs w:val="22"/>
          <w:lang w:eastAsia="ru-RU"/>
        </w:rPr>
        <w:t>комітет з питань винагород</w:t>
      </w:r>
      <w:r w:rsidR="000761A9" w:rsidRPr="00CE0FDC">
        <w:rPr>
          <w:sz w:val="24"/>
          <w:szCs w:val="22"/>
          <w:lang w:eastAsia="ru-RU"/>
        </w:rPr>
        <w:t xml:space="preserve"> та</w:t>
      </w:r>
      <w:r w:rsidR="00C45C26" w:rsidRPr="007D5CB7">
        <w:rPr>
          <w:sz w:val="24"/>
          <w:szCs w:val="22"/>
          <w:lang w:eastAsia="ru-RU"/>
        </w:rPr>
        <w:t xml:space="preserve"> питань призначень</w:t>
      </w:r>
      <w:r w:rsidRPr="00CE0FDC">
        <w:rPr>
          <w:sz w:val="24"/>
          <w:szCs w:val="22"/>
          <w:lang w:eastAsia="ru-RU"/>
        </w:rPr>
        <w:t>, а також інші комітети</w:t>
      </w:r>
      <w:r w:rsidR="00C45C26" w:rsidRPr="007D5CB7">
        <w:rPr>
          <w:sz w:val="24"/>
          <w:szCs w:val="22"/>
          <w:lang w:eastAsia="ru-RU"/>
        </w:rPr>
        <w:t>.</w:t>
      </w:r>
    </w:p>
    <w:p w:rsidR="000315E7" w:rsidRPr="007D5CB7" w:rsidRDefault="00316902"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31</w:t>
      </w:r>
      <w:r w:rsidR="00C45C26" w:rsidRPr="007D5CB7">
        <w:rPr>
          <w:sz w:val="24"/>
          <w:szCs w:val="22"/>
          <w:lang w:eastAsia="ru-RU"/>
        </w:rPr>
        <w:t xml:space="preserve">. Предмет відання </w:t>
      </w:r>
      <w:r w:rsidR="000761A9" w:rsidRPr="00CE0FDC">
        <w:rPr>
          <w:sz w:val="24"/>
          <w:szCs w:val="22"/>
          <w:lang w:eastAsia="ru-RU"/>
        </w:rPr>
        <w:t xml:space="preserve">та вимоги до </w:t>
      </w:r>
      <w:r w:rsidR="00C45C26" w:rsidRPr="007D5CB7">
        <w:rPr>
          <w:sz w:val="24"/>
          <w:szCs w:val="22"/>
          <w:lang w:eastAsia="ru-RU"/>
        </w:rPr>
        <w:t xml:space="preserve">комітету з питань аудиту, комітету з </w:t>
      </w:r>
      <w:r w:rsidR="00A625E6" w:rsidRPr="00CE0FDC">
        <w:rPr>
          <w:sz w:val="24"/>
          <w:szCs w:val="22"/>
          <w:lang w:eastAsia="ru-RU"/>
        </w:rPr>
        <w:t xml:space="preserve">питань </w:t>
      </w:r>
      <w:r w:rsidR="00C45C26" w:rsidRPr="007D5CB7">
        <w:rPr>
          <w:sz w:val="24"/>
          <w:szCs w:val="22"/>
          <w:lang w:eastAsia="ru-RU"/>
        </w:rPr>
        <w:t>винагород</w:t>
      </w:r>
      <w:r w:rsidR="000761A9" w:rsidRPr="00CE0FDC">
        <w:rPr>
          <w:sz w:val="24"/>
          <w:szCs w:val="22"/>
          <w:lang w:eastAsia="ru-RU"/>
        </w:rPr>
        <w:t xml:space="preserve"> та призначень</w:t>
      </w:r>
      <w:r w:rsidR="000761A9" w:rsidRPr="007D5CB7">
        <w:rPr>
          <w:sz w:val="24"/>
          <w:szCs w:val="22"/>
          <w:lang w:eastAsia="ru-RU"/>
        </w:rPr>
        <w:t>, комітету з управління ризиками</w:t>
      </w:r>
      <w:r w:rsidR="00C45C26" w:rsidRPr="007D5CB7">
        <w:rPr>
          <w:sz w:val="24"/>
          <w:szCs w:val="22"/>
          <w:lang w:eastAsia="ru-RU"/>
        </w:rPr>
        <w:t xml:space="preserve"> визначається законо</w:t>
      </w:r>
      <w:r w:rsidR="000761A9" w:rsidRPr="00CE0FDC">
        <w:rPr>
          <w:sz w:val="24"/>
          <w:szCs w:val="22"/>
          <w:lang w:eastAsia="ru-RU"/>
        </w:rPr>
        <w:t>давством</w:t>
      </w:r>
      <w:r w:rsidR="00C45C26" w:rsidRPr="007D5CB7">
        <w:rPr>
          <w:sz w:val="24"/>
          <w:szCs w:val="22"/>
          <w:lang w:eastAsia="ru-RU"/>
        </w:rPr>
        <w:t>.</w:t>
      </w:r>
    </w:p>
    <w:p w:rsidR="000315E7" w:rsidRPr="007D5CB7" w:rsidRDefault="00316902"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32</w:t>
      </w:r>
      <w:r w:rsidR="00C45C26" w:rsidRPr="007D5CB7">
        <w:rPr>
          <w:sz w:val="24"/>
          <w:szCs w:val="22"/>
          <w:lang w:eastAsia="ru-RU"/>
        </w:rPr>
        <w:t>. Висновки комітетів розглядаються Наглядовою радою в порядку, передбаченому для прийняття рішень Наглядової ради.</w:t>
      </w:r>
    </w:p>
    <w:p w:rsidR="000315E7" w:rsidRPr="007D5CB7" w:rsidRDefault="00A625E6"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33</w:t>
      </w:r>
      <w:r w:rsidR="00C45C26" w:rsidRPr="007D5CB7">
        <w:rPr>
          <w:sz w:val="24"/>
          <w:szCs w:val="22"/>
          <w:lang w:eastAsia="ru-RU"/>
        </w:rPr>
        <w:t xml:space="preserve">. Корпоративний секретар обирається та повноваження його припиняються Наглядовою радою. Строк повноважень </w:t>
      </w:r>
      <w:r w:rsidR="009F52C7">
        <w:rPr>
          <w:sz w:val="24"/>
          <w:szCs w:val="22"/>
          <w:lang w:eastAsia="ru-RU"/>
        </w:rPr>
        <w:t>К</w:t>
      </w:r>
      <w:r w:rsidR="00C45C26" w:rsidRPr="007D5CB7">
        <w:rPr>
          <w:sz w:val="24"/>
          <w:szCs w:val="22"/>
          <w:lang w:eastAsia="ru-RU"/>
        </w:rPr>
        <w:t>орпоративного секретаря встановлюється Наглядовою радою.</w:t>
      </w:r>
    </w:p>
    <w:p w:rsidR="000315E7" w:rsidRPr="007D5CB7" w:rsidRDefault="00A625E6"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34</w:t>
      </w:r>
      <w:r w:rsidR="00C45C26" w:rsidRPr="007D5CB7">
        <w:rPr>
          <w:sz w:val="24"/>
          <w:szCs w:val="22"/>
          <w:lang w:eastAsia="ru-RU"/>
        </w:rPr>
        <w:t xml:space="preserve">. Корпоративний секретар є посадовою особою, яка відповідає за ефективну поточну взаємодію Товариства з </w:t>
      </w:r>
      <w:r w:rsidR="009F52C7">
        <w:rPr>
          <w:sz w:val="24"/>
          <w:szCs w:val="22"/>
          <w:lang w:eastAsia="ru-RU"/>
        </w:rPr>
        <w:t>А</w:t>
      </w:r>
      <w:r w:rsidR="00C45C26" w:rsidRPr="007D5CB7">
        <w:rPr>
          <w:sz w:val="24"/>
          <w:szCs w:val="22"/>
          <w:lang w:eastAsia="ru-RU"/>
        </w:rPr>
        <w:t xml:space="preserve">кціонерами, іншими інвесторами, координацію дій Товариства щодо захисту прав та інтересів </w:t>
      </w:r>
      <w:r w:rsidR="009F52C7">
        <w:rPr>
          <w:sz w:val="24"/>
          <w:szCs w:val="22"/>
          <w:lang w:eastAsia="ru-RU"/>
        </w:rPr>
        <w:t>А</w:t>
      </w:r>
      <w:r w:rsidR="00C45C26" w:rsidRPr="007D5CB7">
        <w:rPr>
          <w:sz w:val="24"/>
          <w:szCs w:val="22"/>
          <w:lang w:eastAsia="ru-RU"/>
        </w:rPr>
        <w:t>кціонерів, підтримання ефективної роботи Наглядової ради, а також виконує інші функції, визначені чинним законодавством України.</w:t>
      </w:r>
    </w:p>
    <w:p w:rsidR="000315E7" w:rsidRPr="007D5CB7" w:rsidRDefault="00A625E6"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35</w:t>
      </w:r>
      <w:r w:rsidR="00C45C26" w:rsidRPr="007D5CB7">
        <w:rPr>
          <w:sz w:val="24"/>
          <w:szCs w:val="22"/>
          <w:lang w:eastAsia="ru-RU"/>
        </w:rPr>
        <w:t>. З Корпоративним секретарем укладається трудовий або цивільно-правовий договір, який може бути виключно оплатним. Умови такого договору затверджуються Наглядовою радою. Договір від імені Товариства підписується особою, уповноваженою Наглядовою радою.</w:t>
      </w:r>
    </w:p>
    <w:p w:rsidR="000315E7" w:rsidRPr="007D5CB7" w:rsidRDefault="00A625E6"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36</w:t>
      </w:r>
      <w:r w:rsidR="00C45C26" w:rsidRPr="007D5CB7">
        <w:rPr>
          <w:sz w:val="24"/>
          <w:szCs w:val="22"/>
          <w:lang w:eastAsia="ru-RU"/>
        </w:rPr>
        <w:t xml:space="preserve">. Порядок роботи, </w:t>
      </w:r>
      <w:r w:rsidR="000F3873" w:rsidRPr="00CE0FDC">
        <w:rPr>
          <w:sz w:val="24"/>
          <w:szCs w:val="22"/>
          <w:lang w:eastAsia="ru-RU"/>
        </w:rPr>
        <w:t xml:space="preserve">призначення на посаду та припинення повноважень, </w:t>
      </w:r>
      <w:r w:rsidR="00C45C26" w:rsidRPr="007D5CB7">
        <w:rPr>
          <w:sz w:val="24"/>
          <w:szCs w:val="22"/>
          <w:lang w:eastAsia="ru-RU"/>
        </w:rPr>
        <w:t xml:space="preserve">права та обов’язки Корпоративного секретаря, а також порядок виплати йому винагороди визначаються чинним законодавством України, цим Статутом, положенням про </w:t>
      </w:r>
      <w:r w:rsidR="009F52C7">
        <w:rPr>
          <w:sz w:val="24"/>
          <w:szCs w:val="22"/>
          <w:lang w:eastAsia="ru-RU"/>
        </w:rPr>
        <w:t>К</w:t>
      </w:r>
      <w:r w:rsidR="00C45C26" w:rsidRPr="007D5CB7">
        <w:rPr>
          <w:sz w:val="24"/>
          <w:szCs w:val="22"/>
          <w:lang w:eastAsia="ru-RU"/>
        </w:rPr>
        <w:t>орпоративного секретаря, яке затверджується рішенням Наглядової ради, та договором, укладеним з ним.</w:t>
      </w:r>
    </w:p>
    <w:p w:rsidR="000315E7" w:rsidRPr="007D5CB7" w:rsidRDefault="00A625E6"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37</w:t>
      </w:r>
      <w:r w:rsidR="00C45C26" w:rsidRPr="007D5CB7">
        <w:rPr>
          <w:sz w:val="24"/>
          <w:szCs w:val="22"/>
          <w:lang w:eastAsia="ru-RU"/>
        </w:rPr>
        <w:t>. Компетенція Корпоративного секретаря встановлюється чинним законодавством України, зокрема Корпоративний секретар виконує функції секретаря Наглядової ради.</w:t>
      </w:r>
    </w:p>
    <w:p w:rsidR="000315E7" w:rsidRPr="007D5CB7" w:rsidRDefault="000315E7" w:rsidP="001807BB">
      <w:pPr>
        <w:jc w:val="center"/>
        <w:rPr>
          <w:b/>
          <w:sz w:val="24"/>
          <w:szCs w:val="24"/>
        </w:rPr>
      </w:pPr>
      <w:bookmarkStart w:id="7" w:name="n541"/>
      <w:bookmarkStart w:id="8" w:name="n542"/>
      <w:bookmarkStart w:id="9" w:name="n543"/>
      <w:bookmarkStart w:id="10" w:name="n544"/>
      <w:bookmarkStart w:id="11" w:name="n545"/>
      <w:bookmarkStart w:id="12" w:name="n546"/>
      <w:bookmarkStart w:id="13" w:name="n547"/>
      <w:bookmarkStart w:id="14" w:name="n548"/>
      <w:bookmarkStart w:id="15" w:name="n549"/>
      <w:bookmarkStart w:id="16" w:name="n550"/>
      <w:bookmarkStart w:id="17" w:name="n551"/>
      <w:bookmarkStart w:id="18" w:name="n552"/>
      <w:bookmarkStart w:id="19" w:name="n553"/>
      <w:bookmarkStart w:id="20" w:name="n554"/>
      <w:bookmarkStart w:id="21" w:name="n555"/>
      <w:bookmarkStart w:id="22" w:name="n556"/>
      <w:bookmarkStart w:id="23" w:name="n557"/>
      <w:bookmarkStart w:id="24" w:name="n558"/>
      <w:bookmarkStart w:id="25" w:name="n559"/>
      <w:bookmarkStart w:id="26" w:name="n560"/>
      <w:bookmarkStart w:id="27" w:name="n561"/>
      <w:bookmarkStart w:id="28" w:name="n562"/>
      <w:bookmarkStart w:id="29" w:name="n563"/>
      <w:bookmarkStart w:id="30" w:name="n564"/>
      <w:bookmarkStart w:id="31" w:name="n565"/>
      <w:bookmarkStart w:id="32" w:name="n566"/>
      <w:bookmarkStart w:id="33" w:name="n567"/>
      <w:bookmarkStart w:id="34" w:name="n568"/>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rsidR="00B4488F" w:rsidRPr="00CE0FDC" w:rsidRDefault="00C45C26" w:rsidP="001807BB">
      <w:pPr>
        <w:jc w:val="center"/>
        <w:rPr>
          <w:b/>
          <w:sz w:val="24"/>
          <w:szCs w:val="24"/>
        </w:rPr>
      </w:pPr>
      <w:r w:rsidRPr="007D5CB7">
        <w:rPr>
          <w:b/>
          <w:sz w:val="24"/>
          <w:szCs w:val="24"/>
        </w:rPr>
        <w:t>9</w:t>
      </w:r>
      <w:r w:rsidR="000E3B30" w:rsidRPr="00CE0FDC">
        <w:rPr>
          <w:b/>
          <w:sz w:val="24"/>
          <w:szCs w:val="24"/>
        </w:rPr>
        <w:t xml:space="preserve">. </w:t>
      </w:r>
      <w:r w:rsidR="00B4488F" w:rsidRPr="00CE0FDC">
        <w:rPr>
          <w:b/>
          <w:sz w:val="24"/>
          <w:szCs w:val="24"/>
        </w:rPr>
        <w:t xml:space="preserve">ПРАВЛІННЯ ТОВАРИСТВА </w:t>
      </w:r>
    </w:p>
    <w:p w:rsidR="00B4488F" w:rsidRPr="00CE0FDC" w:rsidRDefault="00C45C26" w:rsidP="001807BB">
      <w:pPr>
        <w:ind w:firstLine="708"/>
        <w:jc w:val="both"/>
        <w:rPr>
          <w:sz w:val="24"/>
          <w:szCs w:val="24"/>
        </w:rPr>
      </w:pPr>
      <w:r w:rsidRPr="007D5CB7">
        <w:rPr>
          <w:sz w:val="24"/>
          <w:szCs w:val="24"/>
        </w:rPr>
        <w:t>9</w:t>
      </w:r>
      <w:r w:rsidR="00B4488F" w:rsidRPr="00CE0FDC">
        <w:rPr>
          <w:sz w:val="24"/>
          <w:szCs w:val="24"/>
        </w:rPr>
        <w:t>.1. Правління Товариства є виконавчим органом</w:t>
      </w:r>
      <w:r w:rsidR="00087770" w:rsidRPr="007D5CB7">
        <w:rPr>
          <w:sz w:val="24"/>
          <w:szCs w:val="24"/>
        </w:rPr>
        <w:t xml:space="preserve"> </w:t>
      </w:r>
      <w:r w:rsidR="00B4488F" w:rsidRPr="00CE0FDC">
        <w:rPr>
          <w:sz w:val="24"/>
          <w:szCs w:val="24"/>
        </w:rPr>
        <w:t>Товариства, який здійснює управління поточною діяльністю Товариства.</w:t>
      </w:r>
    </w:p>
    <w:p w:rsidR="00A06C84" w:rsidRPr="00CE0FDC" w:rsidRDefault="00C45C26" w:rsidP="00167BAB">
      <w:pPr>
        <w:ind w:firstLine="708"/>
        <w:jc w:val="both"/>
        <w:rPr>
          <w:sz w:val="24"/>
          <w:szCs w:val="24"/>
        </w:rPr>
      </w:pPr>
      <w:r w:rsidRPr="007D5CB7">
        <w:rPr>
          <w:sz w:val="24"/>
          <w:szCs w:val="24"/>
        </w:rPr>
        <w:t>9</w:t>
      </w:r>
      <w:r w:rsidR="00167BAB" w:rsidRPr="00CE0FDC">
        <w:rPr>
          <w:sz w:val="24"/>
          <w:szCs w:val="24"/>
        </w:rPr>
        <w:t xml:space="preserve">.2. </w:t>
      </w:r>
      <w:r w:rsidR="00B4488F" w:rsidRPr="00CE0FDC">
        <w:rPr>
          <w:sz w:val="24"/>
          <w:szCs w:val="24"/>
        </w:rPr>
        <w:t xml:space="preserve">До компетенції </w:t>
      </w:r>
      <w:r w:rsidR="00261171" w:rsidRPr="00CE0FDC">
        <w:rPr>
          <w:sz w:val="24"/>
          <w:szCs w:val="24"/>
        </w:rPr>
        <w:t>Правління</w:t>
      </w:r>
      <w:r w:rsidR="00087770" w:rsidRPr="007D5CB7">
        <w:rPr>
          <w:sz w:val="24"/>
          <w:szCs w:val="24"/>
        </w:rPr>
        <w:t xml:space="preserve"> </w:t>
      </w:r>
      <w:r w:rsidR="00B4488F" w:rsidRPr="00CE0FDC">
        <w:rPr>
          <w:sz w:val="24"/>
          <w:szCs w:val="24"/>
        </w:rPr>
        <w:t xml:space="preserve">належить вирішення всіх питань, пов’язаних з керівництвом поточною діяльністю Товариства, крім питань, що належать до виключної компетенції </w:t>
      </w:r>
      <w:r w:rsidR="00681391" w:rsidRPr="00CE0FDC">
        <w:rPr>
          <w:sz w:val="24"/>
          <w:szCs w:val="24"/>
        </w:rPr>
        <w:t>Загальних</w:t>
      </w:r>
      <w:r w:rsidR="00B4488F" w:rsidRPr="00CE0FDC">
        <w:rPr>
          <w:sz w:val="24"/>
          <w:szCs w:val="24"/>
        </w:rPr>
        <w:t xml:space="preserve"> зборів</w:t>
      </w:r>
      <w:r w:rsidR="00167BAB" w:rsidRPr="00CE0FDC">
        <w:rPr>
          <w:sz w:val="24"/>
          <w:szCs w:val="24"/>
        </w:rPr>
        <w:t xml:space="preserve"> та Наглядової ради</w:t>
      </w:r>
      <w:r w:rsidR="00A06C84" w:rsidRPr="00CE0FDC">
        <w:rPr>
          <w:sz w:val="24"/>
          <w:szCs w:val="24"/>
        </w:rPr>
        <w:t xml:space="preserve">, </w:t>
      </w:r>
      <w:r w:rsidR="00167BAB" w:rsidRPr="00CE0FDC">
        <w:rPr>
          <w:sz w:val="24"/>
          <w:szCs w:val="24"/>
        </w:rPr>
        <w:t>зокрема</w:t>
      </w:r>
      <w:r w:rsidR="00A06C84" w:rsidRPr="00CE0FDC">
        <w:rPr>
          <w:sz w:val="24"/>
          <w:szCs w:val="24"/>
        </w:rPr>
        <w:t>:</w:t>
      </w:r>
    </w:p>
    <w:p w:rsidR="00167BAB" w:rsidRPr="007D5CB7" w:rsidRDefault="00C45C26" w:rsidP="00167BAB">
      <w:pPr>
        <w:ind w:right="1" w:firstLine="708"/>
        <w:jc w:val="both"/>
        <w:rPr>
          <w:sz w:val="24"/>
          <w:szCs w:val="22"/>
        </w:rPr>
      </w:pPr>
      <w:r w:rsidRPr="007D5CB7">
        <w:rPr>
          <w:sz w:val="24"/>
          <w:szCs w:val="22"/>
        </w:rPr>
        <w:t>1) затвердження поточних планів діяльності Товариства та заходів, необхідних для їх виконання;</w:t>
      </w:r>
    </w:p>
    <w:p w:rsidR="00167BAB" w:rsidRPr="007D5CB7" w:rsidRDefault="00C45C26" w:rsidP="00167BAB">
      <w:pPr>
        <w:ind w:right="1" w:firstLine="708"/>
        <w:jc w:val="both"/>
        <w:rPr>
          <w:sz w:val="24"/>
          <w:szCs w:val="22"/>
        </w:rPr>
      </w:pPr>
      <w:r w:rsidRPr="007D5CB7">
        <w:rPr>
          <w:sz w:val="24"/>
          <w:szCs w:val="22"/>
        </w:rPr>
        <w:t>2) прийняття рішення про подання вимоги Наглядовій ради щодо скликання позачергових Загальних зборів з підстав, передбачених цим Статутом;</w:t>
      </w:r>
    </w:p>
    <w:p w:rsidR="00EC46E2" w:rsidRPr="007D5CB7" w:rsidRDefault="00167BAB" w:rsidP="00167BAB">
      <w:pPr>
        <w:ind w:right="1" w:firstLine="708"/>
        <w:jc w:val="both"/>
        <w:rPr>
          <w:sz w:val="24"/>
          <w:szCs w:val="22"/>
        </w:rPr>
      </w:pPr>
      <w:bookmarkStart w:id="35" w:name="30"/>
      <w:bookmarkEnd w:id="35"/>
      <w:r w:rsidRPr="00CE0FDC">
        <w:rPr>
          <w:sz w:val="24"/>
          <w:szCs w:val="22"/>
        </w:rPr>
        <w:t>3</w:t>
      </w:r>
      <w:r w:rsidR="00C45C26" w:rsidRPr="007D5CB7">
        <w:rPr>
          <w:sz w:val="24"/>
          <w:szCs w:val="22"/>
        </w:rPr>
        <w:t xml:space="preserve">) </w:t>
      </w:r>
      <w:r w:rsidRPr="00CE0FDC">
        <w:rPr>
          <w:sz w:val="24"/>
          <w:szCs w:val="22"/>
        </w:rPr>
        <w:t>затвердження договірних цін та тарифів на страхові послуги</w:t>
      </w:r>
      <w:r w:rsidR="00C45C26" w:rsidRPr="007D5CB7">
        <w:rPr>
          <w:sz w:val="24"/>
          <w:szCs w:val="22"/>
        </w:rPr>
        <w:t>;</w:t>
      </w:r>
    </w:p>
    <w:p w:rsidR="00167BAB" w:rsidRPr="007D5CB7" w:rsidRDefault="00167BAB" w:rsidP="00167BAB">
      <w:pPr>
        <w:ind w:right="1" w:firstLine="708"/>
        <w:jc w:val="both"/>
        <w:rPr>
          <w:sz w:val="24"/>
          <w:szCs w:val="22"/>
        </w:rPr>
      </w:pPr>
      <w:r w:rsidRPr="00CE0FDC">
        <w:rPr>
          <w:sz w:val="24"/>
          <w:szCs w:val="22"/>
        </w:rPr>
        <w:t>4</w:t>
      </w:r>
      <w:r w:rsidR="00C45C26" w:rsidRPr="007D5CB7">
        <w:rPr>
          <w:sz w:val="24"/>
          <w:szCs w:val="22"/>
        </w:rPr>
        <w:t>) забезпечення складання та надання річної звітності Товариства на затвердження Загальними зборами;</w:t>
      </w:r>
    </w:p>
    <w:p w:rsidR="00167BAB" w:rsidRPr="007D5CB7" w:rsidRDefault="00167BAB" w:rsidP="00167BAB">
      <w:pPr>
        <w:ind w:right="1" w:firstLine="708"/>
        <w:jc w:val="both"/>
        <w:rPr>
          <w:sz w:val="24"/>
          <w:szCs w:val="22"/>
        </w:rPr>
      </w:pPr>
      <w:r w:rsidRPr="00CE0FDC">
        <w:rPr>
          <w:sz w:val="24"/>
          <w:szCs w:val="22"/>
        </w:rPr>
        <w:t>5</w:t>
      </w:r>
      <w:r w:rsidR="00C45C26" w:rsidRPr="007D5CB7">
        <w:rPr>
          <w:sz w:val="24"/>
          <w:szCs w:val="22"/>
        </w:rPr>
        <w:t>) встановлення систем заохочення;</w:t>
      </w:r>
    </w:p>
    <w:p w:rsidR="00167BAB" w:rsidRPr="007D5CB7" w:rsidRDefault="00167BAB" w:rsidP="00167BAB">
      <w:pPr>
        <w:ind w:right="1" w:firstLine="708"/>
        <w:jc w:val="both"/>
        <w:rPr>
          <w:sz w:val="24"/>
          <w:szCs w:val="22"/>
        </w:rPr>
      </w:pPr>
      <w:r w:rsidRPr="00CE0FDC">
        <w:rPr>
          <w:sz w:val="24"/>
          <w:szCs w:val="22"/>
        </w:rPr>
        <w:lastRenderedPageBreak/>
        <w:t>6</w:t>
      </w:r>
      <w:r w:rsidR="00C45C26" w:rsidRPr="007D5CB7">
        <w:rPr>
          <w:sz w:val="24"/>
          <w:szCs w:val="22"/>
        </w:rPr>
        <w:t xml:space="preserve">) призначення на посаду керівників </w:t>
      </w:r>
      <w:r w:rsidRPr="00CE0FDC">
        <w:rPr>
          <w:sz w:val="24"/>
          <w:szCs w:val="22"/>
        </w:rPr>
        <w:t xml:space="preserve">дочірніх підприємств, </w:t>
      </w:r>
      <w:r w:rsidR="00C45C26" w:rsidRPr="007D5CB7">
        <w:rPr>
          <w:sz w:val="24"/>
          <w:szCs w:val="22"/>
        </w:rPr>
        <w:t>філій та представництв Товариства</w:t>
      </w:r>
      <w:r w:rsidRPr="00CE0FDC">
        <w:rPr>
          <w:sz w:val="24"/>
          <w:szCs w:val="22"/>
        </w:rPr>
        <w:t xml:space="preserve">, </w:t>
      </w:r>
      <w:r w:rsidR="00C45C26" w:rsidRPr="007D5CB7">
        <w:rPr>
          <w:sz w:val="24"/>
          <w:szCs w:val="22"/>
        </w:rPr>
        <w:t>визначення умов оплати їх праці;</w:t>
      </w:r>
    </w:p>
    <w:p w:rsidR="00167BAB" w:rsidRPr="007D5CB7" w:rsidRDefault="00167BAB" w:rsidP="00167BAB">
      <w:pPr>
        <w:ind w:right="1" w:firstLine="708"/>
        <w:jc w:val="both"/>
        <w:rPr>
          <w:sz w:val="24"/>
          <w:szCs w:val="22"/>
        </w:rPr>
      </w:pPr>
      <w:r w:rsidRPr="00CE0FDC">
        <w:rPr>
          <w:sz w:val="24"/>
          <w:szCs w:val="22"/>
        </w:rPr>
        <w:t>7</w:t>
      </w:r>
      <w:r w:rsidR="00C45C26" w:rsidRPr="007D5CB7">
        <w:rPr>
          <w:sz w:val="24"/>
          <w:szCs w:val="22"/>
        </w:rPr>
        <w:t xml:space="preserve">) укладання </w:t>
      </w:r>
      <w:r w:rsidR="00FB3E73" w:rsidRPr="00CE0FDC">
        <w:rPr>
          <w:sz w:val="24"/>
          <w:szCs w:val="22"/>
        </w:rPr>
        <w:t>к</w:t>
      </w:r>
      <w:r w:rsidR="00C45C26" w:rsidRPr="007D5CB7">
        <w:rPr>
          <w:sz w:val="24"/>
          <w:szCs w:val="22"/>
        </w:rPr>
        <w:t>олективного договору;</w:t>
      </w:r>
    </w:p>
    <w:p w:rsidR="00167BAB" w:rsidRPr="007D5CB7" w:rsidRDefault="00167BAB" w:rsidP="00167BAB">
      <w:pPr>
        <w:shd w:val="clear" w:color="auto" w:fill="FFFFFF"/>
        <w:ind w:right="1" w:firstLine="708"/>
        <w:jc w:val="both"/>
        <w:rPr>
          <w:sz w:val="24"/>
          <w:szCs w:val="22"/>
        </w:rPr>
      </w:pPr>
      <w:r w:rsidRPr="00CE0FDC">
        <w:rPr>
          <w:sz w:val="24"/>
          <w:szCs w:val="22"/>
        </w:rPr>
        <w:t>8</w:t>
      </w:r>
      <w:r w:rsidR="00C45C26" w:rsidRPr="007D5CB7">
        <w:rPr>
          <w:sz w:val="24"/>
          <w:szCs w:val="22"/>
        </w:rPr>
        <w:t>) визначення розміру, джерел утворення та порядку використання фондів Товариства, враховуючи вимоги чинного законодавства України;</w:t>
      </w:r>
    </w:p>
    <w:p w:rsidR="00167BAB" w:rsidRPr="007D5CB7" w:rsidRDefault="00167BAB" w:rsidP="00167BAB">
      <w:pPr>
        <w:shd w:val="clear" w:color="auto" w:fill="FFFFFF"/>
        <w:ind w:right="1" w:firstLine="708"/>
        <w:jc w:val="both"/>
        <w:rPr>
          <w:sz w:val="24"/>
          <w:szCs w:val="22"/>
        </w:rPr>
      </w:pPr>
      <w:r w:rsidRPr="00CE0FDC">
        <w:rPr>
          <w:sz w:val="24"/>
          <w:szCs w:val="22"/>
        </w:rPr>
        <w:t>9</w:t>
      </w:r>
      <w:r w:rsidR="00C45C26" w:rsidRPr="007D5CB7">
        <w:rPr>
          <w:sz w:val="24"/>
          <w:szCs w:val="22"/>
        </w:rPr>
        <w:t>) створення резервів та інших фондів для здійснення страхової діяльності;</w:t>
      </w:r>
    </w:p>
    <w:p w:rsidR="00167BAB" w:rsidRPr="007D5CB7" w:rsidRDefault="00167BAB" w:rsidP="00167BAB">
      <w:pPr>
        <w:shd w:val="clear" w:color="auto" w:fill="FFFFFF"/>
        <w:ind w:right="1" w:firstLine="708"/>
        <w:jc w:val="both"/>
        <w:rPr>
          <w:sz w:val="24"/>
          <w:szCs w:val="22"/>
        </w:rPr>
      </w:pPr>
      <w:r w:rsidRPr="00CE0FDC">
        <w:rPr>
          <w:sz w:val="24"/>
          <w:szCs w:val="22"/>
        </w:rPr>
        <w:t>10</w:t>
      </w:r>
      <w:r w:rsidR="00C45C26" w:rsidRPr="007D5CB7">
        <w:rPr>
          <w:sz w:val="24"/>
          <w:szCs w:val="22"/>
        </w:rPr>
        <w:t>) розпорядження майном Товариства, в тому числі рухомим та нерухомим, з урахуванням обмежень, встановлених цим Статутом та іншими нормативними актами Товариства;</w:t>
      </w:r>
    </w:p>
    <w:p w:rsidR="00167BAB" w:rsidRPr="007D5CB7" w:rsidRDefault="00167BAB" w:rsidP="00167BAB">
      <w:pPr>
        <w:ind w:firstLine="708"/>
        <w:jc w:val="both"/>
        <w:rPr>
          <w:sz w:val="24"/>
          <w:szCs w:val="22"/>
        </w:rPr>
      </w:pPr>
      <w:r w:rsidRPr="00CE0FDC">
        <w:rPr>
          <w:sz w:val="24"/>
          <w:szCs w:val="22"/>
        </w:rPr>
        <w:t>11</w:t>
      </w:r>
      <w:r w:rsidR="00C45C26" w:rsidRPr="007D5CB7">
        <w:rPr>
          <w:sz w:val="24"/>
          <w:szCs w:val="22"/>
        </w:rPr>
        <w:t>) здійснення інших повноважень, передбачених чинним законодавством України, цим Статутом, внутрішніми документами Товариства, рішеннями Загальних зборів або Наглядової ради.</w:t>
      </w:r>
    </w:p>
    <w:p w:rsidR="00483811" w:rsidRPr="00CE0FDC" w:rsidRDefault="00167BAB" w:rsidP="001807BB">
      <w:pPr>
        <w:ind w:firstLine="708"/>
        <w:jc w:val="both"/>
        <w:rPr>
          <w:sz w:val="24"/>
          <w:szCs w:val="24"/>
        </w:rPr>
      </w:pPr>
      <w:r w:rsidRPr="00CE0FDC">
        <w:rPr>
          <w:sz w:val="24"/>
          <w:szCs w:val="24"/>
        </w:rPr>
        <w:t>9</w:t>
      </w:r>
      <w:r w:rsidR="00B4488F" w:rsidRPr="00CE0FDC">
        <w:rPr>
          <w:sz w:val="24"/>
          <w:szCs w:val="24"/>
        </w:rPr>
        <w:t>.</w:t>
      </w:r>
      <w:r w:rsidRPr="00CE0FDC">
        <w:rPr>
          <w:sz w:val="24"/>
          <w:szCs w:val="24"/>
        </w:rPr>
        <w:t>3</w:t>
      </w:r>
      <w:r w:rsidR="00B4488F" w:rsidRPr="00CE0FDC">
        <w:rPr>
          <w:sz w:val="24"/>
          <w:szCs w:val="24"/>
        </w:rPr>
        <w:t>. Правління підзвітне</w:t>
      </w:r>
      <w:r w:rsidR="00087770" w:rsidRPr="007D5CB7">
        <w:rPr>
          <w:sz w:val="24"/>
          <w:szCs w:val="24"/>
        </w:rPr>
        <w:t xml:space="preserve"> </w:t>
      </w:r>
      <w:r w:rsidR="00681391" w:rsidRPr="00CE0FDC">
        <w:rPr>
          <w:sz w:val="24"/>
          <w:szCs w:val="24"/>
        </w:rPr>
        <w:t>З</w:t>
      </w:r>
      <w:r w:rsidR="00B4488F" w:rsidRPr="00CE0FDC">
        <w:rPr>
          <w:sz w:val="24"/>
          <w:szCs w:val="24"/>
        </w:rPr>
        <w:t>агальним зборам</w:t>
      </w:r>
      <w:r w:rsidR="00DA0BA2" w:rsidRPr="00CE0FDC">
        <w:rPr>
          <w:sz w:val="24"/>
          <w:szCs w:val="24"/>
        </w:rPr>
        <w:t xml:space="preserve"> та Наглядов</w:t>
      </w:r>
      <w:r w:rsidR="009F52C7">
        <w:rPr>
          <w:sz w:val="24"/>
          <w:szCs w:val="24"/>
        </w:rPr>
        <w:t>ій</w:t>
      </w:r>
      <w:r w:rsidR="00DA0BA2" w:rsidRPr="00CE0FDC">
        <w:rPr>
          <w:sz w:val="24"/>
          <w:szCs w:val="24"/>
        </w:rPr>
        <w:t xml:space="preserve"> раді</w:t>
      </w:r>
      <w:r w:rsidR="00B4488F" w:rsidRPr="00CE0FDC">
        <w:rPr>
          <w:sz w:val="24"/>
          <w:szCs w:val="24"/>
        </w:rPr>
        <w:t>, організовує виконання їх</w:t>
      </w:r>
      <w:r w:rsidR="000E3B30" w:rsidRPr="00CE0FDC">
        <w:rPr>
          <w:sz w:val="24"/>
          <w:szCs w:val="24"/>
        </w:rPr>
        <w:t>ніх</w:t>
      </w:r>
      <w:r w:rsidR="00B4488F" w:rsidRPr="00CE0FDC">
        <w:rPr>
          <w:sz w:val="24"/>
          <w:szCs w:val="24"/>
        </w:rPr>
        <w:t xml:space="preserve"> рішень. Правління діє від імені Товариства у межах, встановлених цим Статутом і </w:t>
      </w:r>
      <w:r w:rsidRPr="00CE0FDC">
        <w:rPr>
          <w:sz w:val="24"/>
          <w:szCs w:val="24"/>
        </w:rPr>
        <w:t>чинним законодавством України</w:t>
      </w:r>
      <w:r w:rsidR="00B4488F" w:rsidRPr="00CE0FDC">
        <w:rPr>
          <w:sz w:val="24"/>
          <w:szCs w:val="24"/>
        </w:rPr>
        <w:t xml:space="preserve">. </w:t>
      </w:r>
    </w:p>
    <w:p w:rsidR="00167BAB" w:rsidRPr="00CE0FDC" w:rsidRDefault="00167BAB" w:rsidP="00167BAB">
      <w:pPr>
        <w:ind w:firstLine="708"/>
        <w:jc w:val="both"/>
        <w:rPr>
          <w:sz w:val="24"/>
          <w:szCs w:val="24"/>
        </w:rPr>
      </w:pPr>
      <w:r w:rsidRPr="00CE0FDC">
        <w:rPr>
          <w:sz w:val="24"/>
          <w:szCs w:val="24"/>
        </w:rPr>
        <w:t xml:space="preserve">9.4. </w:t>
      </w:r>
      <w:r w:rsidRPr="00CE0FDC">
        <w:rPr>
          <w:sz w:val="24"/>
          <w:szCs w:val="22"/>
        </w:rPr>
        <w:t>Кількісний склад Правління становить 3 (три) особи. До складу Правління входять Голова та члени Правління.</w:t>
      </w:r>
    </w:p>
    <w:p w:rsidR="00167BAB" w:rsidRPr="00CE0FDC" w:rsidRDefault="00167BAB" w:rsidP="00167BAB">
      <w:pPr>
        <w:ind w:firstLine="708"/>
        <w:jc w:val="both"/>
        <w:rPr>
          <w:sz w:val="24"/>
          <w:szCs w:val="24"/>
        </w:rPr>
      </w:pPr>
      <w:r w:rsidRPr="00CE0FDC">
        <w:rPr>
          <w:sz w:val="24"/>
          <w:szCs w:val="24"/>
        </w:rPr>
        <w:t>9.5. Голова та члени</w:t>
      </w:r>
      <w:r w:rsidR="00087770" w:rsidRPr="007D5CB7">
        <w:rPr>
          <w:sz w:val="24"/>
          <w:szCs w:val="24"/>
        </w:rPr>
        <w:t xml:space="preserve"> </w:t>
      </w:r>
      <w:r w:rsidRPr="00CE0FDC">
        <w:rPr>
          <w:sz w:val="24"/>
          <w:szCs w:val="24"/>
        </w:rPr>
        <w:t xml:space="preserve">Правління обираються </w:t>
      </w:r>
      <w:r w:rsidR="00C45C26" w:rsidRPr="007D5CB7">
        <w:rPr>
          <w:sz w:val="24"/>
          <w:szCs w:val="22"/>
        </w:rPr>
        <w:t>та їх повноваження припиняються</w:t>
      </w:r>
      <w:r w:rsidR="00087770" w:rsidRPr="007D5CB7">
        <w:rPr>
          <w:sz w:val="24"/>
          <w:szCs w:val="22"/>
        </w:rPr>
        <w:t xml:space="preserve"> </w:t>
      </w:r>
      <w:r w:rsidRPr="00CE0FDC">
        <w:rPr>
          <w:sz w:val="24"/>
          <w:szCs w:val="24"/>
        </w:rPr>
        <w:t xml:space="preserve">Наглядовою радою. </w:t>
      </w:r>
    </w:p>
    <w:p w:rsidR="00FB3E73" w:rsidRPr="00CE0FDC" w:rsidRDefault="00167BAB" w:rsidP="00FB3E73">
      <w:pPr>
        <w:suppressAutoHyphens w:val="0"/>
        <w:autoSpaceDE w:val="0"/>
        <w:autoSpaceDN w:val="0"/>
        <w:adjustRightInd w:val="0"/>
        <w:ind w:firstLine="709"/>
        <w:jc w:val="both"/>
        <w:rPr>
          <w:sz w:val="24"/>
          <w:szCs w:val="22"/>
        </w:rPr>
      </w:pPr>
      <w:r w:rsidRPr="00CE0FDC">
        <w:rPr>
          <w:sz w:val="24"/>
          <w:szCs w:val="24"/>
        </w:rPr>
        <w:t xml:space="preserve">9.6. </w:t>
      </w:r>
      <w:r w:rsidR="00C45C26" w:rsidRPr="007D5CB7">
        <w:rPr>
          <w:sz w:val="24"/>
          <w:szCs w:val="22"/>
        </w:rPr>
        <w:t>Голова та члени Правління обираються Наглядовою радою на строк, визначений рішенням Наглядової ради</w:t>
      </w:r>
      <w:r w:rsidR="00313CC2" w:rsidRPr="007D5CB7">
        <w:rPr>
          <w:sz w:val="24"/>
          <w:szCs w:val="22"/>
        </w:rPr>
        <w:t xml:space="preserve">  або безстроково</w:t>
      </w:r>
      <w:r w:rsidR="00C45C26" w:rsidRPr="007D5CB7">
        <w:rPr>
          <w:sz w:val="24"/>
          <w:szCs w:val="22"/>
        </w:rPr>
        <w:t xml:space="preserve">. </w:t>
      </w:r>
      <w:r w:rsidR="00FB3E73" w:rsidRPr="007D5CB7">
        <w:rPr>
          <w:sz w:val="24"/>
          <w:szCs w:val="22"/>
        </w:rPr>
        <w:t>Правління повинно мати колективну придатність, яка відповідає розміру Товариства, складності, обсягам, видам, характеру здійснюваних Товариством операцій, організаційній структурі та профілю ризику Товариства.</w:t>
      </w:r>
      <w:r w:rsidR="00FB3E73" w:rsidRPr="00CE0FDC">
        <w:rPr>
          <w:sz w:val="24"/>
          <w:szCs w:val="22"/>
        </w:rPr>
        <w:t xml:space="preserve"> </w:t>
      </w:r>
    </w:p>
    <w:p w:rsidR="00DA0BA2" w:rsidRPr="00CE0FDC" w:rsidRDefault="00DA0BA2" w:rsidP="00DA0BA2">
      <w:pPr>
        <w:suppressAutoHyphens w:val="0"/>
        <w:autoSpaceDE w:val="0"/>
        <w:autoSpaceDN w:val="0"/>
        <w:adjustRightInd w:val="0"/>
        <w:ind w:firstLine="709"/>
        <w:jc w:val="both"/>
        <w:rPr>
          <w:sz w:val="24"/>
        </w:rPr>
      </w:pPr>
      <w:r w:rsidRPr="007D5CB7">
        <w:rPr>
          <w:sz w:val="24"/>
        </w:rPr>
        <w:t>Регулятор</w:t>
      </w:r>
      <w:r w:rsidR="009F52C7">
        <w:rPr>
          <w:sz w:val="24"/>
        </w:rPr>
        <w:t>,</w:t>
      </w:r>
      <w:r w:rsidRPr="007D5CB7">
        <w:rPr>
          <w:sz w:val="24"/>
        </w:rPr>
        <w:t xml:space="preserve"> у встановленому ним порядку</w:t>
      </w:r>
      <w:r w:rsidR="009F52C7">
        <w:rPr>
          <w:sz w:val="24"/>
        </w:rPr>
        <w:t>,</w:t>
      </w:r>
      <w:r w:rsidRPr="007D5CB7">
        <w:rPr>
          <w:sz w:val="24"/>
        </w:rPr>
        <w:t xml:space="preserve"> погоджує на посаду </w:t>
      </w:r>
      <w:r w:rsidR="00C3444D" w:rsidRPr="007D5CB7">
        <w:rPr>
          <w:sz w:val="24"/>
        </w:rPr>
        <w:t>членів</w:t>
      </w:r>
      <w:r w:rsidRPr="007D5CB7">
        <w:rPr>
          <w:sz w:val="24"/>
        </w:rPr>
        <w:t xml:space="preserve"> </w:t>
      </w:r>
      <w:r w:rsidR="00CE0FDC">
        <w:rPr>
          <w:sz w:val="24"/>
        </w:rPr>
        <w:t>П</w:t>
      </w:r>
      <w:r w:rsidRPr="007D5CB7">
        <w:rPr>
          <w:sz w:val="24"/>
        </w:rPr>
        <w:t>равління Товариства.</w:t>
      </w:r>
      <w:r w:rsidRPr="00CE0FDC">
        <w:rPr>
          <w:sz w:val="24"/>
        </w:rPr>
        <w:t xml:space="preserve"> </w:t>
      </w:r>
    </w:p>
    <w:p w:rsidR="00167BAB" w:rsidRPr="00CE0FDC" w:rsidRDefault="00C45C26" w:rsidP="00167BAB">
      <w:pPr>
        <w:ind w:firstLine="708"/>
        <w:jc w:val="both"/>
        <w:rPr>
          <w:sz w:val="24"/>
          <w:szCs w:val="24"/>
        </w:rPr>
      </w:pPr>
      <w:r w:rsidRPr="007D5CB7">
        <w:rPr>
          <w:sz w:val="24"/>
          <w:szCs w:val="22"/>
        </w:rPr>
        <w:t>У разі, якщо після закінчення строку, на який обрано Голову та/або членів Правління, Наглядовою радою з будь-яких причин не прийнято рішення про обрання або переобрання Голови та/або членів Правління, повноваження Голови та членів Правління продовжуються до моменту прийняття Наглядовою радою рішення про обрання або переобрання Голови та/або членів Правління.</w:t>
      </w:r>
    </w:p>
    <w:p w:rsidR="00D713D4" w:rsidRPr="00CE0FDC" w:rsidRDefault="00167BAB" w:rsidP="00D713D4">
      <w:pPr>
        <w:widowControl w:val="0"/>
        <w:ind w:firstLine="709"/>
        <w:jc w:val="both"/>
        <w:rPr>
          <w:strike/>
          <w:sz w:val="24"/>
          <w:szCs w:val="22"/>
        </w:rPr>
      </w:pPr>
      <w:r w:rsidRPr="00CE0FDC">
        <w:rPr>
          <w:sz w:val="24"/>
          <w:szCs w:val="24"/>
        </w:rPr>
        <w:t>9</w:t>
      </w:r>
      <w:r w:rsidR="00B4488F" w:rsidRPr="00CE0FDC">
        <w:rPr>
          <w:sz w:val="24"/>
          <w:szCs w:val="24"/>
        </w:rPr>
        <w:t>.</w:t>
      </w:r>
      <w:r w:rsidRPr="00CE0FDC">
        <w:rPr>
          <w:sz w:val="24"/>
          <w:szCs w:val="24"/>
        </w:rPr>
        <w:t>7</w:t>
      </w:r>
      <w:r w:rsidR="00B4488F" w:rsidRPr="00CE0FDC">
        <w:rPr>
          <w:sz w:val="24"/>
          <w:szCs w:val="24"/>
        </w:rPr>
        <w:t xml:space="preserve">. Членом </w:t>
      </w:r>
      <w:r w:rsidR="00261171" w:rsidRPr="00CE0FDC">
        <w:rPr>
          <w:sz w:val="24"/>
          <w:szCs w:val="24"/>
        </w:rPr>
        <w:t>П</w:t>
      </w:r>
      <w:r w:rsidR="00B4488F" w:rsidRPr="00CE0FDC">
        <w:rPr>
          <w:sz w:val="24"/>
          <w:szCs w:val="24"/>
        </w:rPr>
        <w:t xml:space="preserve">равління може бути будь-яка фізична особа, яка має повну дієздатність і не є членом </w:t>
      </w:r>
      <w:r w:rsidRPr="00CE0FDC">
        <w:rPr>
          <w:sz w:val="24"/>
          <w:szCs w:val="24"/>
        </w:rPr>
        <w:t xml:space="preserve">Наглядової ради або </w:t>
      </w:r>
      <w:r w:rsidR="009F52C7">
        <w:rPr>
          <w:sz w:val="24"/>
          <w:szCs w:val="24"/>
        </w:rPr>
        <w:t>К</w:t>
      </w:r>
      <w:r w:rsidRPr="00CE0FDC">
        <w:rPr>
          <w:sz w:val="24"/>
          <w:szCs w:val="24"/>
        </w:rPr>
        <w:t>орпоративним секретарем</w:t>
      </w:r>
      <w:r w:rsidR="00B4488F" w:rsidRPr="00CE0FDC">
        <w:rPr>
          <w:sz w:val="24"/>
          <w:szCs w:val="24"/>
        </w:rPr>
        <w:t xml:space="preserve">. </w:t>
      </w:r>
      <w:r w:rsidR="00C45C26" w:rsidRPr="007D5CB7">
        <w:rPr>
          <w:color w:val="000000"/>
          <w:sz w:val="24"/>
        </w:rPr>
        <w:t xml:space="preserve">Голова та члени Правління мають відповідати </w:t>
      </w:r>
      <w:r w:rsidR="00D713D4" w:rsidRPr="007D5CB7">
        <w:rPr>
          <w:color w:val="000000"/>
          <w:sz w:val="24"/>
        </w:rPr>
        <w:t>вимогам щодо ділової репутації та професійної придатності, вимогам щодо суміщення посад</w:t>
      </w:r>
      <w:r w:rsidR="00FB3E73" w:rsidRPr="007D5CB7">
        <w:rPr>
          <w:color w:val="000000"/>
          <w:sz w:val="24"/>
        </w:rPr>
        <w:t xml:space="preserve">. </w:t>
      </w:r>
      <w:r w:rsidR="00D713D4" w:rsidRPr="007D5CB7">
        <w:rPr>
          <w:color w:val="000000"/>
          <w:sz w:val="24"/>
        </w:rPr>
        <w:t>Відповідні вимоги встановлюються законодавством України та нормативно-правовими актами Регулятора.</w:t>
      </w:r>
      <w:r w:rsidR="00D713D4" w:rsidRPr="00CE0FDC">
        <w:rPr>
          <w:color w:val="000000"/>
          <w:sz w:val="24"/>
        </w:rPr>
        <w:t xml:space="preserve"> </w:t>
      </w:r>
    </w:p>
    <w:p w:rsidR="005842C1" w:rsidRPr="00CE0FDC" w:rsidRDefault="00167BAB" w:rsidP="001807BB">
      <w:pPr>
        <w:ind w:firstLine="708"/>
        <w:jc w:val="both"/>
        <w:rPr>
          <w:color w:val="000000"/>
          <w:sz w:val="24"/>
          <w:szCs w:val="24"/>
        </w:rPr>
      </w:pPr>
      <w:r w:rsidRPr="00CE0FDC">
        <w:rPr>
          <w:color w:val="000000"/>
          <w:sz w:val="24"/>
          <w:szCs w:val="24"/>
        </w:rPr>
        <w:t>9</w:t>
      </w:r>
      <w:r w:rsidR="00B4488F" w:rsidRPr="00CE0FDC">
        <w:rPr>
          <w:color w:val="000000"/>
          <w:sz w:val="24"/>
          <w:szCs w:val="24"/>
        </w:rPr>
        <w:t>.</w:t>
      </w:r>
      <w:r w:rsidRPr="00CE0FDC">
        <w:rPr>
          <w:color w:val="000000"/>
          <w:sz w:val="24"/>
          <w:szCs w:val="24"/>
        </w:rPr>
        <w:t>8</w:t>
      </w:r>
      <w:r w:rsidR="00B4488F" w:rsidRPr="00CE0FDC">
        <w:rPr>
          <w:color w:val="000000"/>
          <w:sz w:val="24"/>
          <w:szCs w:val="24"/>
        </w:rPr>
        <w:t xml:space="preserve">. </w:t>
      </w:r>
      <w:r w:rsidR="00E43098" w:rsidRPr="00CE0FDC">
        <w:rPr>
          <w:sz w:val="24"/>
          <w:szCs w:val="24"/>
        </w:rPr>
        <w:t>Права та обов'язки Голови та членів Правління</w:t>
      </w:r>
      <w:r w:rsidR="00087770" w:rsidRPr="007D5CB7">
        <w:rPr>
          <w:sz w:val="24"/>
          <w:szCs w:val="24"/>
        </w:rPr>
        <w:t xml:space="preserve"> </w:t>
      </w:r>
      <w:r w:rsidR="00E43098" w:rsidRPr="00CE0FDC">
        <w:rPr>
          <w:sz w:val="24"/>
          <w:szCs w:val="24"/>
        </w:rPr>
        <w:t xml:space="preserve">Товариства визначаються </w:t>
      </w:r>
      <w:r w:rsidRPr="00CE0FDC">
        <w:rPr>
          <w:sz w:val="24"/>
          <w:szCs w:val="24"/>
        </w:rPr>
        <w:t>чинним законодавством України</w:t>
      </w:r>
      <w:r w:rsidR="00E43098" w:rsidRPr="00CE0FDC">
        <w:rPr>
          <w:sz w:val="24"/>
          <w:szCs w:val="24"/>
        </w:rPr>
        <w:t xml:space="preserve">, </w:t>
      </w:r>
      <w:r w:rsidRPr="00CE0FDC">
        <w:rPr>
          <w:sz w:val="24"/>
          <w:szCs w:val="24"/>
        </w:rPr>
        <w:t xml:space="preserve">цим </w:t>
      </w:r>
      <w:r w:rsidR="00E43098" w:rsidRPr="00CE0FDC">
        <w:rPr>
          <w:sz w:val="24"/>
          <w:szCs w:val="24"/>
        </w:rPr>
        <w:t xml:space="preserve">Статутом та/або положенням про Правління, а також контрактом, що укладається з кожним членом Правління. </w:t>
      </w:r>
      <w:r w:rsidR="00B4488F" w:rsidRPr="00CE0FDC">
        <w:rPr>
          <w:color w:val="000000"/>
          <w:sz w:val="24"/>
          <w:szCs w:val="24"/>
        </w:rPr>
        <w:t xml:space="preserve">Від імені Товариства </w:t>
      </w:r>
      <w:r w:rsidR="00E43098" w:rsidRPr="00CE0FDC">
        <w:rPr>
          <w:color w:val="000000"/>
          <w:sz w:val="24"/>
          <w:szCs w:val="24"/>
        </w:rPr>
        <w:t>контракт</w:t>
      </w:r>
      <w:r w:rsidR="00B4488F" w:rsidRPr="00CE0FDC">
        <w:rPr>
          <w:color w:val="000000"/>
          <w:sz w:val="24"/>
          <w:szCs w:val="24"/>
        </w:rPr>
        <w:t xml:space="preserve"> з членами </w:t>
      </w:r>
      <w:r w:rsidR="00261171" w:rsidRPr="00CE0FDC">
        <w:rPr>
          <w:color w:val="000000"/>
          <w:sz w:val="24"/>
          <w:szCs w:val="24"/>
        </w:rPr>
        <w:t>П</w:t>
      </w:r>
      <w:r w:rsidR="00B4488F" w:rsidRPr="00CE0FDC">
        <w:rPr>
          <w:color w:val="000000"/>
          <w:sz w:val="24"/>
          <w:szCs w:val="24"/>
        </w:rPr>
        <w:t xml:space="preserve">равління підписує </w:t>
      </w:r>
      <w:r w:rsidRPr="00CE0FDC">
        <w:rPr>
          <w:color w:val="000000"/>
          <w:sz w:val="24"/>
          <w:szCs w:val="24"/>
        </w:rPr>
        <w:t>особа</w:t>
      </w:r>
      <w:r w:rsidR="005842C1" w:rsidRPr="00CE0FDC">
        <w:rPr>
          <w:color w:val="000000"/>
          <w:sz w:val="24"/>
          <w:szCs w:val="24"/>
        </w:rPr>
        <w:t xml:space="preserve">, </w:t>
      </w:r>
      <w:r w:rsidRPr="00CE0FDC">
        <w:rPr>
          <w:color w:val="000000"/>
          <w:sz w:val="24"/>
          <w:szCs w:val="24"/>
        </w:rPr>
        <w:t>визначена Наглядовою радою</w:t>
      </w:r>
      <w:r w:rsidR="005842C1" w:rsidRPr="00CE0FDC">
        <w:rPr>
          <w:color w:val="000000"/>
          <w:sz w:val="24"/>
          <w:szCs w:val="24"/>
        </w:rPr>
        <w:t xml:space="preserve"> Товариства.</w:t>
      </w:r>
    </w:p>
    <w:p w:rsidR="00B4488F" w:rsidRPr="00CE0FDC" w:rsidRDefault="00167BAB" w:rsidP="001807BB">
      <w:pPr>
        <w:ind w:firstLine="708"/>
        <w:jc w:val="both"/>
        <w:rPr>
          <w:sz w:val="24"/>
          <w:szCs w:val="24"/>
        </w:rPr>
      </w:pPr>
      <w:r w:rsidRPr="00CE0FDC">
        <w:rPr>
          <w:sz w:val="24"/>
          <w:szCs w:val="24"/>
        </w:rPr>
        <w:t>9</w:t>
      </w:r>
      <w:r w:rsidR="00B4488F" w:rsidRPr="00CE0FDC">
        <w:rPr>
          <w:sz w:val="24"/>
          <w:szCs w:val="24"/>
        </w:rPr>
        <w:t>.</w:t>
      </w:r>
      <w:r w:rsidRPr="00CE0FDC">
        <w:rPr>
          <w:sz w:val="24"/>
          <w:szCs w:val="24"/>
        </w:rPr>
        <w:t>9</w:t>
      </w:r>
      <w:r w:rsidR="00B4488F" w:rsidRPr="00CE0FDC">
        <w:rPr>
          <w:sz w:val="24"/>
          <w:szCs w:val="24"/>
        </w:rPr>
        <w:t>. Правління на вимогу органів та посадових осіб Товариства зобов’язане надати можливість ознайомитис</w:t>
      </w:r>
      <w:r w:rsidR="00955980" w:rsidRPr="00CE0FDC">
        <w:rPr>
          <w:sz w:val="24"/>
          <w:szCs w:val="24"/>
        </w:rPr>
        <w:t>я з інформацією про діяльність Т</w:t>
      </w:r>
      <w:r w:rsidR="00B4488F" w:rsidRPr="00CE0FDC">
        <w:rPr>
          <w:sz w:val="24"/>
          <w:szCs w:val="24"/>
        </w:rPr>
        <w:t xml:space="preserve">овариства в межах, встановлених </w:t>
      </w:r>
      <w:r w:rsidRPr="00CE0FDC">
        <w:rPr>
          <w:sz w:val="24"/>
          <w:szCs w:val="24"/>
        </w:rPr>
        <w:t>чинним законодавством України</w:t>
      </w:r>
      <w:r w:rsidR="00B4488F" w:rsidRPr="00CE0FDC">
        <w:rPr>
          <w:sz w:val="24"/>
          <w:szCs w:val="24"/>
        </w:rPr>
        <w:t xml:space="preserve">, </w:t>
      </w:r>
      <w:r w:rsidR="00955980" w:rsidRPr="00CE0FDC">
        <w:rPr>
          <w:sz w:val="24"/>
          <w:szCs w:val="24"/>
        </w:rPr>
        <w:t>цим С</w:t>
      </w:r>
      <w:r w:rsidR="00B4488F" w:rsidRPr="00CE0FDC">
        <w:rPr>
          <w:sz w:val="24"/>
          <w:szCs w:val="24"/>
        </w:rPr>
        <w:t>тату</w:t>
      </w:r>
      <w:r w:rsidR="00955980" w:rsidRPr="00CE0FDC">
        <w:rPr>
          <w:sz w:val="24"/>
          <w:szCs w:val="24"/>
        </w:rPr>
        <w:t>том та внутрішніми положеннями Т</w:t>
      </w:r>
      <w:r w:rsidR="00B4488F" w:rsidRPr="00CE0FDC">
        <w:rPr>
          <w:sz w:val="24"/>
          <w:szCs w:val="24"/>
        </w:rPr>
        <w:t xml:space="preserve">овариства. </w:t>
      </w:r>
    </w:p>
    <w:p w:rsidR="00B4488F" w:rsidRPr="00CE0FDC" w:rsidRDefault="00B4488F" w:rsidP="001807BB">
      <w:pPr>
        <w:ind w:firstLine="708"/>
        <w:jc w:val="both"/>
        <w:rPr>
          <w:sz w:val="24"/>
          <w:szCs w:val="24"/>
        </w:rPr>
      </w:pPr>
      <w:r w:rsidRPr="00CE0FDC">
        <w:rPr>
          <w:sz w:val="24"/>
          <w:szCs w:val="24"/>
        </w:rPr>
        <w:t xml:space="preserve">Особи, які при цьому отримали доступ до інформації з обмеженим доступом, несуть відповідальність за її неправомірне використання. </w:t>
      </w:r>
    </w:p>
    <w:p w:rsidR="00B4488F" w:rsidRPr="00CE0FDC" w:rsidRDefault="00167BAB" w:rsidP="001807BB">
      <w:pPr>
        <w:ind w:firstLine="708"/>
        <w:jc w:val="both"/>
        <w:rPr>
          <w:sz w:val="24"/>
          <w:szCs w:val="24"/>
        </w:rPr>
      </w:pPr>
      <w:r w:rsidRPr="00CE0FDC">
        <w:rPr>
          <w:sz w:val="24"/>
          <w:szCs w:val="24"/>
        </w:rPr>
        <w:t>9</w:t>
      </w:r>
      <w:r w:rsidR="00AA05B5" w:rsidRPr="00CE0FDC">
        <w:rPr>
          <w:sz w:val="24"/>
          <w:szCs w:val="24"/>
        </w:rPr>
        <w:t>.</w:t>
      </w:r>
      <w:r w:rsidRPr="00CE0FDC">
        <w:rPr>
          <w:sz w:val="24"/>
          <w:szCs w:val="24"/>
        </w:rPr>
        <w:t>10</w:t>
      </w:r>
      <w:r w:rsidR="00AA05B5" w:rsidRPr="00CE0FDC">
        <w:rPr>
          <w:sz w:val="24"/>
          <w:szCs w:val="24"/>
        </w:rPr>
        <w:t xml:space="preserve">. </w:t>
      </w:r>
      <w:r w:rsidR="00B4488F" w:rsidRPr="00CE0FDC">
        <w:rPr>
          <w:sz w:val="24"/>
          <w:szCs w:val="24"/>
        </w:rPr>
        <w:t xml:space="preserve">Голова </w:t>
      </w:r>
      <w:r w:rsidR="00261171" w:rsidRPr="00CE0FDC">
        <w:rPr>
          <w:sz w:val="24"/>
          <w:szCs w:val="24"/>
        </w:rPr>
        <w:t>П</w:t>
      </w:r>
      <w:r w:rsidR="00AA05B5" w:rsidRPr="00CE0FDC">
        <w:rPr>
          <w:sz w:val="24"/>
          <w:szCs w:val="24"/>
        </w:rPr>
        <w:t>равління</w:t>
      </w:r>
      <w:r w:rsidR="00B4488F" w:rsidRPr="00CE0FDC">
        <w:rPr>
          <w:sz w:val="24"/>
          <w:szCs w:val="24"/>
        </w:rPr>
        <w:t xml:space="preserve"> організовує роботу </w:t>
      </w:r>
      <w:r w:rsidR="00261171" w:rsidRPr="00CE0FDC">
        <w:rPr>
          <w:sz w:val="24"/>
          <w:szCs w:val="24"/>
        </w:rPr>
        <w:t>П</w:t>
      </w:r>
      <w:r w:rsidR="00AA05B5" w:rsidRPr="00CE0FDC">
        <w:rPr>
          <w:sz w:val="24"/>
          <w:szCs w:val="24"/>
        </w:rPr>
        <w:t>равління</w:t>
      </w:r>
      <w:r w:rsidR="00B4488F" w:rsidRPr="00CE0FDC">
        <w:rPr>
          <w:sz w:val="24"/>
          <w:szCs w:val="24"/>
        </w:rPr>
        <w:t xml:space="preserve">, </w:t>
      </w:r>
      <w:proofErr w:type="spellStart"/>
      <w:r w:rsidR="00B4488F" w:rsidRPr="00CE0FDC">
        <w:rPr>
          <w:sz w:val="24"/>
          <w:szCs w:val="24"/>
        </w:rPr>
        <w:t>скликає</w:t>
      </w:r>
      <w:proofErr w:type="spellEnd"/>
      <w:r w:rsidR="00B4488F" w:rsidRPr="00CE0FDC">
        <w:rPr>
          <w:sz w:val="24"/>
          <w:szCs w:val="24"/>
        </w:rPr>
        <w:t xml:space="preserve"> засідання, забезпеч</w:t>
      </w:r>
      <w:r w:rsidR="00144FF1" w:rsidRPr="00CE0FDC">
        <w:rPr>
          <w:sz w:val="24"/>
          <w:szCs w:val="24"/>
        </w:rPr>
        <w:t xml:space="preserve">ує ведення протоколів засідань. </w:t>
      </w:r>
    </w:p>
    <w:p w:rsidR="00B4488F" w:rsidRPr="00CE0FDC" w:rsidRDefault="00167BAB" w:rsidP="001807BB">
      <w:pPr>
        <w:ind w:firstLine="708"/>
        <w:jc w:val="both"/>
        <w:rPr>
          <w:sz w:val="24"/>
          <w:szCs w:val="24"/>
        </w:rPr>
      </w:pPr>
      <w:r w:rsidRPr="00CE0FDC">
        <w:rPr>
          <w:sz w:val="24"/>
          <w:szCs w:val="24"/>
        </w:rPr>
        <w:t>9</w:t>
      </w:r>
      <w:r w:rsidR="00AA05B5" w:rsidRPr="00CE0FDC">
        <w:rPr>
          <w:sz w:val="24"/>
          <w:szCs w:val="24"/>
        </w:rPr>
        <w:t>.</w:t>
      </w:r>
      <w:r w:rsidRPr="00CE0FDC">
        <w:rPr>
          <w:sz w:val="24"/>
          <w:szCs w:val="24"/>
        </w:rPr>
        <w:t>10</w:t>
      </w:r>
      <w:r w:rsidR="00AA05B5" w:rsidRPr="00CE0FDC">
        <w:rPr>
          <w:sz w:val="24"/>
          <w:szCs w:val="24"/>
        </w:rPr>
        <w:t xml:space="preserve">. </w:t>
      </w:r>
      <w:r w:rsidR="00B4488F" w:rsidRPr="00CE0FDC">
        <w:rPr>
          <w:sz w:val="24"/>
          <w:szCs w:val="24"/>
        </w:rPr>
        <w:t xml:space="preserve">Голова </w:t>
      </w:r>
      <w:r w:rsidR="00261171" w:rsidRPr="00CE0FDC">
        <w:rPr>
          <w:sz w:val="24"/>
          <w:szCs w:val="24"/>
        </w:rPr>
        <w:t>П</w:t>
      </w:r>
      <w:r w:rsidR="00AA05B5" w:rsidRPr="00CE0FDC">
        <w:rPr>
          <w:sz w:val="24"/>
          <w:szCs w:val="24"/>
        </w:rPr>
        <w:t>равління</w:t>
      </w:r>
      <w:r w:rsidR="00B4488F" w:rsidRPr="00CE0FDC">
        <w:rPr>
          <w:sz w:val="24"/>
          <w:szCs w:val="24"/>
        </w:rPr>
        <w:t xml:space="preserve"> має право б</w:t>
      </w:r>
      <w:r w:rsidR="00AA05B5" w:rsidRPr="00CE0FDC">
        <w:rPr>
          <w:sz w:val="24"/>
          <w:szCs w:val="24"/>
        </w:rPr>
        <w:t>ез довіреності діяти від імені Т</w:t>
      </w:r>
      <w:r w:rsidR="00B4488F" w:rsidRPr="00CE0FDC">
        <w:rPr>
          <w:sz w:val="24"/>
          <w:szCs w:val="24"/>
        </w:rPr>
        <w:t>овариства, в то</w:t>
      </w:r>
      <w:r w:rsidR="00AA05B5" w:rsidRPr="00CE0FDC">
        <w:rPr>
          <w:sz w:val="24"/>
          <w:szCs w:val="24"/>
        </w:rPr>
        <w:t>му числі представляти інтереси Т</w:t>
      </w:r>
      <w:r w:rsidR="00B4488F" w:rsidRPr="00CE0FDC">
        <w:rPr>
          <w:sz w:val="24"/>
          <w:szCs w:val="24"/>
        </w:rPr>
        <w:t>овариств</w:t>
      </w:r>
      <w:r w:rsidR="00AA05B5" w:rsidRPr="00CE0FDC">
        <w:rPr>
          <w:sz w:val="24"/>
          <w:szCs w:val="24"/>
        </w:rPr>
        <w:t>а, вчиняти правочини від імені Т</w:t>
      </w:r>
      <w:r w:rsidR="00B4488F" w:rsidRPr="00CE0FDC">
        <w:rPr>
          <w:sz w:val="24"/>
          <w:szCs w:val="24"/>
        </w:rPr>
        <w:t>овариства, видавати наказ</w:t>
      </w:r>
      <w:r w:rsidR="00AA05B5" w:rsidRPr="00CE0FDC">
        <w:rPr>
          <w:sz w:val="24"/>
          <w:szCs w:val="24"/>
        </w:rPr>
        <w:t>и та давати розпорядження, обов’</w:t>
      </w:r>
      <w:r w:rsidR="00B4488F" w:rsidRPr="00CE0FDC">
        <w:rPr>
          <w:sz w:val="24"/>
          <w:szCs w:val="24"/>
        </w:rPr>
        <w:t>язкові дл</w:t>
      </w:r>
      <w:r w:rsidR="00AA05B5" w:rsidRPr="00CE0FDC">
        <w:rPr>
          <w:sz w:val="24"/>
          <w:szCs w:val="24"/>
        </w:rPr>
        <w:t>я виконання всіма працівниками Т</w:t>
      </w:r>
      <w:r w:rsidR="00B4488F" w:rsidRPr="00CE0FDC">
        <w:rPr>
          <w:sz w:val="24"/>
          <w:szCs w:val="24"/>
        </w:rPr>
        <w:t xml:space="preserve">овариства. </w:t>
      </w:r>
    </w:p>
    <w:p w:rsidR="00BA5C4F" w:rsidRPr="007D5CB7" w:rsidRDefault="00BA5C4F" w:rsidP="001807BB">
      <w:pPr>
        <w:ind w:firstLine="708"/>
        <w:jc w:val="both"/>
        <w:rPr>
          <w:b/>
          <w:sz w:val="24"/>
          <w:szCs w:val="24"/>
        </w:rPr>
      </w:pPr>
      <w:r w:rsidRPr="00CE0FDC">
        <w:rPr>
          <w:sz w:val="24"/>
          <w:szCs w:val="24"/>
        </w:rPr>
        <w:t>Голова Правління має право брати участь у засіданнях Наглядової ради Товариства з правом дорадчого голосу</w:t>
      </w:r>
      <w:r w:rsidRPr="007D5CB7">
        <w:rPr>
          <w:b/>
          <w:sz w:val="24"/>
          <w:szCs w:val="24"/>
        </w:rPr>
        <w:t>.</w:t>
      </w:r>
    </w:p>
    <w:p w:rsidR="0014253D" w:rsidRPr="00CE0FDC" w:rsidRDefault="00167BAB" w:rsidP="001807BB">
      <w:pPr>
        <w:ind w:firstLine="708"/>
        <w:jc w:val="both"/>
        <w:rPr>
          <w:sz w:val="24"/>
          <w:szCs w:val="24"/>
        </w:rPr>
      </w:pPr>
      <w:r w:rsidRPr="00CE0FDC">
        <w:rPr>
          <w:sz w:val="24"/>
          <w:szCs w:val="24"/>
        </w:rPr>
        <w:t>9</w:t>
      </w:r>
      <w:r w:rsidR="0014253D" w:rsidRPr="00CE0FDC">
        <w:rPr>
          <w:sz w:val="24"/>
          <w:szCs w:val="24"/>
        </w:rPr>
        <w:t>.1</w:t>
      </w:r>
      <w:r w:rsidRPr="00CE0FDC">
        <w:rPr>
          <w:sz w:val="24"/>
          <w:szCs w:val="24"/>
        </w:rPr>
        <w:t>1</w:t>
      </w:r>
      <w:r w:rsidR="0014253D" w:rsidRPr="00CE0FDC">
        <w:rPr>
          <w:sz w:val="24"/>
          <w:szCs w:val="24"/>
        </w:rPr>
        <w:t>. Голов</w:t>
      </w:r>
      <w:r w:rsidR="000E10A6" w:rsidRPr="00CE0FDC">
        <w:rPr>
          <w:sz w:val="24"/>
          <w:szCs w:val="24"/>
        </w:rPr>
        <w:t>а</w:t>
      </w:r>
      <w:r w:rsidR="0014253D" w:rsidRPr="00CE0FDC">
        <w:rPr>
          <w:sz w:val="24"/>
          <w:szCs w:val="24"/>
        </w:rPr>
        <w:t xml:space="preserve"> Правління</w:t>
      </w:r>
      <w:r w:rsidRPr="00CE0FDC">
        <w:rPr>
          <w:sz w:val="24"/>
          <w:szCs w:val="24"/>
        </w:rPr>
        <w:t xml:space="preserve"> має право без рішення Правління</w:t>
      </w:r>
      <w:r w:rsidR="0014253D" w:rsidRPr="00CE0FDC">
        <w:rPr>
          <w:sz w:val="24"/>
          <w:szCs w:val="24"/>
        </w:rPr>
        <w:t>:</w:t>
      </w:r>
    </w:p>
    <w:p w:rsidR="0014253D" w:rsidRPr="00CE0FDC" w:rsidRDefault="0014253D" w:rsidP="001807BB">
      <w:pPr>
        <w:ind w:firstLine="708"/>
        <w:jc w:val="both"/>
        <w:rPr>
          <w:sz w:val="24"/>
          <w:szCs w:val="24"/>
        </w:rPr>
      </w:pPr>
      <w:r w:rsidRPr="00CE0FDC">
        <w:rPr>
          <w:sz w:val="24"/>
          <w:szCs w:val="24"/>
        </w:rPr>
        <w:t>1</w:t>
      </w:r>
      <w:r w:rsidR="00167BAB" w:rsidRPr="00CE0FDC">
        <w:rPr>
          <w:sz w:val="24"/>
          <w:szCs w:val="24"/>
        </w:rPr>
        <w:t>)</w:t>
      </w:r>
      <w:r w:rsidR="00D713D4" w:rsidRPr="00CE0FDC">
        <w:rPr>
          <w:sz w:val="24"/>
          <w:szCs w:val="24"/>
        </w:rPr>
        <w:t xml:space="preserve"> </w:t>
      </w:r>
      <w:r w:rsidR="00167BAB" w:rsidRPr="00CE0FDC">
        <w:rPr>
          <w:sz w:val="24"/>
          <w:szCs w:val="24"/>
        </w:rPr>
        <w:t xml:space="preserve">здійснювати </w:t>
      </w:r>
      <w:r w:rsidRPr="00CE0FDC">
        <w:rPr>
          <w:sz w:val="24"/>
          <w:szCs w:val="24"/>
        </w:rPr>
        <w:t xml:space="preserve">виконання рішень </w:t>
      </w:r>
      <w:r w:rsidR="00681391" w:rsidRPr="00CE0FDC">
        <w:rPr>
          <w:sz w:val="24"/>
          <w:szCs w:val="24"/>
        </w:rPr>
        <w:t>Загальних</w:t>
      </w:r>
      <w:r w:rsidRPr="00CE0FDC">
        <w:rPr>
          <w:sz w:val="24"/>
          <w:szCs w:val="24"/>
        </w:rPr>
        <w:t xml:space="preserve"> зборів </w:t>
      </w:r>
      <w:r w:rsidR="00D713D4" w:rsidRPr="00CE0FDC">
        <w:rPr>
          <w:sz w:val="24"/>
          <w:szCs w:val="24"/>
        </w:rPr>
        <w:t xml:space="preserve">та Наглядової ради </w:t>
      </w:r>
      <w:r w:rsidRPr="00CE0FDC">
        <w:rPr>
          <w:sz w:val="24"/>
          <w:szCs w:val="24"/>
        </w:rPr>
        <w:t>Товариства</w:t>
      </w:r>
      <w:r w:rsidR="00167BAB" w:rsidRPr="00CE0FDC">
        <w:rPr>
          <w:sz w:val="24"/>
          <w:szCs w:val="24"/>
        </w:rPr>
        <w:t>;</w:t>
      </w:r>
    </w:p>
    <w:p w:rsidR="0014253D" w:rsidRPr="00CE0FDC" w:rsidRDefault="00167BAB" w:rsidP="001807BB">
      <w:pPr>
        <w:ind w:firstLine="708"/>
        <w:jc w:val="both"/>
        <w:rPr>
          <w:sz w:val="24"/>
          <w:szCs w:val="24"/>
        </w:rPr>
      </w:pPr>
      <w:r w:rsidRPr="00CE0FDC">
        <w:rPr>
          <w:sz w:val="24"/>
          <w:szCs w:val="24"/>
        </w:rPr>
        <w:lastRenderedPageBreak/>
        <w:t>2) б</w:t>
      </w:r>
      <w:r w:rsidR="0014253D" w:rsidRPr="00CE0FDC">
        <w:rPr>
          <w:sz w:val="24"/>
          <w:szCs w:val="24"/>
        </w:rPr>
        <w:t>ез довіреності діяти від імені Товариства, в тому числі представляти інтереси Товариства</w:t>
      </w:r>
      <w:r w:rsidRPr="00CE0FDC">
        <w:rPr>
          <w:sz w:val="24"/>
          <w:szCs w:val="24"/>
        </w:rPr>
        <w:t>;</w:t>
      </w:r>
    </w:p>
    <w:p w:rsidR="0014253D" w:rsidRPr="00CE0FDC" w:rsidRDefault="00167BAB" w:rsidP="001807BB">
      <w:pPr>
        <w:ind w:firstLine="708"/>
        <w:jc w:val="both"/>
        <w:rPr>
          <w:sz w:val="24"/>
          <w:szCs w:val="24"/>
        </w:rPr>
      </w:pPr>
      <w:r w:rsidRPr="00CE0FDC">
        <w:rPr>
          <w:sz w:val="24"/>
          <w:szCs w:val="24"/>
        </w:rPr>
        <w:t>3) п</w:t>
      </w:r>
      <w:r w:rsidR="0014253D" w:rsidRPr="00CE0FDC">
        <w:rPr>
          <w:sz w:val="24"/>
          <w:szCs w:val="24"/>
        </w:rPr>
        <w:t xml:space="preserve">роводити переговори та вчиняти правочини (укладати договори, угоди </w:t>
      </w:r>
      <w:r w:rsidRPr="00CE0FDC">
        <w:rPr>
          <w:sz w:val="24"/>
          <w:szCs w:val="24"/>
        </w:rPr>
        <w:t>тощо</w:t>
      </w:r>
      <w:r w:rsidR="0014253D" w:rsidRPr="00CE0FDC">
        <w:rPr>
          <w:sz w:val="24"/>
          <w:szCs w:val="24"/>
        </w:rPr>
        <w:t>)  від імені Товариства в межах, що визначені цим Статутом</w:t>
      </w:r>
      <w:r w:rsidRPr="00CE0FDC">
        <w:rPr>
          <w:sz w:val="24"/>
          <w:szCs w:val="24"/>
        </w:rPr>
        <w:t>, рішеннями Загальних зборів та Наглядової ради Товариства;</w:t>
      </w:r>
    </w:p>
    <w:p w:rsidR="0014253D" w:rsidRPr="00CE0FDC" w:rsidRDefault="00CA2F6D" w:rsidP="001807BB">
      <w:pPr>
        <w:ind w:firstLine="708"/>
        <w:jc w:val="both"/>
        <w:rPr>
          <w:sz w:val="24"/>
          <w:szCs w:val="24"/>
        </w:rPr>
      </w:pPr>
      <w:r w:rsidRPr="00CE0FDC">
        <w:rPr>
          <w:sz w:val="24"/>
          <w:szCs w:val="24"/>
        </w:rPr>
        <w:t>4) з</w:t>
      </w:r>
      <w:r w:rsidR="0014253D" w:rsidRPr="00CE0FDC">
        <w:rPr>
          <w:sz w:val="24"/>
          <w:szCs w:val="24"/>
        </w:rPr>
        <w:t>атверджувати</w:t>
      </w:r>
      <w:r w:rsidR="00D713D4" w:rsidRPr="00CE0FDC">
        <w:rPr>
          <w:sz w:val="24"/>
          <w:szCs w:val="24"/>
        </w:rPr>
        <w:t xml:space="preserve"> </w:t>
      </w:r>
      <w:r w:rsidR="0014253D" w:rsidRPr="00CE0FDC">
        <w:rPr>
          <w:sz w:val="24"/>
          <w:szCs w:val="24"/>
        </w:rPr>
        <w:t>штатний розпис</w:t>
      </w:r>
      <w:r w:rsidRPr="00CE0FDC">
        <w:rPr>
          <w:sz w:val="24"/>
          <w:szCs w:val="24"/>
        </w:rPr>
        <w:t xml:space="preserve"> Товариства;</w:t>
      </w:r>
    </w:p>
    <w:p w:rsidR="0014253D" w:rsidRPr="00CE0FDC" w:rsidRDefault="00CA2F6D" w:rsidP="001807BB">
      <w:pPr>
        <w:ind w:firstLine="708"/>
        <w:jc w:val="both"/>
        <w:rPr>
          <w:sz w:val="24"/>
          <w:szCs w:val="24"/>
        </w:rPr>
      </w:pPr>
      <w:r w:rsidRPr="00CE0FDC">
        <w:rPr>
          <w:sz w:val="24"/>
          <w:szCs w:val="24"/>
        </w:rPr>
        <w:t>5) п</w:t>
      </w:r>
      <w:r w:rsidR="0014253D" w:rsidRPr="00CE0FDC">
        <w:rPr>
          <w:sz w:val="24"/>
          <w:szCs w:val="24"/>
        </w:rPr>
        <w:t>ризначати на посаду та звільняти з посади працівників Товариства, затверджувати конкретні розміри ставок заробітної плати і посадових окладів працівників Товариства</w:t>
      </w:r>
      <w:r w:rsidRPr="00CE0FDC">
        <w:rPr>
          <w:sz w:val="24"/>
          <w:szCs w:val="24"/>
        </w:rPr>
        <w:t>;</w:t>
      </w:r>
    </w:p>
    <w:p w:rsidR="006B143B" w:rsidRPr="00CE0FDC" w:rsidRDefault="00CA2F6D" w:rsidP="001807BB">
      <w:pPr>
        <w:ind w:firstLine="708"/>
        <w:jc w:val="both"/>
        <w:rPr>
          <w:sz w:val="24"/>
          <w:szCs w:val="24"/>
        </w:rPr>
      </w:pPr>
      <w:r w:rsidRPr="00CE0FDC">
        <w:rPr>
          <w:sz w:val="24"/>
          <w:szCs w:val="24"/>
        </w:rPr>
        <w:t>6) п</w:t>
      </w:r>
      <w:r w:rsidR="006B143B" w:rsidRPr="00CE0FDC">
        <w:rPr>
          <w:sz w:val="24"/>
          <w:szCs w:val="24"/>
        </w:rPr>
        <w:t>риймати рішення щодо вчинення правочинів з питання розпорядження (відчуження) та використання майна Товариства в межах, визначених цим Статутом</w:t>
      </w:r>
      <w:r w:rsidRPr="00CE0FDC">
        <w:rPr>
          <w:sz w:val="24"/>
          <w:szCs w:val="24"/>
        </w:rPr>
        <w:t>, рішеннями Загальних зборів та Наглядової ради Товариства;</w:t>
      </w:r>
    </w:p>
    <w:p w:rsidR="0014253D" w:rsidRPr="00CE0FDC" w:rsidRDefault="00CA2F6D" w:rsidP="001807BB">
      <w:pPr>
        <w:ind w:firstLine="708"/>
        <w:jc w:val="both"/>
        <w:rPr>
          <w:sz w:val="24"/>
          <w:szCs w:val="24"/>
        </w:rPr>
      </w:pPr>
      <w:r w:rsidRPr="00CE0FDC">
        <w:rPr>
          <w:sz w:val="24"/>
          <w:szCs w:val="24"/>
        </w:rPr>
        <w:t>7) в</w:t>
      </w:r>
      <w:r w:rsidR="0014253D" w:rsidRPr="00CE0FDC">
        <w:rPr>
          <w:sz w:val="24"/>
          <w:szCs w:val="24"/>
        </w:rPr>
        <w:t>ідкривати поточний, валютний та інші рахунки в будь-якому банку та у інших фінансових установах України та за кордоном для зберігання коштів і здійснення всіх видів розрахунків, кредитних та касових операцій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8) п</w:t>
      </w:r>
      <w:r w:rsidR="0014253D" w:rsidRPr="00CE0FDC">
        <w:rPr>
          <w:sz w:val="24"/>
          <w:szCs w:val="24"/>
        </w:rPr>
        <w:t xml:space="preserve">ідписувати доручення та довіреності на провадження дій від імені Товариства. Підписувати довіреність на ім’я члена </w:t>
      </w:r>
      <w:r w:rsidR="00261171" w:rsidRPr="00CE0FDC">
        <w:rPr>
          <w:sz w:val="24"/>
          <w:szCs w:val="24"/>
        </w:rPr>
        <w:t>П</w:t>
      </w:r>
      <w:r w:rsidR="0014253D" w:rsidRPr="00CE0FDC">
        <w:rPr>
          <w:sz w:val="24"/>
          <w:szCs w:val="24"/>
        </w:rPr>
        <w:t>равління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9) в</w:t>
      </w:r>
      <w:r w:rsidR="0014253D" w:rsidRPr="00CE0FDC">
        <w:rPr>
          <w:sz w:val="24"/>
          <w:szCs w:val="24"/>
        </w:rPr>
        <w:t>живати заходів для заохочення працівників Товариства. Накладати стягнення на працівників Товариства у порядку та у випадках</w:t>
      </w:r>
      <w:r w:rsidRPr="00CE0FDC">
        <w:rPr>
          <w:sz w:val="24"/>
          <w:szCs w:val="24"/>
        </w:rPr>
        <w:t>,</w:t>
      </w:r>
      <w:r w:rsidR="0014253D" w:rsidRPr="00CE0FDC">
        <w:rPr>
          <w:sz w:val="24"/>
          <w:szCs w:val="24"/>
        </w:rPr>
        <w:t xml:space="preserve"> передбачених чинним законодавством України та цим Статутом</w:t>
      </w:r>
      <w:r w:rsidRPr="00CE0FDC">
        <w:rPr>
          <w:sz w:val="24"/>
          <w:szCs w:val="24"/>
        </w:rPr>
        <w:t>;</w:t>
      </w:r>
    </w:p>
    <w:p w:rsidR="0014253D" w:rsidRPr="00CE0FDC" w:rsidRDefault="00CA2F6D" w:rsidP="001807BB">
      <w:pPr>
        <w:ind w:firstLine="708"/>
        <w:jc w:val="both"/>
        <w:rPr>
          <w:sz w:val="24"/>
          <w:szCs w:val="24"/>
        </w:rPr>
      </w:pPr>
      <w:r w:rsidRPr="00CE0FDC">
        <w:rPr>
          <w:sz w:val="24"/>
          <w:szCs w:val="24"/>
        </w:rPr>
        <w:t>10) к</w:t>
      </w:r>
      <w:r w:rsidR="0014253D" w:rsidRPr="00CE0FDC">
        <w:rPr>
          <w:sz w:val="24"/>
          <w:szCs w:val="24"/>
        </w:rPr>
        <w:t>ерувати роботою структурних підрозділів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11) в</w:t>
      </w:r>
      <w:r w:rsidR="0014253D" w:rsidRPr="00CE0FDC">
        <w:rPr>
          <w:sz w:val="24"/>
          <w:szCs w:val="24"/>
        </w:rPr>
        <w:t>идавати накази та розпорядження, які є обов’язковими для працівників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12) в</w:t>
      </w:r>
      <w:r w:rsidR="0014253D" w:rsidRPr="00CE0FDC">
        <w:rPr>
          <w:sz w:val="24"/>
          <w:szCs w:val="24"/>
        </w:rPr>
        <w:t>ирішувати питання щодо фінансово-господарської та виробничої діяльності Товариства в межах</w:t>
      </w:r>
      <w:r w:rsidRPr="00CE0FDC">
        <w:rPr>
          <w:sz w:val="24"/>
          <w:szCs w:val="24"/>
        </w:rPr>
        <w:t>,</w:t>
      </w:r>
      <w:r w:rsidR="0014253D" w:rsidRPr="00CE0FDC">
        <w:rPr>
          <w:sz w:val="24"/>
          <w:szCs w:val="24"/>
        </w:rPr>
        <w:t xml:space="preserve"> передбачених цим Статутом</w:t>
      </w:r>
      <w:r w:rsidRPr="00CE0FDC">
        <w:rPr>
          <w:sz w:val="24"/>
          <w:szCs w:val="24"/>
        </w:rPr>
        <w:t>;</w:t>
      </w:r>
    </w:p>
    <w:p w:rsidR="0014253D" w:rsidRPr="00CE0FDC" w:rsidRDefault="00CA2F6D" w:rsidP="001807BB">
      <w:pPr>
        <w:ind w:firstLine="708"/>
        <w:jc w:val="both"/>
        <w:rPr>
          <w:sz w:val="24"/>
          <w:szCs w:val="24"/>
        </w:rPr>
      </w:pPr>
      <w:r w:rsidRPr="00CE0FDC">
        <w:rPr>
          <w:sz w:val="24"/>
          <w:szCs w:val="24"/>
        </w:rPr>
        <w:t>13) п</w:t>
      </w:r>
      <w:r w:rsidR="0014253D" w:rsidRPr="00CE0FDC">
        <w:rPr>
          <w:sz w:val="24"/>
          <w:szCs w:val="24"/>
        </w:rPr>
        <w:t xml:space="preserve">ідписувати </w:t>
      </w:r>
      <w:bookmarkStart w:id="36" w:name="_GoBack"/>
      <w:bookmarkEnd w:id="36"/>
      <w:r w:rsidR="00CB2FAA" w:rsidRPr="00CE0FDC">
        <w:rPr>
          <w:sz w:val="24"/>
          <w:szCs w:val="24"/>
        </w:rPr>
        <w:t xml:space="preserve">передбачену законом </w:t>
      </w:r>
      <w:r w:rsidR="0014253D" w:rsidRPr="00CE0FDC">
        <w:rPr>
          <w:sz w:val="24"/>
          <w:szCs w:val="24"/>
        </w:rPr>
        <w:t>звітність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 xml:space="preserve">14) вирішувати </w:t>
      </w:r>
      <w:r w:rsidR="0014253D" w:rsidRPr="00CE0FDC">
        <w:rPr>
          <w:sz w:val="24"/>
          <w:szCs w:val="24"/>
        </w:rPr>
        <w:t>питання щодо ведення зовнішньоекономічної діяльності</w:t>
      </w:r>
      <w:r w:rsidRPr="00CE0FDC">
        <w:rPr>
          <w:sz w:val="24"/>
          <w:szCs w:val="24"/>
        </w:rPr>
        <w:t>;</w:t>
      </w:r>
    </w:p>
    <w:p w:rsidR="0014253D" w:rsidRPr="00CE0FDC" w:rsidRDefault="00CA2F6D" w:rsidP="001807BB">
      <w:pPr>
        <w:ind w:firstLine="708"/>
        <w:jc w:val="both"/>
        <w:rPr>
          <w:sz w:val="24"/>
          <w:szCs w:val="24"/>
        </w:rPr>
      </w:pPr>
      <w:r w:rsidRPr="00CE0FDC">
        <w:rPr>
          <w:sz w:val="24"/>
          <w:szCs w:val="24"/>
        </w:rPr>
        <w:t>15) п</w:t>
      </w:r>
      <w:r w:rsidR="0014253D" w:rsidRPr="00CE0FDC">
        <w:rPr>
          <w:sz w:val="24"/>
          <w:szCs w:val="24"/>
        </w:rPr>
        <w:t xml:space="preserve">ризначати уповноваженого представника з управління корпоративними правами господарських </w:t>
      </w:r>
      <w:r w:rsidR="00CB2FAA" w:rsidRPr="00CE0FDC">
        <w:rPr>
          <w:sz w:val="24"/>
          <w:szCs w:val="24"/>
        </w:rPr>
        <w:t>т</w:t>
      </w:r>
      <w:r w:rsidR="0014253D" w:rsidRPr="00CE0FDC">
        <w:rPr>
          <w:sz w:val="24"/>
          <w:szCs w:val="24"/>
        </w:rPr>
        <w:t>овариств, створених за участю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16) п</w:t>
      </w:r>
      <w:r w:rsidR="0014253D" w:rsidRPr="00CE0FDC">
        <w:rPr>
          <w:sz w:val="24"/>
          <w:szCs w:val="24"/>
        </w:rPr>
        <w:t xml:space="preserve">риймати рішення щодо необхідності придбання, набуття у власність іншим способом та розпорядження довгостроковими фінансовими </w:t>
      </w:r>
      <w:proofErr w:type="spellStart"/>
      <w:r w:rsidR="0014253D" w:rsidRPr="00CE0FDC">
        <w:rPr>
          <w:sz w:val="24"/>
          <w:szCs w:val="24"/>
        </w:rPr>
        <w:t>вкладеннями</w:t>
      </w:r>
      <w:proofErr w:type="spellEnd"/>
      <w:r w:rsidR="0014253D" w:rsidRPr="00CE0FDC">
        <w:rPr>
          <w:sz w:val="24"/>
          <w:szCs w:val="24"/>
        </w:rPr>
        <w:t xml:space="preserve"> Товариства у вигляді внесків (частки, паї, акції) в інші суб’єкти господарювання, які с</w:t>
      </w:r>
      <w:r w:rsidR="006B143B" w:rsidRPr="00CE0FDC">
        <w:rPr>
          <w:sz w:val="24"/>
          <w:szCs w:val="24"/>
        </w:rPr>
        <w:t>творюються за участю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 xml:space="preserve">17) забезпечувати розробку </w:t>
      </w:r>
      <w:r w:rsidR="0014253D" w:rsidRPr="00CE0FDC">
        <w:rPr>
          <w:sz w:val="24"/>
          <w:szCs w:val="24"/>
        </w:rPr>
        <w:t xml:space="preserve">та </w:t>
      </w:r>
      <w:r w:rsidR="00C45C26" w:rsidRPr="007D5CB7">
        <w:rPr>
          <w:sz w:val="24"/>
          <w:szCs w:val="24"/>
        </w:rPr>
        <w:t>подання</w:t>
      </w:r>
      <w:r w:rsidR="0014253D" w:rsidRPr="00CE0FDC">
        <w:rPr>
          <w:sz w:val="24"/>
          <w:szCs w:val="24"/>
        </w:rPr>
        <w:t xml:space="preserve"> на затвердження Загальним зборам </w:t>
      </w:r>
      <w:r w:rsidRPr="00CE0FDC">
        <w:rPr>
          <w:sz w:val="24"/>
          <w:szCs w:val="24"/>
        </w:rPr>
        <w:t xml:space="preserve">та Наглядовій раді </w:t>
      </w:r>
      <w:r w:rsidR="0014253D" w:rsidRPr="00CE0FDC">
        <w:rPr>
          <w:sz w:val="24"/>
          <w:szCs w:val="24"/>
        </w:rPr>
        <w:t>Товариства  внутрішні нормативні документи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18) п</w:t>
      </w:r>
      <w:r w:rsidR="0014253D" w:rsidRPr="00CE0FDC">
        <w:rPr>
          <w:sz w:val="24"/>
          <w:szCs w:val="24"/>
        </w:rPr>
        <w:t>риймати рішення з інших питань поточної діяльності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19) у</w:t>
      </w:r>
      <w:r w:rsidR="0014253D" w:rsidRPr="00CE0FDC">
        <w:rPr>
          <w:sz w:val="24"/>
          <w:szCs w:val="24"/>
        </w:rPr>
        <w:t>кладати договори з обраним депозитарієм на обслуговування емісії цінних паперів</w:t>
      </w:r>
      <w:r w:rsidRPr="00CE0FDC">
        <w:rPr>
          <w:sz w:val="24"/>
          <w:szCs w:val="24"/>
        </w:rPr>
        <w:t>;</w:t>
      </w:r>
    </w:p>
    <w:p w:rsidR="004C4B31" w:rsidRPr="00CE0FDC" w:rsidRDefault="00CA2F6D" w:rsidP="001807BB">
      <w:pPr>
        <w:ind w:firstLine="708"/>
        <w:jc w:val="both"/>
        <w:rPr>
          <w:sz w:val="24"/>
          <w:szCs w:val="24"/>
        </w:rPr>
      </w:pPr>
      <w:r w:rsidRPr="00CE0FDC">
        <w:rPr>
          <w:sz w:val="24"/>
          <w:szCs w:val="24"/>
        </w:rPr>
        <w:t>20) в</w:t>
      </w:r>
      <w:r w:rsidR="004C4B31" w:rsidRPr="00CE0FDC">
        <w:rPr>
          <w:sz w:val="24"/>
          <w:szCs w:val="24"/>
        </w:rPr>
        <w:t>чиняти інші дії від імені Товариства без довіреності.</w:t>
      </w:r>
    </w:p>
    <w:p w:rsidR="0014253D" w:rsidRPr="00CE0FDC" w:rsidRDefault="00CA2F6D" w:rsidP="001807BB">
      <w:pPr>
        <w:ind w:firstLine="708"/>
        <w:jc w:val="both"/>
        <w:rPr>
          <w:sz w:val="24"/>
          <w:szCs w:val="24"/>
        </w:rPr>
      </w:pPr>
      <w:r w:rsidRPr="00CE0FDC">
        <w:rPr>
          <w:sz w:val="24"/>
          <w:szCs w:val="24"/>
        </w:rPr>
        <w:t>9</w:t>
      </w:r>
      <w:r w:rsidR="0014253D" w:rsidRPr="00CE0FDC">
        <w:rPr>
          <w:sz w:val="24"/>
          <w:szCs w:val="24"/>
        </w:rPr>
        <w:t>.1</w:t>
      </w:r>
      <w:r w:rsidRPr="00CE0FDC">
        <w:rPr>
          <w:sz w:val="24"/>
          <w:szCs w:val="24"/>
        </w:rPr>
        <w:t>2</w:t>
      </w:r>
      <w:r w:rsidR="0014253D" w:rsidRPr="00CE0FDC">
        <w:rPr>
          <w:sz w:val="24"/>
          <w:szCs w:val="24"/>
        </w:rPr>
        <w:t>.</w:t>
      </w:r>
      <w:r w:rsidR="00D713D4" w:rsidRPr="00CE0FDC">
        <w:rPr>
          <w:sz w:val="24"/>
          <w:szCs w:val="24"/>
        </w:rPr>
        <w:t xml:space="preserve"> </w:t>
      </w:r>
      <w:r w:rsidR="0014253D" w:rsidRPr="00CE0FDC">
        <w:rPr>
          <w:sz w:val="24"/>
          <w:szCs w:val="24"/>
        </w:rPr>
        <w:t xml:space="preserve">Прийняті </w:t>
      </w:r>
      <w:r w:rsidR="006B143B" w:rsidRPr="00CE0FDC">
        <w:rPr>
          <w:sz w:val="24"/>
          <w:szCs w:val="24"/>
        </w:rPr>
        <w:t>Головою Правління</w:t>
      </w:r>
      <w:r w:rsidR="0014253D" w:rsidRPr="00CE0FDC">
        <w:rPr>
          <w:sz w:val="24"/>
          <w:szCs w:val="24"/>
        </w:rPr>
        <w:t xml:space="preserve"> рішення щодо вчинення правочинів з питань розпорядження (відчуження) майн</w:t>
      </w:r>
      <w:r w:rsidRPr="00CE0FDC">
        <w:rPr>
          <w:sz w:val="24"/>
          <w:szCs w:val="24"/>
        </w:rPr>
        <w:t>ом</w:t>
      </w:r>
      <w:r w:rsidR="0014253D" w:rsidRPr="00CE0FDC">
        <w:rPr>
          <w:sz w:val="24"/>
          <w:szCs w:val="24"/>
        </w:rPr>
        <w:t xml:space="preserve"> Товариства в обсязі для якого необхідне погодження </w:t>
      </w:r>
      <w:r w:rsidR="00681391" w:rsidRPr="00CE0FDC">
        <w:rPr>
          <w:sz w:val="24"/>
          <w:szCs w:val="24"/>
        </w:rPr>
        <w:t>Загальних</w:t>
      </w:r>
      <w:r w:rsidR="0014253D" w:rsidRPr="00CE0FDC">
        <w:rPr>
          <w:sz w:val="24"/>
          <w:szCs w:val="24"/>
        </w:rPr>
        <w:t xml:space="preserve"> зборів</w:t>
      </w:r>
      <w:r w:rsidRPr="00CE0FDC">
        <w:rPr>
          <w:sz w:val="24"/>
          <w:szCs w:val="24"/>
        </w:rPr>
        <w:t xml:space="preserve"> або Наглядової ради</w:t>
      </w:r>
      <w:r w:rsidR="0014253D" w:rsidRPr="00CE0FDC">
        <w:rPr>
          <w:sz w:val="24"/>
          <w:szCs w:val="24"/>
        </w:rPr>
        <w:t xml:space="preserve">, є правомочними  лише у разі погодження таких рішень з Загальними зборами </w:t>
      </w:r>
      <w:r w:rsidRPr="00CE0FDC">
        <w:rPr>
          <w:sz w:val="24"/>
          <w:szCs w:val="24"/>
        </w:rPr>
        <w:t>або Наглядовою радою</w:t>
      </w:r>
      <w:r w:rsidR="00087770" w:rsidRPr="007D5CB7">
        <w:rPr>
          <w:sz w:val="24"/>
          <w:szCs w:val="24"/>
        </w:rPr>
        <w:t xml:space="preserve"> </w:t>
      </w:r>
      <w:r w:rsidR="0014253D" w:rsidRPr="00CE0FDC">
        <w:rPr>
          <w:sz w:val="24"/>
          <w:szCs w:val="24"/>
        </w:rPr>
        <w:t xml:space="preserve">Товариства в порядку передбаченому </w:t>
      </w:r>
      <w:r w:rsidRPr="00CE0FDC">
        <w:rPr>
          <w:sz w:val="24"/>
          <w:szCs w:val="24"/>
        </w:rPr>
        <w:t xml:space="preserve">цим </w:t>
      </w:r>
      <w:r w:rsidR="0014253D" w:rsidRPr="00CE0FDC">
        <w:rPr>
          <w:sz w:val="24"/>
          <w:szCs w:val="24"/>
        </w:rPr>
        <w:t>Статутом.</w:t>
      </w:r>
    </w:p>
    <w:p w:rsidR="00B4488F" w:rsidRPr="00CE0FDC" w:rsidRDefault="00CA2F6D" w:rsidP="00CA2F6D">
      <w:pPr>
        <w:ind w:firstLine="708"/>
        <w:jc w:val="both"/>
        <w:rPr>
          <w:sz w:val="24"/>
          <w:szCs w:val="24"/>
        </w:rPr>
      </w:pPr>
      <w:r w:rsidRPr="00CE0FDC">
        <w:rPr>
          <w:sz w:val="24"/>
          <w:szCs w:val="24"/>
        </w:rPr>
        <w:t>9.13</w:t>
      </w:r>
      <w:r w:rsidR="00AA05B5" w:rsidRPr="00CE0FDC">
        <w:rPr>
          <w:sz w:val="24"/>
          <w:szCs w:val="24"/>
        </w:rPr>
        <w:t xml:space="preserve">. </w:t>
      </w:r>
      <w:r w:rsidR="00B4488F" w:rsidRPr="00CE0FDC">
        <w:rPr>
          <w:sz w:val="24"/>
          <w:szCs w:val="24"/>
        </w:rPr>
        <w:t xml:space="preserve">У разі неможливості виконання </w:t>
      </w:r>
      <w:r w:rsidR="009F52C7">
        <w:rPr>
          <w:sz w:val="24"/>
          <w:szCs w:val="24"/>
        </w:rPr>
        <w:t>Г</w:t>
      </w:r>
      <w:r w:rsidR="00B4488F" w:rsidRPr="00CE0FDC">
        <w:rPr>
          <w:sz w:val="24"/>
          <w:szCs w:val="24"/>
        </w:rPr>
        <w:t>оловою</w:t>
      </w:r>
      <w:r w:rsidR="00261171" w:rsidRPr="00CE0FDC">
        <w:rPr>
          <w:sz w:val="24"/>
          <w:szCs w:val="24"/>
        </w:rPr>
        <w:t xml:space="preserve"> П</w:t>
      </w:r>
      <w:r w:rsidR="00AA05B5" w:rsidRPr="00CE0FDC">
        <w:rPr>
          <w:sz w:val="24"/>
          <w:szCs w:val="24"/>
        </w:rPr>
        <w:t>равління</w:t>
      </w:r>
      <w:r w:rsidR="00B4488F" w:rsidRPr="00CE0FDC">
        <w:rPr>
          <w:sz w:val="24"/>
          <w:szCs w:val="24"/>
        </w:rPr>
        <w:t xml:space="preserve"> своїх повноважень за рішенням </w:t>
      </w:r>
      <w:r w:rsidR="00261171" w:rsidRPr="00CE0FDC">
        <w:rPr>
          <w:sz w:val="24"/>
          <w:szCs w:val="24"/>
        </w:rPr>
        <w:t>П</w:t>
      </w:r>
      <w:r w:rsidR="00AA05B5" w:rsidRPr="00CE0FDC">
        <w:rPr>
          <w:sz w:val="24"/>
          <w:szCs w:val="24"/>
        </w:rPr>
        <w:t>равління</w:t>
      </w:r>
      <w:r w:rsidR="00B4488F" w:rsidRPr="00CE0FDC">
        <w:rPr>
          <w:sz w:val="24"/>
          <w:szCs w:val="24"/>
        </w:rPr>
        <w:t xml:space="preserve"> його повноваження здійснює один із членів </w:t>
      </w:r>
      <w:r w:rsidR="00261171" w:rsidRPr="00CE0FDC">
        <w:rPr>
          <w:sz w:val="24"/>
          <w:szCs w:val="24"/>
        </w:rPr>
        <w:t>Правління</w:t>
      </w:r>
      <w:r w:rsidR="00B4488F" w:rsidRPr="00CE0FDC">
        <w:rPr>
          <w:sz w:val="24"/>
          <w:szCs w:val="24"/>
        </w:rPr>
        <w:t>. Інш</w:t>
      </w:r>
      <w:r w:rsidR="00AA05B5" w:rsidRPr="00CE0FDC">
        <w:rPr>
          <w:sz w:val="24"/>
          <w:szCs w:val="24"/>
        </w:rPr>
        <w:t>і особи можуть діяти від імені Т</w:t>
      </w:r>
      <w:r w:rsidR="00B4488F" w:rsidRPr="00CE0FDC">
        <w:rPr>
          <w:sz w:val="24"/>
          <w:szCs w:val="24"/>
        </w:rPr>
        <w:t xml:space="preserve">овариства у порядку представництва, передбаченому Цивільним кодексом України. </w:t>
      </w:r>
    </w:p>
    <w:p w:rsidR="00CA2F6D" w:rsidRPr="007D5CB7" w:rsidRDefault="00CA2F6D" w:rsidP="00CA2F6D">
      <w:pPr>
        <w:pStyle w:val="21"/>
        <w:spacing w:after="0" w:line="240" w:lineRule="auto"/>
        <w:ind w:left="0" w:right="1" w:firstLine="708"/>
        <w:jc w:val="both"/>
        <w:rPr>
          <w:rFonts w:eastAsia="Courier New"/>
          <w:sz w:val="24"/>
          <w:szCs w:val="22"/>
        </w:rPr>
      </w:pPr>
      <w:r w:rsidRPr="00CE0FDC">
        <w:rPr>
          <w:rFonts w:eastAsia="Courier New"/>
          <w:sz w:val="24"/>
          <w:szCs w:val="22"/>
        </w:rPr>
        <w:t>9.14</w:t>
      </w:r>
      <w:r w:rsidR="00C45C26" w:rsidRPr="007D5CB7">
        <w:rPr>
          <w:rFonts w:eastAsia="Courier New"/>
          <w:sz w:val="24"/>
          <w:szCs w:val="22"/>
        </w:rPr>
        <w:t xml:space="preserve">. Засідання Правління Товариства проводяться в міру необхідності, але не рідше одного разу на квартал. </w:t>
      </w:r>
    </w:p>
    <w:p w:rsidR="00CA2F6D" w:rsidRPr="007D5CB7" w:rsidRDefault="00CA2F6D" w:rsidP="00CA2F6D">
      <w:pPr>
        <w:pStyle w:val="21"/>
        <w:spacing w:after="0" w:line="240" w:lineRule="auto"/>
        <w:ind w:left="0" w:firstLine="708"/>
        <w:jc w:val="both"/>
        <w:rPr>
          <w:sz w:val="24"/>
          <w:szCs w:val="22"/>
        </w:rPr>
      </w:pPr>
      <w:r w:rsidRPr="00CE0FDC">
        <w:rPr>
          <w:sz w:val="24"/>
          <w:szCs w:val="22"/>
        </w:rPr>
        <w:t>9.15</w:t>
      </w:r>
      <w:r w:rsidR="00C45C26" w:rsidRPr="007D5CB7">
        <w:rPr>
          <w:sz w:val="24"/>
          <w:szCs w:val="22"/>
        </w:rPr>
        <w:t xml:space="preserve">. Засідання Правління скликаються Головою Правління, а також на вимогу члена Правління, Наглядової ради. </w:t>
      </w:r>
    </w:p>
    <w:p w:rsidR="00CA2F6D" w:rsidRPr="007D5CB7" w:rsidRDefault="00CA2F6D" w:rsidP="00CA2F6D">
      <w:pPr>
        <w:pStyle w:val="21"/>
        <w:spacing w:after="0" w:line="240" w:lineRule="auto"/>
        <w:ind w:left="0" w:firstLine="708"/>
        <w:jc w:val="both"/>
        <w:rPr>
          <w:rFonts w:eastAsia="Courier New"/>
          <w:sz w:val="24"/>
          <w:szCs w:val="22"/>
        </w:rPr>
      </w:pPr>
      <w:r w:rsidRPr="00CE0FDC">
        <w:rPr>
          <w:rFonts w:eastAsia="Courier New"/>
          <w:sz w:val="24"/>
          <w:szCs w:val="22"/>
        </w:rPr>
        <w:t>Порядок денний</w:t>
      </w:r>
      <w:r w:rsidR="00C45C26" w:rsidRPr="007D5CB7">
        <w:rPr>
          <w:rFonts w:eastAsia="Courier New"/>
          <w:sz w:val="24"/>
          <w:szCs w:val="22"/>
        </w:rPr>
        <w:t xml:space="preserve"> засідань, порядок та строки підготовки та надання матеріалів на розгляд Правління, визначається Головою Правління.</w:t>
      </w:r>
    </w:p>
    <w:p w:rsidR="00CA2F6D" w:rsidRPr="007D5CB7" w:rsidRDefault="00CA2F6D" w:rsidP="00CA2F6D">
      <w:pPr>
        <w:pStyle w:val="21"/>
        <w:spacing w:after="0" w:line="240" w:lineRule="auto"/>
        <w:ind w:left="0" w:firstLine="708"/>
        <w:jc w:val="both"/>
        <w:rPr>
          <w:rFonts w:eastAsia="Courier New"/>
          <w:sz w:val="24"/>
          <w:szCs w:val="22"/>
        </w:rPr>
      </w:pPr>
      <w:r w:rsidRPr="00CE0FDC">
        <w:rPr>
          <w:rFonts w:eastAsia="Courier New"/>
          <w:sz w:val="24"/>
          <w:szCs w:val="22"/>
        </w:rPr>
        <w:lastRenderedPageBreak/>
        <w:t>9.16</w:t>
      </w:r>
      <w:r w:rsidR="00C45C26" w:rsidRPr="007D5CB7">
        <w:rPr>
          <w:rFonts w:eastAsia="Courier New"/>
          <w:sz w:val="24"/>
          <w:szCs w:val="22"/>
        </w:rPr>
        <w:t xml:space="preserve">. </w:t>
      </w:r>
      <w:r w:rsidR="00C45C26" w:rsidRPr="007D5CB7">
        <w:rPr>
          <w:sz w:val="24"/>
        </w:rPr>
        <w:t xml:space="preserve">Правління може приймати рішення шляхом опитування. Засідання Правління можуть проводитись шляхом проведення аудіо- чи </w:t>
      </w:r>
      <w:proofErr w:type="spellStart"/>
      <w:r w:rsidR="00C45C26" w:rsidRPr="007D5CB7">
        <w:rPr>
          <w:sz w:val="24"/>
        </w:rPr>
        <w:t>відеоконференції</w:t>
      </w:r>
      <w:proofErr w:type="spellEnd"/>
      <w:r w:rsidR="00C45C26" w:rsidRPr="007D5CB7">
        <w:rPr>
          <w:sz w:val="24"/>
        </w:rPr>
        <w:t>. Порядок прийняття рішень або проведення засідань в таких випадках встановлюється положенням про Правління.</w:t>
      </w:r>
    </w:p>
    <w:p w:rsidR="00CA2F6D" w:rsidRPr="007D5CB7" w:rsidRDefault="00CA2F6D" w:rsidP="00CA2F6D">
      <w:pPr>
        <w:pStyle w:val="21"/>
        <w:spacing w:after="0" w:line="240" w:lineRule="auto"/>
        <w:ind w:left="0" w:firstLine="708"/>
        <w:jc w:val="both"/>
        <w:rPr>
          <w:rFonts w:eastAsia="Courier New"/>
          <w:sz w:val="24"/>
          <w:szCs w:val="22"/>
        </w:rPr>
      </w:pPr>
      <w:r w:rsidRPr="00CE0FDC">
        <w:rPr>
          <w:rFonts w:eastAsia="Courier New"/>
          <w:sz w:val="24"/>
          <w:szCs w:val="22"/>
        </w:rPr>
        <w:t>9</w:t>
      </w:r>
      <w:r w:rsidR="00C45C26" w:rsidRPr="007D5CB7">
        <w:rPr>
          <w:rFonts w:eastAsia="Courier New"/>
          <w:sz w:val="24"/>
          <w:szCs w:val="22"/>
        </w:rPr>
        <w:t>.1</w:t>
      </w:r>
      <w:r w:rsidRPr="00CE0FDC">
        <w:rPr>
          <w:rFonts w:eastAsia="Courier New"/>
          <w:sz w:val="24"/>
          <w:szCs w:val="22"/>
        </w:rPr>
        <w:t>7</w:t>
      </w:r>
      <w:r w:rsidR="00C45C26" w:rsidRPr="007D5CB7">
        <w:rPr>
          <w:rFonts w:eastAsia="Courier New"/>
          <w:sz w:val="24"/>
          <w:szCs w:val="22"/>
        </w:rPr>
        <w:t>. Головує на засіданнях Правління Голова Правління, а у разі його відсутності член Правління за рішенням Правління.</w:t>
      </w:r>
    </w:p>
    <w:p w:rsidR="00CA2F6D" w:rsidRPr="007D5CB7" w:rsidRDefault="00CA2F6D" w:rsidP="00CA2F6D">
      <w:pPr>
        <w:pStyle w:val="21"/>
        <w:spacing w:after="0" w:line="240" w:lineRule="auto"/>
        <w:ind w:left="0" w:firstLine="708"/>
        <w:jc w:val="both"/>
        <w:rPr>
          <w:rFonts w:eastAsia="Courier New"/>
          <w:sz w:val="24"/>
          <w:szCs w:val="22"/>
        </w:rPr>
      </w:pPr>
      <w:r w:rsidRPr="00CE0FDC">
        <w:rPr>
          <w:rFonts w:eastAsia="Courier New"/>
          <w:sz w:val="24"/>
          <w:szCs w:val="22"/>
        </w:rPr>
        <w:t>9</w:t>
      </w:r>
      <w:r w:rsidR="00C45C26" w:rsidRPr="007D5CB7">
        <w:rPr>
          <w:rFonts w:eastAsia="Courier New"/>
          <w:sz w:val="24"/>
          <w:szCs w:val="22"/>
        </w:rPr>
        <w:t>.1</w:t>
      </w:r>
      <w:r w:rsidRPr="00CE0FDC">
        <w:rPr>
          <w:rFonts w:eastAsia="Courier New"/>
          <w:sz w:val="24"/>
          <w:szCs w:val="22"/>
        </w:rPr>
        <w:t>8</w:t>
      </w:r>
      <w:r w:rsidR="00C45C26" w:rsidRPr="007D5CB7">
        <w:rPr>
          <w:rFonts w:eastAsia="Courier New"/>
          <w:sz w:val="24"/>
          <w:szCs w:val="22"/>
        </w:rPr>
        <w:t xml:space="preserve">. Засідання Правління є правомочним, якщо в ньому бере участь більше половини членів Правління від його кількісного складу. </w:t>
      </w:r>
    </w:p>
    <w:p w:rsidR="00CA2F6D" w:rsidRPr="007D5CB7" w:rsidRDefault="00CA2F6D" w:rsidP="00CA2F6D">
      <w:pPr>
        <w:pStyle w:val="21"/>
        <w:spacing w:after="0" w:line="240" w:lineRule="auto"/>
        <w:ind w:left="0" w:firstLine="708"/>
        <w:jc w:val="both"/>
        <w:rPr>
          <w:sz w:val="24"/>
          <w:szCs w:val="22"/>
        </w:rPr>
      </w:pPr>
      <w:r w:rsidRPr="00CE0FDC">
        <w:rPr>
          <w:rFonts w:eastAsia="Courier New"/>
          <w:sz w:val="24"/>
          <w:szCs w:val="22"/>
        </w:rPr>
        <w:t xml:space="preserve">9.19. </w:t>
      </w:r>
      <w:r w:rsidR="00C45C26" w:rsidRPr="007D5CB7">
        <w:rPr>
          <w:rFonts w:eastAsia="Courier New"/>
          <w:sz w:val="24"/>
          <w:szCs w:val="22"/>
        </w:rPr>
        <w:t xml:space="preserve">Кожний член Правління на засіданні має один голос. </w:t>
      </w:r>
      <w:r w:rsidR="00C45C26" w:rsidRPr="007D5CB7">
        <w:rPr>
          <w:sz w:val="24"/>
          <w:szCs w:val="22"/>
        </w:rPr>
        <w:t xml:space="preserve">Член Правління не має права передавати свій голос іншим особам. </w:t>
      </w:r>
      <w:r w:rsidR="00C45C26" w:rsidRPr="007D5CB7">
        <w:rPr>
          <w:rFonts w:eastAsia="Courier New"/>
          <w:sz w:val="24"/>
          <w:szCs w:val="22"/>
        </w:rPr>
        <w:t>Голосування проводиться відкрито. Рішення приймається простою більшістю голосів членів Правління, які беруть участь у засіданні та мають право голосу. У разі рівного розподілу голосів при голосуванні питань порядку денного, голос Голови Правління є вирішальним.</w:t>
      </w:r>
    </w:p>
    <w:p w:rsidR="00CA2F6D" w:rsidRPr="007D5CB7" w:rsidRDefault="00C45C26" w:rsidP="00CA2F6D">
      <w:pPr>
        <w:pStyle w:val="21"/>
        <w:spacing w:after="0" w:line="240" w:lineRule="auto"/>
        <w:ind w:left="0" w:firstLine="708"/>
        <w:jc w:val="both"/>
        <w:rPr>
          <w:rFonts w:eastAsia="Courier New"/>
          <w:sz w:val="24"/>
          <w:szCs w:val="22"/>
        </w:rPr>
      </w:pPr>
      <w:r w:rsidRPr="007D5CB7">
        <w:rPr>
          <w:sz w:val="24"/>
          <w:szCs w:val="22"/>
        </w:rPr>
        <w:t>Рішення Правління, що приймається шляхом опитування, вважається прийнятим, якщо за нього проголосувало більше половини членів Правління</w:t>
      </w:r>
    </w:p>
    <w:p w:rsidR="00CA2F6D" w:rsidRPr="007D5CB7" w:rsidRDefault="00CA2F6D" w:rsidP="00CA2F6D">
      <w:pPr>
        <w:pStyle w:val="21"/>
        <w:spacing w:after="0" w:line="240" w:lineRule="auto"/>
        <w:ind w:left="0" w:firstLine="708"/>
        <w:jc w:val="both"/>
        <w:rPr>
          <w:sz w:val="24"/>
          <w:szCs w:val="22"/>
        </w:rPr>
      </w:pPr>
      <w:bookmarkStart w:id="37" w:name="605"/>
      <w:bookmarkEnd w:id="37"/>
      <w:r w:rsidRPr="00CE0FDC">
        <w:rPr>
          <w:sz w:val="24"/>
          <w:szCs w:val="22"/>
        </w:rPr>
        <w:t xml:space="preserve">9.20. </w:t>
      </w:r>
      <w:r w:rsidR="00C45C26" w:rsidRPr="007D5CB7">
        <w:rPr>
          <w:sz w:val="24"/>
          <w:szCs w:val="22"/>
        </w:rPr>
        <w:t>Правління може розглядати та приймати рішення з питань, не внесених до порядку денного засідання, якщо ніхто з присутніх на засіданні членів Правління не заперечує проти розгляду цих питань.</w:t>
      </w:r>
    </w:p>
    <w:p w:rsidR="00CA2F6D" w:rsidRPr="007D5CB7" w:rsidRDefault="00CA2F6D" w:rsidP="00CA2F6D">
      <w:pPr>
        <w:pStyle w:val="21"/>
        <w:spacing w:after="0" w:line="240" w:lineRule="auto"/>
        <w:ind w:left="0" w:firstLine="708"/>
        <w:jc w:val="both"/>
        <w:rPr>
          <w:sz w:val="24"/>
          <w:szCs w:val="22"/>
        </w:rPr>
      </w:pPr>
      <w:r w:rsidRPr="00CE0FDC">
        <w:rPr>
          <w:sz w:val="24"/>
          <w:szCs w:val="22"/>
        </w:rPr>
        <w:t>9.21</w:t>
      </w:r>
      <w:r w:rsidR="00C45C26" w:rsidRPr="007D5CB7">
        <w:rPr>
          <w:sz w:val="24"/>
          <w:szCs w:val="22"/>
        </w:rPr>
        <w:t>. На засіданні Правління ведеться протокол. Протокол засідання Правління оформлюється протягом 5 (п’яти) робочих днів після засідання та підписується головуючим на засіданні та всіма членами Правління, які взяли участь у засіданні. Протокол  засідання Правління, проведеного шляхом опитування, підписується Головою Правління.</w:t>
      </w:r>
    </w:p>
    <w:p w:rsidR="00CA2F6D" w:rsidRPr="007D5CB7" w:rsidRDefault="00CA2F6D" w:rsidP="00CA2F6D">
      <w:pPr>
        <w:pStyle w:val="21"/>
        <w:spacing w:after="0" w:line="240" w:lineRule="auto"/>
        <w:ind w:left="0" w:firstLine="708"/>
        <w:jc w:val="both"/>
        <w:rPr>
          <w:sz w:val="24"/>
        </w:rPr>
      </w:pPr>
      <w:r w:rsidRPr="00CE0FDC">
        <w:rPr>
          <w:sz w:val="24"/>
          <w:szCs w:val="22"/>
        </w:rPr>
        <w:t>9.22</w:t>
      </w:r>
      <w:r w:rsidR="00C45C26" w:rsidRPr="007D5CB7">
        <w:rPr>
          <w:sz w:val="24"/>
          <w:szCs w:val="22"/>
        </w:rPr>
        <w:t xml:space="preserve">. </w:t>
      </w:r>
      <w:r w:rsidR="00C45C26" w:rsidRPr="007D5CB7">
        <w:rPr>
          <w:sz w:val="24"/>
        </w:rPr>
        <w:t xml:space="preserve">Після проведення засідання Правління збереження матеріалів та протоколу засідань забезпечується Головою Правління Товариства. Члени </w:t>
      </w:r>
      <w:r w:rsidR="00C45C26" w:rsidRPr="007D5CB7">
        <w:rPr>
          <w:sz w:val="24"/>
          <w:szCs w:val="22"/>
        </w:rPr>
        <w:t xml:space="preserve">Наглядової ради та Правління </w:t>
      </w:r>
      <w:r w:rsidR="00C45C26" w:rsidRPr="007D5CB7">
        <w:rPr>
          <w:sz w:val="24"/>
        </w:rPr>
        <w:t>мають право вільного доступу до матеріалів та протоколів засідань Правління. Акціонери Товариства мають право доступу до протоколів засідань Правління</w:t>
      </w:r>
      <w:r w:rsidR="00D713D4" w:rsidRPr="00CE0FDC">
        <w:rPr>
          <w:sz w:val="24"/>
        </w:rPr>
        <w:t xml:space="preserve"> </w:t>
      </w:r>
      <w:r w:rsidR="00C45C26" w:rsidRPr="007D5CB7">
        <w:rPr>
          <w:sz w:val="24"/>
        </w:rPr>
        <w:t>у порядку, встановленому чинним законодавством України та цим Статутом. Інші особи мають право доступу до матеріалів та протоколів засідань Правління</w:t>
      </w:r>
      <w:r w:rsidR="00D713D4" w:rsidRPr="00CE0FDC">
        <w:rPr>
          <w:sz w:val="24"/>
        </w:rPr>
        <w:t xml:space="preserve"> </w:t>
      </w:r>
      <w:r w:rsidR="00C45C26" w:rsidRPr="007D5CB7">
        <w:rPr>
          <w:sz w:val="24"/>
        </w:rPr>
        <w:t>за рішенням Правління.</w:t>
      </w:r>
    </w:p>
    <w:p w:rsidR="00CA2F6D" w:rsidRPr="00CE0FDC" w:rsidRDefault="00CA2F6D" w:rsidP="00CA2F6D">
      <w:pPr>
        <w:pStyle w:val="21"/>
        <w:spacing w:after="0" w:line="240" w:lineRule="auto"/>
        <w:ind w:left="0" w:firstLine="708"/>
        <w:jc w:val="both"/>
        <w:rPr>
          <w:sz w:val="24"/>
          <w:szCs w:val="22"/>
        </w:rPr>
      </w:pPr>
      <w:r w:rsidRPr="00CE0FDC">
        <w:rPr>
          <w:sz w:val="24"/>
          <w:szCs w:val="22"/>
        </w:rPr>
        <w:t>9.23</w:t>
      </w:r>
      <w:r w:rsidR="00C45C26" w:rsidRPr="007D5CB7">
        <w:rPr>
          <w:sz w:val="24"/>
          <w:szCs w:val="22"/>
        </w:rPr>
        <w:t>. Голова Правління здійснює контроль за виконанням рішень Правління та забезпечує доведення рішень Правління до їх виконавців протягом 2 (двох) днів з моменту складання протоколу.</w:t>
      </w:r>
    </w:p>
    <w:p w:rsidR="00BA5C4F" w:rsidRPr="007D5CB7" w:rsidRDefault="00BA5C4F" w:rsidP="00CA2F6D">
      <w:pPr>
        <w:pStyle w:val="21"/>
        <w:spacing w:after="0" w:line="240" w:lineRule="auto"/>
        <w:ind w:left="0" w:firstLine="708"/>
        <w:jc w:val="both"/>
        <w:rPr>
          <w:sz w:val="24"/>
          <w:szCs w:val="22"/>
        </w:rPr>
      </w:pPr>
      <w:r w:rsidRPr="00CE0FDC">
        <w:rPr>
          <w:sz w:val="24"/>
          <w:szCs w:val="22"/>
        </w:rPr>
        <w:t xml:space="preserve">9.24. Правління утворює такі постійно діючі комітети: страховий комітет, інвестиційний комітет. Правління має право утворювати інші комітети. Комітет Правління очолює член Правління. </w:t>
      </w:r>
    </w:p>
    <w:p w:rsidR="00120185" w:rsidRPr="00CE0FDC" w:rsidRDefault="00120185" w:rsidP="001807BB">
      <w:pPr>
        <w:ind w:firstLine="708"/>
        <w:jc w:val="both"/>
        <w:rPr>
          <w:sz w:val="24"/>
          <w:szCs w:val="24"/>
        </w:rPr>
      </w:pPr>
    </w:p>
    <w:p w:rsidR="002658BA" w:rsidRPr="00CE0FDC" w:rsidRDefault="00CA2F6D" w:rsidP="001807BB">
      <w:pPr>
        <w:jc w:val="center"/>
        <w:rPr>
          <w:b/>
          <w:sz w:val="24"/>
          <w:szCs w:val="24"/>
        </w:rPr>
      </w:pPr>
      <w:r w:rsidRPr="00CE0FDC">
        <w:rPr>
          <w:b/>
          <w:sz w:val="24"/>
          <w:szCs w:val="24"/>
        </w:rPr>
        <w:t>10</w:t>
      </w:r>
      <w:r w:rsidR="002658BA" w:rsidRPr="00CE0FDC">
        <w:rPr>
          <w:b/>
          <w:sz w:val="24"/>
          <w:szCs w:val="24"/>
        </w:rPr>
        <w:t xml:space="preserve">. </w:t>
      </w:r>
      <w:r w:rsidR="00C45C26" w:rsidRPr="007D5CB7">
        <w:rPr>
          <w:b/>
          <w:sz w:val="24"/>
          <w:szCs w:val="22"/>
        </w:rPr>
        <w:t>ПЕРЕВІРКА ФІНАНСОВО-ГОСПОДАРСЬКОЇ ДІЯЛЬНОСТІ ТОВАРИСТВА</w:t>
      </w:r>
    </w:p>
    <w:p w:rsidR="005539D1" w:rsidRPr="00CE0FDC" w:rsidRDefault="00880290" w:rsidP="005539D1">
      <w:pPr>
        <w:pStyle w:val="WW-21"/>
        <w:suppressLineNumbers/>
        <w:suppressAutoHyphens/>
        <w:ind w:firstLine="720"/>
      </w:pPr>
      <w:r w:rsidRPr="00CE0FDC">
        <w:rPr>
          <w:szCs w:val="22"/>
        </w:rPr>
        <w:t>10.1</w:t>
      </w:r>
      <w:r w:rsidR="00C45C26" w:rsidRPr="007D5CB7">
        <w:rPr>
          <w:szCs w:val="22"/>
        </w:rPr>
        <w:t xml:space="preserve">. </w:t>
      </w:r>
      <w:r w:rsidR="005539D1" w:rsidRPr="00CE0FDC">
        <w:t>Перевірка фінансово-господарської діяльності Товариства здійснюється суб’єктом аудиторської діяльності, який має право проводити обов’язковий аудит фінансової звітності підприємств, що становлять суспільний інтерес. Порядок призначення та відсторонення суб’єкта аудиторської діяльності від надання аудиторських послуг, порядок повідомлення про суб’єкта аудиторської діяльності, який надаватиме відповідні послуги, встановлюється законодавством України та нормативно-правовими актами Регулятора. Вимоги до інформації, що стосується аудиту або огляду фінансової звітності</w:t>
      </w:r>
      <w:r w:rsidR="00725F31" w:rsidRPr="00CE0FDC">
        <w:t xml:space="preserve"> та має обов’язково міститися в аудиторському звіті, вимоги щодо додаткових звітів, підстави та порядок подання таких додаткових звітів встановлюються законодавством України та нормативно-правовими актами Регулятора.</w:t>
      </w:r>
    </w:p>
    <w:p w:rsidR="003E7149" w:rsidRPr="007D5CB7" w:rsidRDefault="00880290" w:rsidP="007D5CB7">
      <w:pPr>
        <w:pStyle w:val="WW-21"/>
        <w:suppressLineNumbers/>
        <w:suppressAutoHyphens/>
        <w:ind w:firstLine="720"/>
        <w:rPr>
          <w:shd w:val="clear" w:color="auto" w:fill="FFFFFF"/>
        </w:rPr>
      </w:pPr>
      <w:r w:rsidRPr="00CE0FDC">
        <w:t>10.2</w:t>
      </w:r>
      <w:r w:rsidR="00C45C26" w:rsidRPr="007D5CB7">
        <w:t>.</w:t>
      </w:r>
      <w:r w:rsidR="00D217C6">
        <w:t xml:space="preserve"> </w:t>
      </w:r>
      <w:r w:rsidR="00725F31" w:rsidRPr="00CE0FDC">
        <w:t xml:space="preserve">Товариство </w:t>
      </w:r>
      <w:r w:rsidR="009F52C7">
        <w:t>підлягає обов’язковій</w:t>
      </w:r>
      <w:r w:rsidR="00725F31" w:rsidRPr="00CE0FDC">
        <w:t xml:space="preserve"> перевір</w:t>
      </w:r>
      <w:r w:rsidR="009F52C7">
        <w:t>ці</w:t>
      </w:r>
      <w:r w:rsidR="00725F31" w:rsidRPr="00CE0FDC">
        <w:t xml:space="preserve"> фінансово-господарської діяльності за результатами фінансового року</w:t>
      </w:r>
      <w:r w:rsidR="0070050B" w:rsidRPr="007D5CB7">
        <w:t xml:space="preserve"> - обов’язковий аудит фінансової та регуляторної звітності</w:t>
      </w:r>
      <w:r w:rsidR="00725F31" w:rsidRPr="00CE0FDC">
        <w:t>.</w:t>
      </w:r>
      <w:r w:rsidR="0070050B" w:rsidRPr="007D5CB7">
        <w:t xml:space="preserve"> </w:t>
      </w:r>
    </w:p>
    <w:p w:rsidR="003E7149" w:rsidRPr="007D5CB7" w:rsidRDefault="00880290" w:rsidP="007D5CB7">
      <w:pPr>
        <w:pStyle w:val="WW-21"/>
        <w:suppressLineNumbers/>
        <w:suppressAutoHyphens/>
        <w:ind w:firstLine="720"/>
        <w:rPr>
          <w:szCs w:val="22"/>
        </w:rPr>
      </w:pPr>
      <w:r w:rsidRPr="00CE0FDC">
        <w:rPr>
          <w:szCs w:val="22"/>
        </w:rPr>
        <w:t>10.3</w:t>
      </w:r>
      <w:r w:rsidR="00C45C26" w:rsidRPr="007D5CB7">
        <w:rPr>
          <w:szCs w:val="22"/>
        </w:rPr>
        <w:t xml:space="preserve">. </w:t>
      </w:r>
      <w:r w:rsidR="0070050B" w:rsidRPr="00CE0FDC">
        <w:rPr>
          <w:shd w:val="clear" w:color="auto" w:fill="FFFFFF"/>
        </w:rPr>
        <w:t xml:space="preserve">Спеціальна перевірка фінансово-господарської діяльності Товариства проводиться суб’єктом аудиторської діяльності з ініціативи та за рішенням Загальних зборів, Наглядової ради або Правління. </w:t>
      </w:r>
    </w:p>
    <w:p w:rsidR="003E7149" w:rsidRPr="007D5CB7" w:rsidRDefault="00880290" w:rsidP="007D5CB7">
      <w:pPr>
        <w:pStyle w:val="WW-21"/>
        <w:suppressLineNumbers/>
        <w:suppressAutoHyphens/>
        <w:ind w:firstLine="720"/>
        <w:rPr>
          <w:szCs w:val="22"/>
        </w:rPr>
      </w:pPr>
      <w:r w:rsidRPr="00CE0FDC">
        <w:rPr>
          <w:szCs w:val="22"/>
        </w:rPr>
        <w:t>10.4</w:t>
      </w:r>
      <w:r w:rsidR="00C45C26" w:rsidRPr="007D5CB7">
        <w:rPr>
          <w:szCs w:val="22"/>
        </w:rPr>
        <w:t xml:space="preserve">. </w:t>
      </w:r>
      <w:r w:rsidR="0070050B" w:rsidRPr="00CE0FDC">
        <w:rPr>
          <w:shd w:val="clear" w:color="auto" w:fill="FFFFFF"/>
        </w:rPr>
        <w:t xml:space="preserve">Спеціальна перевірка фінансово-господарської діяльності або </w:t>
      </w:r>
      <w:r w:rsidR="0070050B" w:rsidRPr="00CE0FDC">
        <w:t>аудит фінансової звітності Т</w:t>
      </w:r>
      <w:r w:rsidR="0070050B" w:rsidRPr="00CE0FDC">
        <w:rPr>
          <w:snapToGrid w:val="0"/>
        </w:rPr>
        <w:t xml:space="preserve">овариства також має бути проведений на вимогу </w:t>
      </w:r>
      <w:r w:rsidR="009F52C7">
        <w:rPr>
          <w:snapToGrid w:val="0"/>
        </w:rPr>
        <w:t>А</w:t>
      </w:r>
      <w:r w:rsidR="0070050B" w:rsidRPr="00CE0FDC">
        <w:rPr>
          <w:snapToGrid w:val="0"/>
        </w:rPr>
        <w:t>кціонера (</w:t>
      </w:r>
      <w:r w:rsidR="009F52C7">
        <w:rPr>
          <w:snapToGrid w:val="0"/>
        </w:rPr>
        <w:t>А</w:t>
      </w:r>
      <w:r w:rsidR="0070050B" w:rsidRPr="00CE0FDC">
        <w:rPr>
          <w:snapToGrid w:val="0"/>
        </w:rPr>
        <w:t xml:space="preserve">кціонерів) Товариства, який (які) є власником (власниками) більше ніж 5 відсотків голосуючих акцій Товариства. У </w:t>
      </w:r>
      <w:r w:rsidR="0070050B" w:rsidRPr="00CE0FDC">
        <w:rPr>
          <w:snapToGrid w:val="0"/>
        </w:rPr>
        <w:lastRenderedPageBreak/>
        <w:t xml:space="preserve">такому разі </w:t>
      </w:r>
      <w:r w:rsidR="009F52C7">
        <w:rPr>
          <w:snapToGrid w:val="0"/>
        </w:rPr>
        <w:t>А</w:t>
      </w:r>
      <w:r w:rsidR="0070050B" w:rsidRPr="00CE0FDC">
        <w:rPr>
          <w:snapToGrid w:val="0"/>
        </w:rPr>
        <w:t>кціонер (</w:t>
      </w:r>
      <w:r w:rsidR="009F52C7">
        <w:rPr>
          <w:snapToGrid w:val="0"/>
        </w:rPr>
        <w:t>А</w:t>
      </w:r>
      <w:r w:rsidR="0070050B" w:rsidRPr="00CE0FDC">
        <w:rPr>
          <w:snapToGrid w:val="0"/>
        </w:rPr>
        <w:t xml:space="preserve">кціонери) самостійно укладає (укладають) з визначеним ним суб’єктом аудиторської діяльності договір про проведення </w:t>
      </w:r>
      <w:r w:rsidR="0070050B" w:rsidRPr="00CE0FDC">
        <w:t xml:space="preserve">аудиту  фінансової звітності </w:t>
      </w:r>
      <w:r w:rsidR="0070050B" w:rsidRPr="00CE0FDC">
        <w:rPr>
          <w:snapToGrid w:val="0"/>
        </w:rPr>
        <w:t xml:space="preserve">Товариства, в якому зазначається обсяг перевірки. </w:t>
      </w:r>
      <w:r w:rsidR="00C45C26" w:rsidRPr="007D5CB7">
        <w:rPr>
          <w:snapToGrid w:val="0"/>
        </w:rPr>
        <w:t xml:space="preserve">Витрати, пов'язані з проведенням </w:t>
      </w:r>
      <w:r w:rsidR="00C45C26" w:rsidRPr="007D5CB7">
        <w:rPr>
          <w:shd w:val="clear" w:color="auto" w:fill="FFFFFF"/>
        </w:rPr>
        <w:t xml:space="preserve">спеціальної перевірки фінансово-господарської діяльності або </w:t>
      </w:r>
      <w:r w:rsidR="00C45C26" w:rsidRPr="007D5CB7">
        <w:t>аудиту фінансової звітності</w:t>
      </w:r>
      <w:r w:rsidR="00C45C26" w:rsidRPr="007D5CB7">
        <w:rPr>
          <w:snapToGrid w:val="0"/>
        </w:rPr>
        <w:t xml:space="preserve">, покладаються на </w:t>
      </w:r>
      <w:r w:rsidR="009F52C7">
        <w:rPr>
          <w:snapToGrid w:val="0"/>
        </w:rPr>
        <w:t>А</w:t>
      </w:r>
      <w:r w:rsidR="00C45C26" w:rsidRPr="007D5CB7">
        <w:rPr>
          <w:snapToGrid w:val="0"/>
        </w:rPr>
        <w:t>кціонера (</w:t>
      </w:r>
      <w:r w:rsidR="009F52C7">
        <w:rPr>
          <w:snapToGrid w:val="0"/>
        </w:rPr>
        <w:t>А</w:t>
      </w:r>
      <w:r w:rsidR="00C45C26" w:rsidRPr="007D5CB7">
        <w:rPr>
          <w:snapToGrid w:val="0"/>
        </w:rPr>
        <w:t>кціонерів) Товариства, на вимогу якого (яких) проводились</w:t>
      </w:r>
      <w:r w:rsidR="00C45C26" w:rsidRPr="007D5CB7">
        <w:rPr>
          <w:shd w:val="clear" w:color="auto" w:fill="FFFFFF"/>
        </w:rPr>
        <w:t xml:space="preserve"> спеціальна перевірка фінансово-господарської діяльності</w:t>
      </w:r>
      <w:r w:rsidR="00C45C26" w:rsidRPr="007D5CB7">
        <w:t xml:space="preserve"> або аудит</w:t>
      </w:r>
      <w:r w:rsidR="00C45C26" w:rsidRPr="007D5CB7">
        <w:rPr>
          <w:snapToGrid w:val="0"/>
        </w:rPr>
        <w:t xml:space="preserve">. Загальні збори можуть ухвалити рішення про відшкодування витрат </w:t>
      </w:r>
      <w:r w:rsidR="009F52C7">
        <w:rPr>
          <w:snapToGrid w:val="0"/>
        </w:rPr>
        <w:t>А</w:t>
      </w:r>
      <w:r w:rsidR="00C45C26" w:rsidRPr="007D5CB7">
        <w:rPr>
          <w:snapToGrid w:val="0"/>
        </w:rPr>
        <w:t>кціонера (</w:t>
      </w:r>
      <w:r w:rsidR="009F52C7">
        <w:rPr>
          <w:snapToGrid w:val="0"/>
        </w:rPr>
        <w:t>А</w:t>
      </w:r>
      <w:r w:rsidR="00C45C26" w:rsidRPr="007D5CB7">
        <w:rPr>
          <w:snapToGrid w:val="0"/>
        </w:rPr>
        <w:t>кціонерів) Товариства на проведення аудиту.</w:t>
      </w:r>
    </w:p>
    <w:p w:rsidR="003E7149" w:rsidRPr="007D5CB7" w:rsidRDefault="00880290" w:rsidP="007D5CB7">
      <w:pPr>
        <w:pStyle w:val="WW-21"/>
        <w:suppressLineNumbers/>
        <w:suppressAutoHyphens/>
        <w:ind w:firstLine="720"/>
        <w:rPr>
          <w:szCs w:val="22"/>
        </w:rPr>
      </w:pPr>
      <w:r w:rsidRPr="00CE0FDC">
        <w:t>10.5</w:t>
      </w:r>
      <w:r w:rsidR="00C45C26" w:rsidRPr="007D5CB7">
        <w:t>. Аудит фінансової звітності</w:t>
      </w:r>
      <w:r w:rsidR="00C45C26" w:rsidRPr="007D5CB7">
        <w:rPr>
          <w:snapToGrid w:val="0"/>
        </w:rPr>
        <w:t xml:space="preserve"> на вимогу </w:t>
      </w:r>
      <w:r w:rsidR="009F52C7">
        <w:rPr>
          <w:snapToGrid w:val="0"/>
        </w:rPr>
        <w:t>А</w:t>
      </w:r>
      <w:r w:rsidR="00C45C26" w:rsidRPr="007D5CB7">
        <w:rPr>
          <w:snapToGrid w:val="0"/>
        </w:rPr>
        <w:t>кціонера (</w:t>
      </w:r>
      <w:r w:rsidR="009F52C7">
        <w:rPr>
          <w:snapToGrid w:val="0"/>
        </w:rPr>
        <w:t>А</w:t>
      </w:r>
      <w:r w:rsidR="00C45C26" w:rsidRPr="007D5CB7">
        <w:rPr>
          <w:snapToGrid w:val="0"/>
        </w:rPr>
        <w:t>кціонерів) Товариства, який (які) є власником більше ніж 5 відсотків голосуючих акцій Товариства, може проводитися не частіше двох разів на календарний рік</w:t>
      </w:r>
      <w:r w:rsidR="00C45C26" w:rsidRPr="007D5CB7">
        <w:rPr>
          <w:szCs w:val="22"/>
        </w:rPr>
        <w:t>.</w:t>
      </w:r>
    </w:p>
    <w:p w:rsidR="003E7149" w:rsidRPr="007D5CB7" w:rsidRDefault="00880290" w:rsidP="007D5CB7">
      <w:pPr>
        <w:pStyle w:val="WW-21"/>
        <w:suppressLineNumbers/>
        <w:suppressAutoHyphens/>
        <w:ind w:firstLine="720"/>
        <w:rPr>
          <w:szCs w:val="22"/>
        </w:rPr>
      </w:pPr>
      <w:r w:rsidRPr="00CE0FDC">
        <w:rPr>
          <w:szCs w:val="22"/>
        </w:rPr>
        <w:t>10.6</w:t>
      </w:r>
      <w:r w:rsidR="00C45C26" w:rsidRPr="007D5CB7">
        <w:rPr>
          <w:szCs w:val="22"/>
        </w:rPr>
        <w:t xml:space="preserve">. </w:t>
      </w:r>
      <w:r w:rsidR="00C45C26" w:rsidRPr="007D5CB7">
        <w:t xml:space="preserve">Голова Правління та інші посадові особи Товариства зобов’язані забезпечити доступ </w:t>
      </w:r>
      <w:r w:rsidR="00C45C26" w:rsidRPr="007D5CB7">
        <w:rPr>
          <w:snapToGrid w:val="0"/>
        </w:rPr>
        <w:t>незалежного суб’єкта аудиторської діяльності</w:t>
      </w:r>
      <w:r w:rsidR="00C45C26" w:rsidRPr="007D5CB7">
        <w:t xml:space="preserve"> до всіх документів, необхідних для перевірки результатів фінансово-господарської діяльності Товариства або аудиту фінансової звітності за відповідний період протягом 10 (десяти) днів з дати отримання Товариством запиту </w:t>
      </w:r>
      <w:r w:rsidR="009F52C7">
        <w:t>А</w:t>
      </w:r>
      <w:r w:rsidR="00C45C26" w:rsidRPr="007D5CB7">
        <w:t>кціонера (</w:t>
      </w:r>
      <w:r w:rsidR="009F52C7">
        <w:t>А</w:t>
      </w:r>
      <w:r w:rsidR="00C45C26" w:rsidRPr="007D5CB7">
        <w:t>кціонерів) про проведення такої перевірки або аудиту.</w:t>
      </w:r>
    </w:p>
    <w:p w:rsidR="003E7149" w:rsidRPr="007D5CB7" w:rsidRDefault="00880290" w:rsidP="007D5CB7">
      <w:pPr>
        <w:pStyle w:val="WW-21"/>
        <w:suppressLineNumbers/>
        <w:suppressAutoHyphens/>
        <w:ind w:firstLine="720"/>
        <w:rPr>
          <w:szCs w:val="22"/>
        </w:rPr>
      </w:pPr>
      <w:r w:rsidRPr="00CE0FDC">
        <w:rPr>
          <w:szCs w:val="22"/>
        </w:rPr>
        <w:t>10.7</w:t>
      </w:r>
      <w:r w:rsidR="00C45C26" w:rsidRPr="007D5CB7">
        <w:rPr>
          <w:szCs w:val="22"/>
        </w:rPr>
        <w:t>. Перевірки не повинні порушувати нормального режиму роботи Товариства.</w:t>
      </w:r>
    </w:p>
    <w:p w:rsidR="003E7149" w:rsidRPr="00CE0FDC" w:rsidRDefault="003E7149" w:rsidP="007D5CB7">
      <w:pPr>
        <w:ind w:left="360"/>
        <w:jc w:val="both"/>
        <w:rPr>
          <w:sz w:val="24"/>
          <w:szCs w:val="24"/>
        </w:rPr>
      </w:pPr>
    </w:p>
    <w:p w:rsidR="0050232C" w:rsidRPr="00CE0FDC" w:rsidRDefault="00CB5AD5" w:rsidP="001807BB">
      <w:pPr>
        <w:jc w:val="center"/>
        <w:rPr>
          <w:b/>
          <w:sz w:val="24"/>
          <w:szCs w:val="24"/>
        </w:rPr>
      </w:pPr>
      <w:r w:rsidRPr="00CE0FDC">
        <w:rPr>
          <w:b/>
          <w:sz w:val="24"/>
          <w:szCs w:val="24"/>
        </w:rPr>
        <w:t>1</w:t>
      </w:r>
      <w:r w:rsidR="00622E8C" w:rsidRPr="00CE0FDC">
        <w:rPr>
          <w:b/>
          <w:sz w:val="24"/>
          <w:szCs w:val="24"/>
        </w:rPr>
        <w:t>1</w:t>
      </w:r>
      <w:r w:rsidR="0050232C" w:rsidRPr="00CE0FDC">
        <w:rPr>
          <w:b/>
          <w:sz w:val="24"/>
          <w:szCs w:val="24"/>
        </w:rPr>
        <w:t>. РЕЗЕРВНИЙ КАПІТАЛ</w:t>
      </w:r>
      <w:r w:rsidR="00AB161A" w:rsidRPr="00CE0FDC">
        <w:rPr>
          <w:b/>
          <w:sz w:val="24"/>
          <w:szCs w:val="24"/>
        </w:rPr>
        <w:t xml:space="preserve"> ТОВАРИСТВА</w:t>
      </w:r>
    </w:p>
    <w:p w:rsidR="003E7149" w:rsidRPr="00CE0FDC" w:rsidRDefault="00CB5AD5" w:rsidP="007D5CB7">
      <w:pPr>
        <w:ind w:firstLine="709"/>
        <w:jc w:val="both"/>
        <w:rPr>
          <w:sz w:val="24"/>
          <w:szCs w:val="24"/>
        </w:rPr>
      </w:pPr>
      <w:r w:rsidRPr="00CE0FDC">
        <w:rPr>
          <w:sz w:val="24"/>
          <w:szCs w:val="24"/>
        </w:rPr>
        <w:t>1</w:t>
      </w:r>
      <w:r w:rsidR="00622E8C" w:rsidRPr="00CE0FDC">
        <w:rPr>
          <w:sz w:val="24"/>
          <w:szCs w:val="24"/>
        </w:rPr>
        <w:t>1</w:t>
      </w:r>
      <w:r w:rsidR="0050232C" w:rsidRPr="00CE0FDC">
        <w:rPr>
          <w:sz w:val="24"/>
          <w:szCs w:val="24"/>
        </w:rPr>
        <w:t>.1. Товариство форму</w:t>
      </w:r>
      <w:r w:rsidR="007E2894" w:rsidRPr="00CE0FDC">
        <w:rPr>
          <w:sz w:val="24"/>
          <w:szCs w:val="24"/>
        </w:rPr>
        <w:t>є</w:t>
      </w:r>
      <w:r w:rsidR="0050232C" w:rsidRPr="00CE0FDC">
        <w:rPr>
          <w:sz w:val="24"/>
          <w:szCs w:val="24"/>
        </w:rPr>
        <w:t xml:space="preserve"> резервний капітал у розмірі </w:t>
      </w:r>
      <w:r w:rsidR="006C18EE" w:rsidRPr="00CE0FDC">
        <w:rPr>
          <w:color w:val="000000"/>
          <w:sz w:val="24"/>
          <w:szCs w:val="24"/>
        </w:rPr>
        <w:t>2</w:t>
      </w:r>
      <w:r w:rsidR="0050232C" w:rsidRPr="00CE0FDC">
        <w:rPr>
          <w:color w:val="000000"/>
          <w:sz w:val="24"/>
          <w:szCs w:val="24"/>
        </w:rPr>
        <w:t>5 відсотків</w:t>
      </w:r>
      <w:r w:rsidR="0002791C" w:rsidRPr="007D5CB7">
        <w:rPr>
          <w:color w:val="000000"/>
          <w:sz w:val="24"/>
          <w:szCs w:val="24"/>
        </w:rPr>
        <w:t xml:space="preserve"> </w:t>
      </w:r>
      <w:r w:rsidR="00622E8C" w:rsidRPr="00CE0FDC">
        <w:rPr>
          <w:sz w:val="24"/>
          <w:szCs w:val="24"/>
        </w:rPr>
        <w:t xml:space="preserve">від розміру </w:t>
      </w:r>
      <w:r w:rsidR="00B30CCE" w:rsidRPr="007D5CB7">
        <w:rPr>
          <w:sz w:val="24"/>
          <w:szCs w:val="24"/>
        </w:rPr>
        <w:t>С</w:t>
      </w:r>
      <w:r w:rsidR="00B30CCE" w:rsidRPr="00CE0FDC">
        <w:rPr>
          <w:sz w:val="24"/>
          <w:szCs w:val="24"/>
        </w:rPr>
        <w:t xml:space="preserve">татутного </w:t>
      </w:r>
      <w:r w:rsidR="0050232C" w:rsidRPr="00CE0FDC">
        <w:rPr>
          <w:sz w:val="24"/>
          <w:szCs w:val="24"/>
        </w:rPr>
        <w:t>капіталу.</w:t>
      </w:r>
    </w:p>
    <w:p w:rsidR="0050232C" w:rsidRPr="00CE0FDC" w:rsidRDefault="00CB5AD5" w:rsidP="001807BB">
      <w:pPr>
        <w:ind w:firstLine="708"/>
        <w:jc w:val="both"/>
        <w:rPr>
          <w:sz w:val="24"/>
          <w:szCs w:val="24"/>
        </w:rPr>
      </w:pPr>
      <w:r w:rsidRPr="00CE0FDC">
        <w:rPr>
          <w:sz w:val="24"/>
          <w:szCs w:val="24"/>
        </w:rPr>
        <w:t>1</w:t>
      </w:r>
      <w:r w:rsidR="00622E8C" w:rsidRPr="00CE0FDC">
        <w:rPr>
          <w:sz w:val="24"/>
          <w:szCs w:val="24"/>
        </w:rPr>
        <w:t>1</w:t>
      </w:r>
      <w:r w:rsidR="0050232C" w:rsidRPr="00CE0FDC">
        <w:rPr>
          <w:sz w:val="24"/>
          <w:szCs w:val="24"/>
        </w:rPr>
        <w:t>.</w:t>
      </w:r>
      <w:r w:rsidR="007E2894" w:rsidRPr="00CE0FDC">
        <w:rPr>
          <w:sz w:val="24"/>
          <w:szCs w:val="24"/>
        </w:rPr>
        <w:t>2</w:t>
      </w:r>
      <w:r w:rsidR="0050232C" w:rsidRPr="00CE0FDC">
        <w:rPr>
          <w:sz w:val="24"/>
          <w:szCs w:val="24"/>
        </w:rPr>
        <w:t xml:space="preserve">. Резервний капітал формується </w:t>
      </w:r>
      <w:r w:rsidR="00622E8C" w:rsidRPr="00CE0FDC">
        <w:rPr>
          <w:sz w:val="24"/>
          <w:szCs w:val="24"/>
        </w:rPr>
        <w:t xml:space="preserve">за рішенням Загальних зборів акціонерів </w:t>
      </w:r>
      <w:r w:rsidR="0050232C" w:rsidRPr="00CE0FDC">
        <w:rPr>
          <w:sz w:val="24"/>
          <w:szCs w:val="24"/>
        </w:rPr>
        <w:t xml:space="preserve">шляхом відрахувань від чистого прибутку Товариства або за рахунок нерозподіленого прибутку. </w:t>
      </w:r>
    </w:p>
    <w:p w:rsidR="0050232C" w:rsidRPr="00CE0FDC" w:rsidRDefault="00CB5AD5" w:rsidP="001807BB">
      <w:pPr>
        <w:ind w:firstLine="708"/>
        <w:jc w:val="both"/>
        <w:rPr>
          <w:sz w:val="24"/>
          <w:szCs w:val="24"/>
        </w:rPr>
      </w:pPr>
      <w:r w:rsidRPr="00CE0FDC">
        <w:rPr>
          <w:sz w:val="24"/>
          <w:szCs w:val="24"/>
        </w:rPr>
        <w:t>1</w:t>
      </w:r>
      <w:r w:rsidR="00622E8C" w:rsidRPr="00CE0FDC">
        <w:rPr>
          <w:sz w:val="24"/>
          <w:szCs w:val="24"/>
        </w:rPr>
        <w:t>1</w:t>
      </w:r>
      <w:r w:rsidR="0050232C" w:rsidRPr="00CE0FDC">
        <w:rPr>
          <w:sz w:val="24"/>
          <w:szCs w:val="24"/>
        </w:rPr>
        <w:t>.</w:t>
      </w:r>
      <w:r w:rsidR="007E2894" w:rsidRPr="00CE0FDC">
        <w:rPr>
          <w:sz w:val="24"/>
          <w:szCs w:val="24"/>
        </w:rPr>
        <w:t>3</w:t>
      </w:r>
      <w:r w:rsidR="0050232C" w:rsidRPr="00CE0FDC">
        <w:rPr>
          <w:sz w:val="24"/>
          <w:szCs w:val="24"/>
        </w:rPr>
        <w:t>. Резервний капітал створюється для покриття збитків Товариства, для виплати дивідендів, погашення заборгованості у разі ліквідації Товариства</w:t>
      </w:r>
      <w:r w:rsidR="00622E8C" w:rsidRPr="00CE0FDC">
        <w:rPr>
          <w:sz w:val="24"/>
          <w:szCs w:val="24"/>
        </w:rPr>
        <w:t>, використання його в інших цілях, визначених Загальними зборами</w:t>
      </w:r>
      <w:r w:rsidR="0050232C" w:rsidRPr="00CE0FDC">
        <w:rPr>
          <w:sz w:val="24"/>
          <w:szCs w:val="24"/>
        </w:rPr>
        <w:t>.</w:t>
      </w:r>
    </w:p>
    <w:p w:rsidR="0050232C" w:rsidRPr="00CE0FDC" w:rsidRDefault="0050232C" w:rsidP="001807BB">
      <w:pPr>
        <w:jc w:val="both"/>
        <w:rPr>
          <w:sz w:val="24"/>
          <w:szCs w:val="24"/>
        </w:rPr>
      </w:pPr>
    </w:p>
    <w:p w:rsidR="0050232C" w:rsidRPr="00CE0FDC" w:rsidRDefault="00CB5AD5" w:rsidP="001807BB">
      <w:pPr>
        <w:jc w:val="center"/>
        <w:rPr>
          <w:b/>
          <w:sz w:val="24"/>
          <w:szCs w:val="24"/>
        </w:rPr>
      </w:pPr>
      <w:r w:rsidRPr="00CE0FDC">
        <w:rPr>
          <w:b/>
          <w:sz w:val="24"/>
          <w:szCs w:val="24"/>
        </w:rPr>
        <w:t>1</w:t>
      </w:r>
      <w:r w:rsidR="00A00524" w:rsidRPr="00CE0FDC">
        <w:rPr>
          <w:b/>
          <w:sz w:val="24"/>
          <w:szCs w:val="24"/>
        </w:rPr>
        <w:t>2</w:t>
      </w:r>
      <w:r w:rsidR="0050232C" w:rsidRPr="00CE0FDC">
        <w:rPr>
          <w:b/>
          <w:sz w:val="24"/>
          <w:szCs w:val="24"/>
        </w:rPr>
        <w:t>. ДИВІДЕНДИ</w:t>
      </w:r>
    </w:p>
    <w:p w:rsidR="003E7149" w:rsidRPr="00CE0FDC" w:rsidRDefault="00CB5AD5" w:rsidP="007D5CB7">
      <w:pPr>
        <w:ind w:firstLine="709"/>
        <w:jc w:val="both"/>
        <w:rPr>
          <w:sz w:val="24"/>
          <w:szCs w:val="24"/>
        </w:rPr>
      </w:pPr>
      <w:r w:rsidRPr="00CE0FDC">
        <w:rPr>
          <w:sz w:val="24"/>
          <w:szCs w:val="24"/>
        </w:rPr>
        <w:t>1</w:t>
      </w:r>
      <w:r w:rsidR="00A00524" w:rsidRPr="00CE0FDC">
        <w:rPr>
          <w:sz w:val="24"/>
          <w:szCs w:val="24"/>
        </w:rPr>
        <w:t>2</w:t>
      </w:r>
      <w:r w:rsidR="0050232C" w:rsidRPr="00CE0FDC">
        <w:rPr>
          <w:sz w:val="24"/>
          <w:szCs w:val="24"/>
        </w:rPr>
        <w:t xml:space="preserve">.1. Дивіденд - частина чистого прибутку Товариства, що виплачується акціонеру з розрахунку на одну належну йому акцію. </w:t>
      </w:r>
      <w:r w:rsidR="00981BD7" w:rsidRPr="00CE0FDC">
        <w:rPr>
          <w:sz w:val="24"/>
          <w:szCs w:val="24"/>
        </w:rPr>
        <w:t>Н</w:t>
      </w:r>
      <w:r w:rsidR="0050232C" w:rsidRPr="00CE0FDC">
        <w:rPr>
          <w:sz w:val="24"/>
          <w:szCs w:val="24"/>
        </w:rPr>
        <w:t xml:space="preserve">а </w:t>
      </w:r>
      <w:r w:rsidR="00981BD7" w:rsidRPr="00CE0FDC">
        <w:rPr>
          <w:sz w:val="24"/>
          <w:szCs w:val="24"/>
        </w:rPr>
        <w:t xml:space="preserve">кожну </w:t>
      </w:r>
      <w:r w:rsidR="0050232C" w:rsidRPr="00CE0FDC">
        <w:rPr>
          <w:sz w:val="24"/>
          <w:szCs w:val="24"/>
        </w:rPr>
        <w:t>акці</w:t>
      </w:r>
      <w:r w:rsidR="00981BD7" w:rsidRPr="00CE0FDC">
        <w:rPr>
          <w:sz w:val="24"/>
          <w:szCs w:val="24"/>
        </w:rPr>
        <w:t>ю</w:t>
      </w:r>
      <w:r w:rsidR="00BA5C4F" w:rsidRPr="00CE0FDC">
        <w:rPr>
          <w:sz w:val="24"/>
          <w:szCs w:val="24"/>
        </w:rPr>
        <w:t xml:space="preserve"> </w:t>
      </w:r>
      <w:r w:rsidR="0050232C" w:rsidRPr="00CE0FDC">
        <w:rPr>
          <w:sz w:val="24"/>
          <w:szCs w:val="24"/>
        </w:rPr>
        <w:t xml:space="preserve">нараховується однаковий розмір дивідендів. </w:t>
      </w:r>
    </w:p>
    <w:p w:rsidR="0050232C" w:rsidRPr="00CE0FDC" w:rsidRDefault="0050232C" w:rsidP="001807BB">
      <w:pPr>
        <w:ind w:firstLine="708"/>
        <w:jc w:val="both"/>
        <w:rPr>
          <w:sz w:val="24"/>
          <w:szCs w:val="24"/>
        </w:rPr>
      </w:pPr>
      <w:r w:rsidRPr="00CE0FDC">
        <w:rPr>
          <w:sz w:val="24"/>
          <w:szCs w:val="24"/>
        </w:rPr>
        <w:t xml:space="preserve">Дивіденди виплачуються на акції, звіт про результати </w:t>
      </w:r>
      <w:r w:rsidR="00981BD7" w:rsidRPr="00CE0FDC">
        <w:rPr>
          <w:sz w:val="24"/>
          <w:szCs w:val="24"/>
        </w:rPr>
        <w:t>емісії</w:t>
      </w:r>
      <w:r w:rsidR="00BA5C4F" w:rsidRPr="00CE0FDC">
        <w:rPr>
          <w:sz w:val="24"/>
          <w:szCs w:val="24"/>
        </w:rPr>
        <w:t xml:space="preserve"> </w:t>
      </w:r>
      <w:r w:rsidRPr="00CE0FDC">
        <w:rPr>
          <w:sz w:val="24"/>
          <w:szCs w:val="24"/>
        </w:rPr>
        <w:t xml:space="preserve">яких зареєстровано у встановленому </w:t>
      </w:r>
      <w:r w:rsidR="00981BD7" w:rsidRPr="00CE0FDC">
        <w:rPr>
          <w:sz w:val="24"/>
          <w:szCs w:val="24"/>
        </w:rPr>
        <w:t xml:space="preserve">чинним </w:t>
      </w:r>
      <w:r w:rsidRPr="00CE0FDC">
        <w:rPr>
          <w:sz w:val="24"/>
          <w:szCs w:val="24"/>
        </w:rPr>
        <w:t xml:space="preserve">законодавством </w:t>
      </w:r>
      <w:r w:rsidR="00981BD7" w:rsidRPr="00CE0FDC">
        <w:rPr>
          <w:sz w:val="24"/>
          <w:szCs w:val="24"/>
        </w:rPr>
        <w:t xml:space="preserve">України </w:t>
      </w:r>
      <w:r w:rsidRPr="00CE0FDC">
        <w:rPr>
          <w:sz w:val="24"/>
          <w:szCs w:val="24"/>
        </w:rPr>
        <w:t>порядку.</w:t>
      </w:r>
    </w:p>
    <w:p w:rsidR="00483811" w:rsidRPr="00CE0FDC" w:rsidRDefault="00CB5AD5" w:rsidP="001807BB">
      <w:pPr>
        <w:ind w:firstLine="708"/>
        <w:jc w:val="both"/>
        <w:rPr>
          <w:sz w:val="24"/>
          <w:szCs w:val="24"/>
        </w:rPr>
      </w:pPr>
      <w:r w:rsidRPr="00CE0FDC">
        <w:rPr>
          <w:sz w:val="24"/>
          <w:szCs w:val="24"/>
        </w:rPr>
        <w:t>1</w:t>
      </w:r>
      <w:r w:rsidR="00F80FDB" w:rsidRPr="00CE0FDC">
        <w:rPr>
          <w:sz w:val="24"/>
          <w:szCs w:val="24"/>
        </w:rPr>
        <w:t>2</w:t>
      </w:r>
      <w:r w:rsidR="0050232C" w:rsidRPr="00CE0FDC">
        <w:rPr>
          <w:sz w:val="24"/>
          <w:szCs w:val="24"/>
        </w:rPr>
        <w:t xml:space="preserve">.2. </w:t>
      </w:r>
      <w:r w:rsidR="00C71FDD" w:rsidRPr="00CE0FDC">
        <w:rPr>
          <w:sz w:val="24"/>
          <w:szCs w:val="24"/>
        </w:rPr>
        <w:t>Виплата дивідендів здійснюється з чистого прибутку звітного року та/або нерозподіленого прибутку</w:t>
      </w:r>
      <w:r w:rsidR="00F80FDB" w:rsidRPr="00CE0FDC">
        <w:rPr>
          <w:sz w:val="24"/>
          <w:szCs w:val="24"/>
        </w:rPr>
        <w:t xml:space="preserve">, та/або резервного капіталу </w:t>
      </w:r>
      <w:r w:rsidR="00C71FDD" w:rsidRPr="00CE0FDC">
        <w:rPr>
          <w:sz w:val="24"/>
          <w:szCs w:val="24"/>
        </w:rPr>
        <w:t xml:space="preserve">на підставі рішення </w:t>
      </w:r>
      <w:r w:rsidR="00681391" w:rsidRPr="00CE0FDC">
        <w:rPr>
          <w:sz w:val="24"/>
          <w:szCs w:val="24"/>
        </w:rPr>
        <w:t>Загальних</w:t>
      </w:r>
      <w:r w:rsidR="00C71FDD" w:rsidRPr="00CE0FDC">
        <w:rPr>
          <w:sz w:val="24"/>
          <w:szCs w:val="24"/>
        </w:rPr>
        <w:t xml:space="preserve"> зборів Товариства у строк, що не перевищує шість місяців з дня прийняття </w:t>
      </w:r>
      <w:r w:rsidR="00F80FDB" w:rsidRPr="00CE0FDC">
        <w:rPr>
          <w:sz w:val="24"/>
          <w:szCs w:val="24"/>
        </w:rPr>
        <w:t>З</w:t>
      </w:r>
      <w:r w:rsidR="00C71FDD" w:rsidRPr="00CE0FDC">
        <w:rPr>
          <w:sz w:val="24"/>
          <w:szCs w:val="24"/>
        </w:rPr>
        <w:t>агальними зборами рішення про виплату дивідендів</w:t>
      </w:r>
      <w:r w:rsidR="00F80FDB" w:rsidRPr="00CE0FDC">
        <w:rPr>
          <w:sz w:val="24"/>
          <w:szCs w:val="24"/>
        </w:rPr>
        <w:t>, або у менший строк, встановлений</w:t>
      </w:r>
      <w:r w:rsidR="00BA5C4F" w:rsidRPr="00CE0FDC">
        <w:rPr>
          <w:sz w:val="24"/>
          <w:szCs w:val="24"/>
        </w:rPr>
        <w:t xml:space="preserve"> </w:t>
      </w:r>
      <w:r w:rsidR="00F80FDB" w:rsidRPr="00CE0FDC">
        <w:rPr>
          <w:sz w:val="24"/>
          <w:szCs w:val="24"/>
        </w:rPr>
        <w:t>Загальними зборами</w:t>
      </w:r>
      <w:r w:rsidR="00C71FDD" w:rsidRPr="00CE0FDC">
        <w:rPr>
          <w:sz w:val="24"/>
          <w:szCs w:val="24"/>
        </w:rPr>
        <w:t>.</w:t>
      </w:r>
    </w:p>
    <w:p w:rsidR="0050232C" w:rsidRPr="00CE0FDC" w:rsidRDefault="00CB5AD5" w:rsidP="001807BB">
      <w:pPr>
        <w:ind w:firstLine="708"/>
        <w:jc w:val="both"/>
        <w:rPr>
          <w:sz w:val="24"/>
          <w:szCs w:val="24"/>
        </w:rPr>
      </w:pPr>
      <w:r w:rsidRPr="00CE0FDC">
        <w:rPr>
          <w:sz w:val="24"/>
          <w:szCs w:val="24"/>
        </w:rPr>
        <w:t>1</w:t>
      </w:r>
      <w:r w:rsidR="00F80FDB" w:rsidRPr="00CE0FDC">
        <w:rPr>
          <w:sz w:val="24"/>
          <w:szCs w:val="24"/>
        </w:rPr>
        <w:t>2</w:t>
      </w:r>
      <w:r w:rsidR="0050232C" w:rsidRPr="00CE0FDC">
        <w:rPr>
          <w:sz w:val="24"/>
          <w:szCs w:val="24"/>
        </w:rPr>
        <w:t>.</w:t>
      </w:r>
      <w:r w:rsidR="00F80FDB" w:rsidRPr="00CE0FDC">
        <w:rPr>
          <w:sz w:val="24"/>
          <w:szCs w:val="24"/>
        </w:rPr>
        <w:t>3</w:t>
      </w:r>
      <w:r w:rsidR="0050232C" w:rsidRPr="00CE0FDC">
        <w:rPr>
          <w:sz w:val="24"/>
          <w:szCs w:val="24"/>
        </w:rPr>
        <w:t xml:space="preserve">. Рішення про виплату дивідендів та їх розмір за простими акціями приймається </w:t>
      </w:r>
      <w:r w:rsidR="00F80FDB" w:rsidRPr="00CE0FDC">
        <w:rPr>
          <w:sz w:val="24"/>
          <w:szCs w:val="24"/>
        </w:rPr>
        <w:t>З</w:t>
      </w:r>
      <w:r w:rsidR="0050232C" w:rsidRPr="00CE0FDC">
        <w:rPr>
          <w:sz w:val="24"/>
          <w:szCs w:val="24"/>
        </w:rPr>
        <w:t xml:space="preserve">агальними зборами Товариства. </w:t>
      </w:r>
    </w:p>
    <w:p w:rsidR="00C71FDD" w:rsidRPr="00CE0FDC" w:rsidRDefault="00CB5AD5" w:rsidP="001807BB">
      <w:pPr>
        <w:ind w:firstLine="708"/>
        <w:jc w:val="both"/>
        <w:rPr>
          <w:sz w:val="24"/>
          <w:szCs w:val="24"/>
        </w:rPr>
      </w:pPr>
      <w:r w:rsidRPr="00CE0FDC">
        <w:rPr>
          <w:sz w:val="24"/>
          <w:szCs w:val="24"/>
        </w:rPr>
        <w:t>1</w:t>
      </w:r>
      <w:r w:rsidR="00F80FDB" w:rsidRPr="00CE0FDC">
        <w:rPr>
          <w:sz w:val="24"/>
          <w:szCs w:val="24"/>
        </w:rPr>
        <w:t>2</w:t>
      </w:r>
      <w:r w:rsidR="0050232C" w:rsidRPr="00CE0FDC">
        <w:rPr>
          <w:sz w:val="24"/>
          <w:szCs w:val="24"/>
        </w:rPr>
        <w:t>.</w:t>
      </w:r>
      <w:r w:rsidR="00F80FDB" w:rsidRPr="00CE0FDC">
        <w:rPr>
          <w:sz w:val="24"/>
          <w:szCs w:val="24"/>
        </w:rPr>
        <w:t>4</w:t>
      </w:r>
      <w:r w:rsidR="0050232C" w:rsidRPr="00CE0FDC">
        <w:rPr>
          <w:sz w:val="24"/>
          <w:szCs w:val="24"/>
        </w:rPr>
        <w:t xml:space="preserve">. </w:t>
      </w:r>
      <w:r w:rsidR="00C71FDD" w:rsidRPr="00CE0FDC">
        <w:rPr>
          <w:sz w:val="24"/>
          <w:szCs w:val="24"/>
        </w:rPr>
        <w:t xml:space="preserve">Для кожної виплати дивідендів </w:t>
      </w:r>
      <w:r w:rsidR="00F80FDB" w:rsidRPr="00CE0FDC">
        <w:rPr>
          <w:sz w:val="24"/>
          <w:szCs w:val="24"/>
        </w:rPr>
        <w:t xml:space="preserve">Наглядова рада </w:t>
      </w:r>
      <w:r w:rsidR="00C71FDD" w:rsidRPr="00CE0FDC">
        <w:rPr>
          <w:sz w:val="24"/>
          <w:szCs w:val="24"/>
        </w:rPr>
        <w:t>встановлю</w:t>
      </w:r>
      <w:r w:rsidR="00F80FDB" w:rsidRPr="00CE0FDC">
        <w:rPr>
          <w:sz w:val="24"/>
          <w:szCs w:val="24"/>
        </w:rPr>
        <w:t>є</w:t>
      </w:r>
      <w:r w:rsidR="00C71FDD" w:rsidRPr="00CE0FDC">
        <w:rPr>
          <w:sz w:val="24"/>
          <w:szCs w:val="24"/>
        </w:rPr>
        <w:t xml:space="preserve"> дату складення переліку осіб, які мають право на отримання дивідендів, порядок та строк їх виплати. Дата складення переліку осіб, які мають право на отримання дивідендів за простими акціями, визначається рішенням </w:t>
      </w:r>
      <w:r w:rsidR="00F80FDB" w:rsidRPr="00CE0FDC">
        <w:rPr>
          <w:sz w:val="24"/>
          <w:szCs w:val="24"/>
        </w:rPr>
        <w:t>Наглядов</w:t>
      </w:r>
      <w:r w:rsidR="009F52C7">
        <w:rPr>
          <w:sz w:val="24"/>
          <w:szCs w:val="24"/>
        </w:rPr>
        <w:t>ої</w:t>
      </w:r>
      <w:r w:rsidR="00F80FDB" w:rsidRPr="00CE0FDC">
        <w:rPr>
          <w:sz w:val="24"/>
          <w:szCs w:val="24"/>
        </w:rPr>
        <w:t xml:space="preserve"> рад</w:t>
      </w:r>
      <w:r w:rsidR="009F52C7">
        <w:rPr>
          <w:sz w:val="24"/>
          <w:szCs w:val="24"/>
        </w:rPr>
        <w:t>и</w:t>
      </w:r>
      <w:r w:rsidR="00C71FDD" w:rsidRPr="00CE0FDC">
        <w:rPr>
          <w:sz w:val="24"/>
          <w:szCs w:val="24"/>
        </w:rPr>
        <w:t xml:space="preserve">, але не раніше ніж через 10 робочих днів після дня прийняття такого рішення </w:t>
      </w:r>
      <w:r w:rsidR="00F80FDB" w:rsidRPr="00CE0FDC">
        <w:rPr>
          <w:sz w:val="24"/>
          <w:szCs w:val="24"/>
        </w:rPr>
        <w:t>Наглядовою радою</w:t>
      </w:r>
      <w:r w:rsidR="00C71FDD" w:rsidRPr="00CE0FDC">
        <w:rPr>
          <w:sz w:val="24"/>
          <w:szCs w:val="24"/>
        </w:rPr>
        <w:t xml:space="preserve">. </w:t>
      </w:r>
    </w:p>
    <w:p w:rsidR="00C71FDD" w:rsidRPr="00CE0FDC" w:rsidRDefault="00C71FDD" w:rsidP="001807BB">
      <w:pPr>
        <w:ind w:firstLine="708"/>
        <w:jc w:val="both"/>
        <w:rPr>
          <w:sz w:val="24"/>
          <w:szCs w:val="24"/>
        </w:rPr>
      </w:pPr>
      <w:r w:rsidRPr="00CE0FDC">
        <w:rPr>
          <w:sz w:val="24"/>
          <w:szCs w:val="24"/>
        </w:rPr>
        <w:t>Перелік осіб, які мають право на отримання дивідендів, складається в порядку, встановленому законодавством про депозитарну систему України.</w:t>
      </w:r>
    </w:p>
    <w:p w:rsidR="00C71FDD" w:rsidRPr="00CE0FDC" w:rsidRDefault="007A2429" w:rsidP="001807BB">
      <w:pPr>
        <w:ind w:firstLine="708"/>
        <w:jc w:val="both"/>
        <w:rPr>
          <w:sz w:val="24"/>
          <w:szCs w:val="24"/>
        </w:rPr>
      </w:pPr>
      <w:r w:rsidRPr="00CE0FDC">
        <w:rPr>
          <w:sz w:val="24"/>
          <w:szCs w:val="24"/>
        </w:rPr>
        <w:t>1</w:t>
      </w:r>
      <w:r w:rsidR="001D6F96" w:rsidRPr="00CE0FDC">
        <w:rPr>
          <w:sz w:val="24"/>
          <w:szCs w:val="24"/>
        </w:rPr>
        <w:t>2</w:t>
      </w:r>
      <w:r w:rsidRPr="00CE0FDC">
        <w:rPr>
          <w:sz w:val="24"/>
          <w:szCs w:val="24"/>
        </w:rPr>
        <w:t>.</w:t>
      </w:r>
      <w:r w:rsidR="001D6F96" w:rsidRPr="00CE0FDC">
        <w:rPr>
          <w:sz w:val="24"/>
          <w:szCs w:val="24"/>
        </w:rPr>
        <w:t>5</w:t>
      </w:r>
      <w:r w:rsidRPr="00CE0FDC">
        <w:rPr>
          <w:sz w:val="24"/>
          <w:szCs w:val="24"/>
        </w:rPr>
        <w:t xml:space="preserve">. </w:t>
      </w:r>
      <w:r w:rsidR="00C71FDD" w:rsidRPr="00CE0FDC">
        <w:rPr>
          <w:sz w:val="24"/>
          <w:szCs w:val="24"/>
        </w:rPr>
        <w:t xml:space="preserve">Товариство в порядку, встановленому </w:t>
      </w:r>
      <w:r w:rsidR="001D6F96" w:rsidRPr="00CE0FDC">
        <w:rPr>
          <w:sz w:val="24"/>
          <w:szCs w:val="24"/>
        </w:rPr>
        <w:t>Наглядовою радою</w:t>
      </w:r>
      <w:r w:rsidR="00C71FDD" w:rsidRPr="00CE0FDC">
        <w:rPr>
          <w:sz w:val="24"/>
          <w:szCs w:val="24"/>
        </w:rPr>
        <w:t xml:space="preserve">, повідомляє осіб, які мають право на отримання дивідендів, про дату, розмір, порядок та строк їх виплати. </w:t>
      </w:r>
    </w:p>
    <w:p w:rsidR="007A2429" w:rsidRPr="00CE0FDC" w:rsidRDefault="009F113B" w:rsidP="001807BB">
      <w:pPr>
        <w:ind w:firstLine="708"/>
        <w:jc w:val="both"/>
        <w:rPr>
          <w:sz w:val="24"/>
          <w:szCs w:val="24"/>
        </w:rPr>
      </w:pPr>
      <w:r w:rsidRPr="00CE0FDC">
        <w:rPr>
          <w:sz w:val="24"/>
          <w:szCs w:val="24"/>
        </w:rPr>
        <w:t>12</w:t>
      </w:r>
      <w:r w:rsidR="007A2429" w:rsidRPr="00CE0FDC">
        <w:rPr>
          <w:sz w:val="24"/>
          <w:szCs w:val="24"/>
        </w:rPr>
        <w:t>.</w:t>
      </w:r>
      <w:r w:rsidRPr="00CE0FDC">
        <w:rPr>
          <w:sz w:val="24"/>
          <w:szCs w:val="24"/>
        </w:rPr>
        <w:t>6</w:t>
      </w:r>
      <w:r w:rsidR="007A2429" w:rsidRPr="00CE0FDC">
        <w:rPr>
          <w:sz w:val="24"/>
          <w:szCs w:val="24"/>
        </w:rPr>
        <w:t xml:space="preserve">. </w:t>
      </w:r>
      <w:r w:rsidR="00C71FDD" w:rsidRPr="00CE0FDC">
        <w:rPr>
          <w:sz w:val="24"/>
          <w:szCs w:val="24"/>
        </w:rPr>
        <w:t xml:space="preserve">У разі відчуження </w:t>
      </w:r>
      <w:r w:rsidR="009F52C7">
        <w:rPr>
          <w:sz w:val="24"/>
          <w:szCs w:val="24"/>
        </w:rPr>
        <w:t>А</w:t>
      </w:r>
      <w:r w:rsidR="00C71FDD" w:rsidRPr="00CE0FDC">
        <w:rPr>
          <w:sz w:val="24"/>
          <w:szCs w:val="24"/>
        </w:rPr>
        <w:t>кціонером належних йому акцій після дати складення переліку осіб, які мають право на отримання дивідендів, але раніше дати виплати дивідендів, право на отримання дивідендів залишається в особи, зазначеної у такому переліку.</w:t>
      </w:r>
    </w:p>
    <w:p w:rsidR="007A2429" w:rsidRPr="00CE0FDC" w:rsidRDefault="007A2429" w:rsidP="001807BB">
      <w:pPr>
        <w:ind w:firstLine="708"/>
        <w:jc w:val="both"/>
        <w:rPr>
          <w:sz w:val="24"/>
          <w:szCs w:val="24"/>
        </w:rPr>
      </w:pPr>
      <w:r w:rsidRPr="00CE0FDC">
        <w:rPr>
          <w:sz w:val="24"/>
          <w:szCs w:val="24"/>
        </w:rPr>
        <w:t>1</w:t>
      </w:r>
      <w:r w:rsidR="009F113B" w:rsidRPr="00CE0FDC">
        <w:rPr>
          <w:sz w:val="24"/>
          <w:szCs w:val="24"/>
        </w:rPr>
        <w:t>2</w:t>
      </w:r>
      <w:r w:rsidRPr="00CE0FDC">
        <w:rPr>
          <w:sz w:val="24"/>
          <w:szCs w:val="24"/>
        </w:rPr>
        <w:t>.</w:t>
      </w:r>
      <w:r w:rsidR="009F113B" w:rsidRPr="00CE0FDC">
        <w:rPr>
          <w:sz w:val="24"/>
          <w:szCs w:val="24"/>
        </w:rPr>
        <w:t>7</w:t>
      </w:r>
      <w:r w:rsidRPr="00CE0FDC">
        <w:rPr>
          <w:sz w:val="24"/>
          <w:szCs w:val="24"/>
        </w:rPr>
        <w:t xml:space="preserve">. Товариство в порядку, встановленому </w:t>
      </w:r>
      <w:r w:rsidR="009F113B" w:rsidRPr="00CE0FDC">
        <w:rPr>
          <w:sz w:val="24"/>
          <w:szCs w:val="24"/>
        </w:rPr>
        <w:t>чинним законодавством України</w:t>
      </w:r>
      <w:r w:rsidRPr="00CE0FDC">
        <w:rPr>
          <w:sz w:val="24"/>
          <w:szCs w:val="24"/>
        </w:rPr>
        <w:t xml:space="preserve">, здійснює виплату дивідендів через депозитарну систему України або безпосередньо </w:t>
      </w:r>
      <w:r w:rsidR="009F52C7">
        <w:rPr>
          <w:sz w:val="24"/>
          <w:szCs w:val="24"/>
        </w:rPr>
        <w:t>А</w:t>
      </w:r>
      <w:r w:rsidRPr="00CE0FDC">
        <w:rPr>
          <w:sz w:val="24"/>
          <w:szCs w:val="24"/>
        </w:rPr>
        <w:t xml:space="preserve">кціонерам. Спосіб виплати дивідендів визначається відповідним рішенням </w:t>
      </w:r>
      <w:r w:rsidR="00681391" w:rsidRPr="00CE0FDC">
        <w:rPr>
          <w:sz w:val="24"/>
          <w:szCs w:val="24"/>
        </w:rPr>
        <w:t>Загальних</w:t>
      </w:r>
      <w:r w:rsidRPr="00CE0FDC">
        <w:rPr>
          <w:sz w:val="24"/>
          <w:szCs w:val="24"/>
        </w:rPr>
        <w:t xml:space="preserve"> зборів.</w:t>
      </w:r>
    </w:p>
    <w:p w:rsidR="004C4B31" w:rsidRPr="00CE0FDC" w:rsidRDefault="004C4B31" w:rsidP="001807BB">
      <w:pPr>
        <w:ind w:firstLine="708"/>
        <w:jc w:val="both"/>
        <w:rPr>
          <w:sz w:val="24"/>
          <w:szCs w:val="24"/>
        </w:rPr>
      </w:pPr>
      <w:r w:rsidRPr="00CE0FDC">
        <w:rPr>
          <w:sz w:val="24"/>
          <w:szCs w:val="24"/>
        </w:rPr>
        <w:lastRenderedPageBreak/>
        <w:t xml:space="preserve">Товариство виплачує дивіденди виключно грошовими коштами: акціонерам-юридичним особам дивіденди сплачуються безготівковим платежем на банківський рахунок, акціонерам-фізичним особам дивіденди сплачуються безготівковим платежем на банківський або картковий рахунок, або готівкою через касу Товариства. </w:t>
      </w:r>
    </w:p>
    <w:p w:rsidR="00E35AA4" w:rsidRPr="00CE0FDC" w:rsidRDefault="00E35AA4" w:rsidP="001807BB">
      <w:pPr>
        <w:widowControl w:val="0"/>
        <w:autoSpaceDE w:val="0"/>
        <w:rPr>
          <w:b/>
          <w:color w:val="FF0000"/>
          <w:sz w:val="24"/>
          <w:szCs w:val="24"/>
        </w:rPr>
      </w:pPr>
    </w:p>
    <w:p w:rsidR="00813B3F" w:rsidRPr="00CE0FDC" w:rsidRDefault="00CB5AD5" w:rsidP="001807BB">
      <w:pPr>
        <w:widowControl w:val="0"/>
        <w:autoSpaceDE w:val="0"/>
        <w:jc w:val="center"/>
        <w:rPr>
          <w:b/>
          <w:sz w:val="24"/>
          <w:szCs w:val="24"/>
        </w:rPr>
      </w:pPr>
      <w:r w:rsidRPr="00CE0FDC">
        <w:rPr>
          <w:b/>
          <w:sz w:val="24"/>
          <w:szCs w:val="24"/>
        </w:rPr>
        <w:t>1</w:t>
      </w:r>
      <w:r w:rsidR="00EC46E2" w:rsidRPr="007D5CB7">
        <w:rPr>
          <w:b/>
          <w:sz w:val="24"/>
          <w:szCs w:val="24"/>
        </w:rPr>
        <w:t>3</w:t>
      </w:r>
      <w:r w:rsidR="00813B3F" w:rsidRPr="00CE0FDC">
        <w:rPr>
          <w:b/>
          <w:sz w:val="24"/>
          <w:szCs w:val="24"/>
        </w:rPr>
        <w:t xml:space="preserve">. </w:t>
      </w:r>
      <w:r w:rsidR="00072F7E" w:rsidRPr="00CE0FDC">
        <w:rPr>
          <w:b/>
          <w:sz w:val="24"/>
          <w:szCs w:val="24"/>
        </w:rPr>
        <w:t>ПОСАДОВІ ОСОБИ ТОВАРИСТВА</w:t>
      </w:r>
      <w:r w:rsidR="005F038D" w:rsidRPr="007D5CB7">
        <w:rPr>
          <w:b/>
          <w:sz w:val="24"/>
          <w:szCs w:val="24"/>
        </w:rPr>
        <w:t>, КЕРІВНИКИ ТОВАРИСТВА</w:t>
      </w:r>
    </w:p>
    <w:p w:rsidR="00813B3F" w:rsidRPr="00CE0FDC" w:rsidRDefault="00CB5AD5" w:rsidP="001807BB">
      <w:pPr>
        <w:ind w:firstLine="709"/>
        <w:jc w:val="both"/>
        <w:rPr>
          <w:sz w:val="24"/>
          <w:szCs w:val="24"/>
        </w:rPr>
      </w:pPr>
      <w:r w:rsidRPr="00CE0FDC">
        <w:rPr>
          <w:sz w:val="24"/>
          <w:szCs w:val="24"/>
        </w:rPr>
        <w:t>1</w:t>
      </w:r>
      <w:r w:rsidR="00EC46E2" w:rsidRPr="007D5CB7">
        <w:rPr>
          <w:sz w:val="24"/>
          <w:szCs w:val="24"/>
        </w:rPr>
        <w:t>3</w:t>
      </w:r>
      <w:r w:rsidR="00813B3F" w:rsidRPr="00CE0FDC">
        <w:rPr>
          <w:sz w:val="24"/>
          <w:szCs w:val="24"/>
        </w:rPr>
        <w:t xml:space="preserve">.1. Посадові особи </w:t>
      </w:r>
      <w:r w:rsidR="007228DE" w:rsidRPr="00CE0FDC">
        <w:rPr>
          <w:sz w:val="24"/>
          <w:szCs w:val="24"/>
        </w:rPr>
        <w:t>Т</w:t>
      </w:r>
      <w:r w:rsidR="00813B3F" w:rsidRPr="00CE0FDC">
        <w:rPr>
          <w:sz w:val="24"/>
          <w:szCs w:val="24"/>
        </w:rPr>
        <w:t xml:space="preserve">овариства - фізичні особи - </w:t>
      </w:r>
      <w:r w:rsidR="00261171" w:rsidRPr="00CE0FDC">
        <w:rPr>
          <w:sz w:val="24"/>
          <w:szCs w:val="24"/>
        </w:rPr>
        <w:t>Г</w:t>
      </w:r>
      <w:r w:rsidR="009D4557" w:rsidRPr="00CE0FDC">
        <w:rPr>
          <w:sz w:val="24"/>
          <w:szCs w:val="24"/>
        </w:rPr>
        <w:t xml:space="preserve">олова </w:t>
      </w:r>
      <w:r w:rsidR="009F113B" w:rsidRPr="00CE0FDC">
        <w:rPr>
          <w:sz w:val="24"/>
          <w:szCs w:val="24"/>
        </w:rPr>
        <w:t xml:space="preserve">та члени Наглядової ради, Голова </w:t>
      </w:r>
      <w:r w:rsidR="009D4557" w:rsidRPr="00CE0FDC">
        <w:rPr>
          <w:sz w:val="24"/>
          <w:szCs w:val="24"/>
        </w:rPr>
        <w:t xml:space="preserve">та члени </w:t>
      </w:r>
      <w:r w:rsidR="00261171" w:rsidRPr="00CE0FDC">
        <w:rPr>
          <w:sz w:val="24"/>
          <w:szCs w:val="24"/>
        </w:rPr>
        <w:t>П</w:t>
      </w:r>
      <w:r w:rsidR="009D4557" w:rsidRPr="00CE0FDC">
        <w:rPr>
          <w:sz w:val="24"/>
          <w:szCs w:val="24"/>
        </w:rPr>
        <w:t>равління</w:t>
      </w:r>
      <w:r w:rsidR="00813B3F" w:rsidRPr="00CE0FDC">
        <w:rPr>
          <w:sz w:val="24"/>
          <w:szCs w:val="24"/>
        </w:rPr>
        <w:t>,</w:t>
      </w:r>
      <w:r w:rsidR="0002791C" w:rsidRPr="007D5CB7">
        <w:rPr>
          <w:sz w:val="24"/>
          <w:szCs w:val="24"/>
        </w:rPr>
        <w:t xml:space="preserve"> </w:t>
      </w:r>
      <w:r w:rsidR="009F113B" w:rsidRPr="00CE0FDC">
        <w:rPr>
          <w:sz w:val="24"/>
          <w:szCs w:val="24"/>
        </w:rPr>
        <w:t xml:space="preserve">Корпоративний </w:t>
      </w:r>
      <w:r w:rsidR="00C45C26" w:rsidRPr="007D5CB7">
        <w:rPr>
          <w:sz w:val="24"/>
          <w:szCs w:val="24"/>
        </w:rPr>
        <w:t>секретар</w:t>
      </w:r>
      <w:r w:rsidR="007228DE" w:rsidRPr="00CE0FDC">
        <w:rPr>
          <w:sz w:val="24"/>
          <w:szCs w:val="24"/>
        </w:rPr>
        <w:t>.</w:t>
      </w:r>
    </w:p>
    <w:p w:rsidR="00813B3F" w:rsidRPr="00CE0FDC" w:rsidRDefault="00CB5AD5" w:rsidP="001807BB">
      <w:pPr>
        <w:ind w:firstLine="720"/>
        <w:jc w:val="both"/>
        <w:rPr>
          <w:sz w:val="24"/>
          <w:szCs w:val="24"/>
        </w:rPr>
      </w:pPr>
      <w:r w:rsidRPr="00CE0FDC">
        <w:rPr>
          <w:sz w:val="24"/>
          <w:szCs w:val="24"/>
        </w:rPr>
        <w:t>1</w:t>
      </w:r>
      <w:r w:rsidR="00EC46E2" w:rsidRPr="007D5CB7">
        <w:rPr>
          <w:sz w:val="24"/>
          <w:szCs w:val="24"/>
        </w:rPr>
        <w:t>3</w:t>
      </w:r>
      <w:r w:rsidR="00813B3F" w:rsidRPr="00CE0FDC">
        <w:rPr>
          <w:sz w:val="24"/>
          <w:szCs w:val="24"/>
        </w:rPr>
        <w:t>.</w:t>
      </w:r>
      <w:r w:rsidR="00072F7E" w:rsidRPr="00CE0FDC">
        <w:rPr>
          <w:sz w:val="24"/>
          <w:szCs w:val="24"/>
        </w:rPr>
        <w:t>2</w:t>
      </w:r>
      <w:r w:rsidR="00813B3F" w:rsidRPr="00CE0FDC">
        <w:rPr>
          <w:sz w:val="24"/>
          <w:szCs w:val="24"/>
        </w:rPr>
        <w:t xml:space="preserve">. Посадові особи </w:t>
      </w:r>
      <w:r w:rsidR="007228DE" w:rsidRPr="00CE0FDC">
        <w:rPr>
          <w:sz w:val="24"/>
          <w:szCs w:val="24"/>
        </w:rPr>
        <w:t>Т</w:t>
      </w:r>
      <w:r w:rsidR="00813B3F" w:rsidRPr="00CE0FDC">
        <w:rPr>
          <w:sz w:val="24"/>
          <w:szCs w:val="24"/>
        </w:rPr>
        <w:t xml:space="preserve">овариства не мають права розголошувати комерційну таємницю та конфіденційну інформацію про діяльність </w:t>
      </w:r>
      <w:r w:rsidR="007228DE" w:rsidRPr="00CE0FDC">
        <w:rPr>
          <w:sz w:val="24"/>
          <w:szCs w:val="24"/>
        </w:rPr>
        <w:t>Т</w:t>
      </w:r>
      <w:r w:rsidR="00813B3F" w:rsidRPr="00CE0FDC">
        <w:rPr>
          <w:sz w:val="24"/>
          <w:szCs w:val="24"/>
        </w:rPr>
        <w:t xml:space="preserve">овариства, крім випадків, передбачених законом. </w:t>
      </w:r>
    </w:p>
    <w:p w:rsidR="00813B3F" w:rsidRPr="00CE0FDC" w:rsidRDefault="00CB5AD5" w:rsidP="001807BB">
      <w:pPr>
        <w:ind w:firstLine="720"/>
        <w:jc w:val="both"/>
        <w:rPr>
          <w:sz w:val="24"/>
          <w:szCs w:val="24"/>
        </w:rPr>
      </w:pPr>
      <w:r w:rsidRPr="00CE0FDC">
        <w:rPr>
          <w:sz w:val="24"/>
          <w:szCs w:val="24"/>
        </w:rPr>
        <w:t>1</w:t>
      </w:r>
      <w:r w:rsidR="00EC46E2" w:rsidRPr="007D5CB7">
        <w:rPr>
          <w:sz w:val="24"/>
          <w:szCs w:val="24"/>
        </w:rPr>
        <w:t>3</w:t>
      </w:r>
      <w:r w:rsidR="00813B3F" w:rsidRPr="00CE0FDC">
        <w:rPr>
          <w:sz w:val="24"/>
          <w:szCs w:val="24"/>
        </w:rPr>
        <w:t>.</w:t>
      </w:r>
      <w:r w:rsidR="00072F7E" w:rsidRPr="00CE0FDC">
        <w:rPr>
          <w:sz w:val="24"/>
          <w:szCs w:val="24"/>
        </w:rPr>
        <w:t>3</w:t>
      </w:r>
      <w:r w:rsidR="00813B3F" w:rsidRPr="00CE0FDC">
        <w:rPr>
          <w:sz w:val="24"/>
          <w:szCs w:val="24"/>
        </w:rPr>
        <w:t xml:space="preserve">. Посадові особи </w:t>
      </w:r>
      <w:r w:rsidR="007228DE" w:rsidRPr="00CE0FDC">
        <w:rPr>
          <w:sz w:val="24"/>
          <w:szCs w:val="24"/>
        </w:rPr>
        <w:t>Т</w:t>
      </w:r>
      <w:r w:rsidR="00813B3F" w:rsidRPr="00CE0FDC">
        <w:rPr>
          <w:sz w:val="24"/>
          <w:szCs w:val="24"/>
        </w:rPr>
        <w:t xml:space="preserve">овариства на вимогу </w:t>
      </w:r>
      <w:r w:rsidR="00C45C26" w:rsidRPr="007D5CB7">
        <w:rPr>
          <w:sz w:val="24"/>
          <w:szCs w:val="24"/>
        </w:rPr>
        <w:t>суб’єкта</w:t>
      </w:r>
      <w:r w:rsidR="009F113B" w:rsidRPr="00CE0FDC">
        <w:rPr>
          <w:sz w:val="24"/>
          <w:szCs w:val="24"/>
        </w:rPr>
        <w:t xml:space="preserve"> аудиторської діяльності</w:t>
      </w:r>
      <w:r w:rsidR="00072F7E" w:rsidRPr="00CE0FDC">
        <w:rPr>
          <w:sz w:val="24"/>
          <w:szCs w:val="24"/>
        </w:rPr>
        <w:t xml:space="preserve"> зобов’</w:t>
      </w:r>
      <w:r w:rsidR="00813B3F" w:rsidRPr="00CE0FDC">
        <w:rPr>
          <w:sz w:val="24"/>
          <w:szCs w:val="24"/>
        </w:rPr>
        <w:t xml:space="preserve">язані надати документи про фінансово-господарську діяльність </w:t>
      </w:r>
      <w:r w:rsidR="007228DE" w:rsidRPr="00CE0FDC">
        <w:rPr>
          <w:sz w:val="24"/>
          <w:szCs w:val="24"/>
        </w:rPr>
        <w:t>Т</w:t>
      </w:r>
      <w:r w:rsidR="00813B3F" w:rsidRPr="00CE0FDC">
        <w:rPr>
          <w:sz w:val="24"/>
          <w:szCs w:val="24"/>
        </w:rPr>
        <w:t xml:space="preserve">овариства. </w:t>
      </w:r>
    </w:p>
    <w:p w:rsidR="00813B3F" w:rsidRPr="00CE0FDC" w:rsidRDefault="00CB5AD5" w:rsidP="001807BB">
      <w:pPr>
        <w:ind w:firstLine="720"/>
        <w:jc w:val="both"/>
        <w:rPr>
          <w:sz w:val="24"/>
          <w:szCs w:val="24"/>
        </w:rPr>
      </w:pPr>
      <w:r w:rsidRPr="00CE0FDC">
        <w:rPr>
          <w:sz w:val="24"/>
          <w:szCs w:val="24"/>
        </w:rPr>
        <w:t>1</w:t>
      </w:r>
      <w:r w:rsidR="00EC46E2" w:rsidRPr="007D5CB7">
        <w:rPr>
          <w:sz w:val="24"/>
          <w:szCs w:val="24"/>
        </w:rPr>
        <w:t>3</w:t>
      </w:r>
      <w:r w:rsidR="00813B3F" w:rsidRPr="00CE0FDC">
        <w:rPr>
          <w:sz w:val="24"/>
          <w:szCs w:val="24"/>
        </w:rPr>
        <w:t>.</w:t>
      </w:r>
      <w:r w:rsidR="001656EE" w:rsidRPr="00CE0FDC">
        <w:rPr>
          <w:sz w:val="24"/>
          <w:szCs w:val="24"/>
        </w:rPr>
        <w:t>4</w:t>
      </w:r>
      <w:r w:rsidR="00813B3F" w:rsidRPr="00CE0FDC">
        <w:rPr>
          <w:sz w:val="24"/>
          <w:szCs w:val="24"/>
        </w:rPr>
        <w:t xml:space="preserve">. Посадові особи </w:t>
      </w:r>
      <w:r w:rsidR="007228DE" w:rsidRPr="00CE0FDC">
        <w:rPr>
          <w:sz w:val="24"/>
          <w:szCs w:val="24"/>
        </w:rPr>
        <w:t>Т</w:t>
      </w:r>
      <w:r w:rsidR="00813B3F" w:rsidRPr="00CE0FDC">
        <w:rPr>
          <w:sz w:val="24"/>
          <w:szCs w:val="24"/>
        </w:rPr>
        <w:t xml:space="preserve">овариства повинні діяти в інтересах </w:t>
      </w:r>
      <w:r w:rsidR="007228DE" w:rsidRPr="00CE0FDC">
        <w:rPr>
          <w:sz w:val="24"/>
          <w:szCs w:val="24"/>
        </w:rPr>
        <w:t>Т</w:t>
      </w:r>
      <w:r w:rsidR="00813B3F" w:rsidRPr="00CE0FDC">
        <w:rPr>
          <w:sz w:val="24"/>
          <w:szCs w:val="24"/>
        </w:rPr>
        <w:t xml:space="preserve">овариства, дотримуватися вимог </w:t>
      </w:r>
      <w:r w:rsidR="00EB0EF3" w:rsidRPr="00CE0FDC">
        <w:rPr>
          <w:sz w:val="24"/>
          <w:szCs w:val="24"/>
        </w:rPr>
        <w:t xml:space="preserve">чинного </w:t>
      </w:r>
      <w:r w:rsidR="00813B3F" w:rsidRPr="00CE0FDC">
        <w:rPr>
          <w:sz w:val="24"/>
          <w:szCs w:val="24"/>
        </w:rPr>
        <w:t>законодавства</w:t>
      </w:r>
      <w:r w:rsidR="007329C8">
        <w:rPr>
          <w:sz w:val="24"/>
          <w:szCs w:val="24"/>
        </w:rPr>
        <w:t xml:space="preserve"> України</w:t>
      </w:r>
      <w:r w:rsidR="00813B3F" w:rsidRPr="00CE0FDC">
        <w:rPr>
          <w:sz w:val="24"/>
          <w:szCs w:val="24"/>
        </w:rPr>
        <w:t xml:space="preserve">, положень </w:t>
      </w:r>
      <w:r w:rsidR="00EB0EF3" w:rsidRPr="00CE0FDC">
        <w:rPr>
          <w:sz w:val="24"/>
          <w:szCs w:val="24"/>
        </w:rPr>
        <w:t>цього С</w:t>
      </w:r>
      <w:r w:rsidR="00813B3F" w:rsidRPr="00CE0FDC">
        <w:rPr>
          <w:sz w:val="24"/>
          <w:szCs w:val="24"/>
        </w:rPr>
        <w:t xml:space="preserve">татуту та інших документів </w:t>
      </w:r>
      <w:r w:rsidR="007228DE" w:rsidRPr="00CE0FDC">
        <w:rPr>
          <w:sz w:val="24"/>
          <w:szCs w:val="24"/>
        </w:rPr>
        <w:t>Т</w:t>
      </w:r>
      <w:r w:rsidR="00813B3F" w:rsidRPr="00CE0FDC">
        <w:rPr>
          <w:sz w:val="24"/>
          <w:szCs w:val="24"/>
        </w:rPr>
        <w:t xml:space="preserve">овариства. </w:t>
      </w:r>
    </w:p>
    <w:p w:rsidR="00813B3F" w:rsidRPr="00CE0FDC" w:rsidRDefault="009F113B" w:rsidP="001807BB">
      <w:pPr>
        <w:ind w:firstLine="720"/>
        <w:jc w:val="both"/>
        <w:rPr>
          <w:sz w:val="24"/>
          <w:szCs w:val="24"/>
        </w:rPr>
      </w:pPr>
      <w:r w:rsidRPr="00CE0FDC">
        <w:rPr>
          <w:sz w:val="24"/>
          <w:szCs w:val="24"/>
        </w:rPr>
        <w:t>1</w:t>
      </w:r>
      <w:r w:rsidR="00EC46E2" w:rsidRPr="007D5CB7">
        <w:rPr>
          <w:sz w:val="24"/>
          <w:szCs w:val="24"/>
        </w:rPr>
        <w:t>3</w:t>
      </w:r>
      <w:r w:rsidR="00813B3F" w:rsidRPr="00CE0FDC">
        <w:rPr>
          <w:sz w:val="24"/>
          <w:szCs w:val="24"/>
        </w:rPr>
        <w:t>.</w:t>
      </w:r>
      <w:r w:rsidR="001656EE" w:rsidRPr="00CE0FDC">
        <w:rPr>
          <w:sz w:val="24"/>
          <w:szCs w:val="24"/>
        </w:rPr>
        <w:t>5</w:t>
      </w:r>
      <w:r w:rsidR="00813B3F" w:rsidRPr="00CE0FDC">
        <w:rPr>
          <w:sz w:val="24"/>
          <w:szCs w:val="24"/>
        </w:rPr>
        <w:t xml:space="preserve">. Посадові особи </w:t>
      </w:r>
      <w:r w:rsidR="007228DE" w:rsidRPr="00CE0FDC">
        <w:rPr>
          <w:sz w:val="24"/>
          <w:szCs w:val="24"/>
        </w:rPr>
        <w:t>Т</w:t>
      </w:r>
      <w:r w:rsidR="00813B3F" w:rsidRPr="00CE0FDC">
        <w:rPr>
          <w:sz w:val="24"/>
          <w:szCs w:val="24"/>
        </w:rPr>
        <w:t xml:space="preserve">овариства несуть відповідальність перед </w:t>
      </w:r>
      <w:r w:rsidR="007228DE" w:rsidRPr="00CE0FDC">
        <w:rPr>
          <w:sz w:val="24"/>
          <w:szCs w:val="24"/>
        </w:rPr>
        <w:t>Т</w:t>
      </w:r>
      <w:r w:rsidR="00813B3F" w:rsidRPr="00CE0FDC">
        <w:rPr>
          <w:sz w:val="24"/>
          <w:szCs w:val="24"/>
        </w:rPr>
        <w:t xml:space="preserve">овариством за збитки, завдані </w:t>
      </w:r>
      <w:r w:rsidR="00EB0EF3" w:rsidRPr="00CE0FDC">
        <w:rPr>
          <w:sz w:val="24"/>
          <w:szCs w:val="24"/>
        </w:rPr>
        <w:t>йому</w:t>
      </w:r>
      <w:r w:rsidR="00813B3F" w:rsidRPr="00CE0FDC">
        <w:rPr>
          <w:sz w:val="24"/>
          <w:szCs w:val="24"/>
        </w:rPr>
        <w:t xml:space="preserve"> своїми діями (бездіяльністю), згідно із законом. </w:t>
      </w:r>
    </w:p>
    <w:p w:rsidR="00813B3F" w:rsidRPr="00CE0FDC" w:rsidRDefault="00CB5AD5" w:rsidP="001807BB">
      <w:pPr>
        <w:ind w:firstLine="720"/>
        <w:jc w:val="both"/>
        <w:rPr>
          <w:sz w:val="24"/>
          <w:szCs w:val="24"/>
        </w:rPr>
      </w:pPr>
      <w:r w:rsidRPr="00CE0FDC">
        <w:rPr>
          <w:sz w:val="24"/>
          <w:szCs w:val="24"/>
        </w:rPr>
        <w:t>1</w:t>
      </w:r>
      <w:r w:rsidR="00EC46E2" w:rsidRPr="007D5CB7">
        <w:rPr>
          <w:sz w:val="24"/>
          <w:szCs w:val="24"/>
        </w:rPr>
        <w:t>3</w:t>
      </w:r>
      <w:r w:rsidR="00813B3F" w:rsidRPr="00CE0FDC">
        <w:rPr>
          <w:sz w:val="24"/>
          <w:szCs w:val="24"/>
        </w:rPr>
        <w:t>.</w:t>
      </w:r>
      <w:r w:rsidR="001656EE" w:rsidRPr="00CE0FDC">
        <w:rPr>
          <w:sz w:val="24"/>
          <w:szCs w:val="24"/>
        </w:rPr>
        <w:t>6</w:t>
      </w:r>
      <w:r w:rsidR="00813B3F" w:rsidRPr="00CE0FDC">
        <w:rPr>
          <w:sz w:val="24"/>
          <w:szCs w:val="24"/>
        </w:rPr>
        <w:t xml:space="preserve">. У разі якщо відповідальність несуть кілька осіб, їх відповідальність перед </w:t>
      </w:r>
      <w:r w:rsidR="007228DE" w:rsidRPr="00CE0FDC">
        <w:rPr>
          <w:sz w:val="24"/>
          <w:szCs w:val="24"/>
        </w:rPr>
        <w:t>Т</w:t>
      </w:r>
      <w:r w:rsidR="00813B3F" w:rsidRPr="00CE0FDC">
        <w:rPr>
          <w:sz w:val="24"/>
          <w:szCs w:val="24"/>
        </w:rPr>
        <w:t xml:space="preserve">овариством є солідарною. </w:t>
      </w:r>
    </w:p>
    <w:p w:rsidR="00813B3F" w:rsidRPr="00CE0FDC" w:rsidRDefault="00CB5AD5" w:rsidP="001807BB">
      <w:pPr>
        <w:ind w:firstLine="709"/>
        <w:jc w:val="both"/>
        <w:rPr>
          <w:sz w:val="24"/>
          <w:szCs w:val="24"/>
        </w:rPr>
      </w:pPr>
      <w:r w:rsidRPr="00CE0FDC">
        <w:rPr>
          <w:sz w:val="24"/>
          <w:szCs w:val="24"/>
        </w:rPr>
        <w:t>1</w:t>
      </w:r>
      <w:r w:rsidR="00EC46E2" w:rsidRPr="007D5CB7">
        <w:rPr>
          <w:sz w:val="24"/>
          <w:szCs w:val="24"/>
        </w:rPr>
        <w:t>3</w:t>
      </w:r>
      <w:r w:rsidR="00813B3F" w:rsidRPr="00CE0FDC">
        <w:rPr>
          <w:sz w:val="24"/>
          <w:szCs w:val="24"/>
        </w:rPr>
        <w:t>.</w:t>
      </w:r>
      <w:r w:rsidR="001656EE" w:rsidRPr="00CE0FDC">
        <w:rPr>
          <w:sz w:val="24"/>
          <w:szCs w:val="24"/>
        </w:rPr>
        <w:t>7</w:t>
      </w:r>
      <w:r w:rsidR="00813B3F" w:rsidRPr="00CE0FDC">
        <w:rPr>
          <w:sz w:val="24"/>
          <w:szCs w:val="24"/>
        </w:rPr>
        <w:t xml:space="preserve">. Посадові особи Товариства повинні розкривати інформацію про наявність у них особистої заінтересованості в укладенні будь-якого правочину стосовно </w:t>
      </w:r>
      <w:r w:rsidR="007228DE" w:rsidRPr="00CE0FDC">
        <w:rPr>
          <w:sz w:val="24"/>
          <w:szCs w:val="24"/>
        </w:rPr>
        <w:t>Т</w:t>
      </w:r>
      <w:r w:rsidR="00813B3F" w:rsidRPr="00CE0FDC">
        <w:rPr>
          <w:sz w:val="24"/>
          <w:szCs w:val="24"/>
        </w:rPr>
        <w:t xml:space="preserve">овариства (конфлікту інтересів). </w:t>
      </w:r>
    </w:p>
    <w:p w:rsidR="009F113B" w:rsidRPr="007D5CB7" w:rsidRDefault="009F113B" w:rsidP="001807BB">
      <w:pPr>
        <w:ind w:firstLine="709"/>
        <w:jc w:val="both"/>
        <w:rPr>
          <w:sz w:val="24"/>
          <w:szCs w:val="23"/>
        </w:rPr>
      </w:pPr>
      <w:r w:rsidRPr="00CE0FDC">
        <w:rPr>
          <w:color w:val="000000"/>
          <w:sz w:val="24"/>
        </w:rPr>
        <w:t>1</w:t>
      </w:r>
      <w:r w:rsidR="00EC46E2" w:rsidRPr="007D5CB7">
        <w:rPr>
          <w:color w:val="000000"/>
          <w:sz w:val="24"/>
        </w:rPr>
        <w:t>3</w:t>
      </w:r>
      <w:r w:rsidRPr="00CE0FDC">
        <w:rPr>
          <w:color w:val="000000"/>
          <w:sz w:val="24"/>
        </w:rPr>
        <w:t>.8</w:t>
      </w:r>
      <w:r w:rsidR="00C45C26" w:rsidRPr="007D5CB7">
        <w:rPr>
          <w:color w:val="000000"/>
          <w:sz w:val="24"/>
        </w:rPr>
        <w:t>.</w:t>
      </w:r>
      <w:r w:rsidR="00C45C26" w:rsidRPr="007D5CB7">
        <w:rPr>
          <w:sz w:val="24"/>
          <w:szCs w:val="23"/>
        </w:rPr>
        <w:t xml:space="preserve"> Посадовими особами Товариства можуть бути посадові особи іншого суб’єкта господарювання, що здійснює діяльність у сфері діяльності Товариства</w:t>
      </w:r>
      <w:r w:rsidR="00B1065C" w:rsidRPr="00CE0FDC">
        <w:rPr>
          <w:sz w:val="24"/>
          <w:szCs w:val="23"/>
        </w:rPr>
        <w:t xml:space="preserve">, якщо це не </w:t>
      </w:r>
      <w:r w:rsidR="007329C8">
        <w:rPr>
          <w:sz w:val="24"/>
          <w:szCs w:val="23"/>
        </w:rPr>
        <w:t>суперечить</w:t>
      </w:r>
      <w:r w:rsidR="00B1065C" w:rsidRPr="00CE0FDC">
        <w:rPr>
          <w:sz w:val="24"/>
          <w:szCs w:val="23"/>
        </w:rPr>
        <w:t xml:space="preserve"> вимогам діючого законодавства України та нормативно-правових актів Регулятора.</w:t>
      </w:r>
    </w:p>
    <w:p w:rsidR="00B1065C" w:rsidRPr="00CE0FDC" w:rsidRDefault="00B1065C" w:rsidP="00B1065C">
      <w:pPr>
        <w:ind w:firstLine="709"/>
        <w:jc w:val="both"/>
        <w:rPr>
          <w:sz w:val="24"/>
          <w:szCs w:val="24"/>
        </w:rPr>
      </w:pPr>
      <w:r w:rsidRPr="00CE0FDC">
        <w:rPr>
          <w:sz w:val="24"/>
          <w:szCs w:val="24"/>
        </w:rPr>
        <w:t xml:space="preserve">13.9. Керівниками Товариства є Голова та члени Наглядової ради, Голова та члени </w:t>
      </w:r>
      <w:r w:rsidRPr="007D5CB7">
        <w:rPr>
          <w:sz w:val="24"/>
          <w:szCs w:val="24"/>
        </w:rPr>
        <w:t>Правління, Головний бухгалтер</w:t>
      </w:r>
      <w:r w:rsidRPr="00CE0FDC">
        <w:rPr>
          <w:sz w:val="24"/>
          <w:szCs w:val="24"/>
        </w:rPr>
        <w:t>.</w:t>
      </w:r>
    </w:p>
    <w:p w:rsidR="00B1065C" w:rsidRPr="007D5CB7" w:rsidRDefault="00B1065C" w:rsidP="001807BB">
      <w:pPr>
        <w:ind w:firstLine="709"/>
        <w:jc w:val="both"/>
        <w:rPr>
          <w:sz w:val="24"/>
          <w:szCs w:val="24"/>
        </w:rPr>
      </w:pPr>
      <w:r w:rsidRPr="00CE0FDC">
        <w:rPr>
          <w:sz w:val="24"/>
          <w:szCs w:val="24"/>
        </w:rPr>
        <w:t xml:space="preserve">13.10. Керівники Товариства повинні відповідати вимогам </w:t>
      </w:r>
      <w:r w:rsidR="007329C8">
        <w:rPr>
          <w:sz w:val="24"/>
          <w:szCs w:val="24"/>
        </w:rPr>
        <w:t>чинного</w:t>
      </w:r>
      <w:r w:rsidRPr="00CE0FDC">
        <w:rPr>
          <w:sz w:val="24"/>
          <w:szCs w:val="24"/>
        </w:rPr>
        <w:t xml:space="preserve"> законодавства України, </w:t>
      </w:r>
      <w:r w:rsidRPr="007D5CB7">
        <w:rPr>
          <w:sz w:val="24"/>
          <w:szCs w:val="24"/>
        </w:rPr>
        <w:t>в тому числі кваліфікаційним вимогам.</w:t>
      </w:r>
    </w:p>
    <w:p w:rsidR="00B1065C" w:rsidRPr="00CE0FDC" w:rsidRDefault="00122FAC" w:rsidP="001807BB">
      <w:pPr>
        <w:ind w:firstLine="709"/>
        <w:jc w:val="both"/>
        <w:rPr>
          <w:sz w:val="24"/>
          <w:szCs w:val="24"/>
        </w:rPr>
      </w:pPr>
      <w:r w:rsidRPr="007D5CB7">
        <w:rPr>
          <w:sz w:val="24"/>
          <w:szCs w:val="24"/>
        </w:rPr>
        <w:t>13.11. П</w:t>
      </w:r>
      <w:r w:rsidR="00B1065C" w:rsidRPr="00CE0FDC">
        <w:rPr>
          <w:sz w:val="24"/>
          <w:szCs w:val="24"/>
        </w:rPr>
        <w:t xml:space="preserve">ризначення, звільнення, припинення повноважень та вступ на посаду </w:t>
      </w:r>
      <w:r w:rsidR="00CE0FDC">
        <w:rPr>
          <w:sz w:val="24"/>
          <w:szCs w:val="24"/>
        </w:rPr>
        <w:t xml:space="preserve">керівників Товариства </w:t>
      </w:r>
      <w:r w:rsidR="00B1065C" w:rsidRPr="00CE0FDC">
        <w:rPr>
          <w:sz w:val="24"/>
          <w:szCs w:val="24"/>
        </w:rPr>
        <w:t>відбувається у порядку, передбаченим законом, нормативно-правовими актами Регулятора, цим Статутом, внутрішніми документами Товариства.</w:t>
      </w:r>
    </w:p>
    <w:p w:rsidR="007E2894" w:rsidRPr="00CE0FDC" w:rsidRDefault="007E2894" w:rsidP="001807BB">
      <w:pPr>
        <w:widowControl w:val="0"/>
        <w:autoSpaceDE w:val="0"/>
        <w:jc w:val="both"/>
        <w:rPr>
          <w:sz w:val="24"/>
          <w:szCs w:val="24"/>
        </w:rPr>
      </w:pPr>
    </w:p>
    <w:p w:rsidR="00813B3F" w:rsidRPr="00CE0FDC" w:rsidRDefault="00CB5AD5" w:rsidP="001807BB">
      <w:pPr>
        <w:ind w:firstLine="709"/>
        <w:jc w:val="center"/>
        <w:rPr>
          <w:b/>
          <w:sz w:val="24"/>
          <w:szCs w:val="24"/>
        </w:rPr>
      </w:pPr>
      <w:r w:rsidRPr="00CE0FDC">
        <w:rPr>
          <w:b/>
          <w:sz w:val="24"/>
          <w:szCs w:val="24"/>
        </w:rPr>
        <w:t>1</w:t>
      </w:r>
      <w:r w:rsidR="00EC46E2" w:rsidRPr="007D5CB7">
        <w:rPr>
          <w:b/>
          <w:sz w:val="24"/>
          <w:szCs w:val="24"/>
        </w:rPr>
        <w:t>4</w:t>
      </w:r>
      <w:r w:rsidR="00813B3F" w:rsidRPr="00CE0FDC">
        <w:rPr>
          <w:b/>
          <w:sz w:val="24"/>
          <w:szCs w:val="24"/>
        </w:rPr>
        <w:t>. ТРУДОВИЙ КОЛЕКТИВ ТОВАРИСТВА</w:t>
      </w:r>
    </w:p>
    <w:p w:rsidR="00813B3F" w:rsidRPr="00CE0FDC" w:rsidRDefault="00CB5AD5" w:rsidP="001807BB">
      <w:pPr>
        <w:ind w:firstLine="709"/>
        <w:jc w:val="both"/>
        <w:rPr>
          <w:sz w:val="24"/>
          <w:szCs w:val="24"/>
        </w:rPr>
      </w:pPr>
      <w:r w:rsidRPr="00CE0FDC">
        <w:rPr>
          <w:sz w:val="24"/>
          <w:szCs w:val="24"/>
        </w:rPr>
        <w:t>1</w:t>
      </w:r>
      <w:r w:rsidR="00EC46E2" w:rsidRPr="007D5CB7">
        <w:rPr>
          <w:sz w:val="24"/>
          <w:szCs w:val="24"/>
        </w:rPr>
        <w:t>4</w:t>
      </w:r>
      <w:r w:rsidR="00813B3F" w:rsidRPr="00CE0FDC">
        <w:rPr>
          <w:sz w:val="24"/>
          <w:szCs w:val="24"/>
        </w:rPr>
        <w:t xml:space="preserve">.1. Трудовий колектив Товариства складають усі громадяни, які своєю працею беруть участь в його діяльності на основі трудового договору (контракту, угоди), а також інших форм, що регулюють трудові відносини працівника з Товариством. </w:t>
      </w:r>
    </w:p>
    <w:p w:rsidR="00813B3F" w:rsidRPr="00CE0FDC" w:rsidRDefault="00CB5AD5" w:rsidP="001807BB">
      <w:pPr>
        <w:ind w:firstLine="709"/>
        <w:jc w:val="both"/>
        <w:rPr>
          <w:sz w:val="24"/>
          <w:szCs w:val="24"/>
        </w:rPr>
      </w:pPr>
      <w:r w:rsidRPr="00CE0FDC">
        <w:rPr>
          <w:sz w:val="24"/>
          <w:szCs w:val="24"/>
        </w:rPr>
        <w:t>1</w:t>
      </w:r>
      <w:r w:rsidR="00EC46E2" w:rsidRPr="007D5CB7">
        <w:rPr>
          <w:sz w:val="24"/>
          <w:szCs w:val="24"/>
        </w:rPr>
        <w:t>4</w:t>
      </w:r>
      <w:r w:rsidR="00813B3F" w:rsidRPr="00CE0FDC">
        <w:rPr>
          <w:sz w:val="24"/>
          <w:szCs w:val="24"/>
        </w:rPr>
        <w:t xml:space="preserve">.2. Товариство самостійно встановлює форми та системи оплати праці, розмір заробітної плати, а також інших видів винагороди працівників, відповідно до чинного законодавства України. </w:t>
      </w:r>
    </w:p>
    <w:p w:rsidR="00F106A2" w:rsidRPr="00CE0FDC" w:rsidRDefault="00CB5AD5" w:rsidP="001807BB">
      <w:pPr>
        <w:ind w:firstLine="709"/>
        <w:jc w:val="both"/>
        <w:rPr>
          <w:sz w:val="24"/>
          <w:szCs w:val="24"/>
        </w:rPr>
      </w:pPr>
      <w:r w:rsidRPr="00CE0FDC">
        <w:rPr>
          <w:sz w:val="24"/>
          <w:szCs w:val="24"/>
        </w:rPr>
        <w:t>1</w:t>
      </w:r>
      <w:r w:rsidR="00EC46E2" w:rsidRPr="007D5CB7">
        <w:rPr>
          <w:sz w:val="24"/>
          <w:szCs w:val="24"/>
        </w:rPr>
        <w:t>4</w:t>
      </w:r>
      <w:r w:rsidR="00813B3F" w:rsidRPr="00CE0FDC">
        <w:rPr>
          <w:sz w:val="24"/>
          <w:szCs w:val="24"/>
        </w:rPr>
        <w:t>.3. Соціальні та трудові права працівників гара</w:t>
      </w:r>
      <w:r w:rsidR="00F106A2" w:rsidRPr="00CE0FDC">
        <w:rPr>
          <w:sz w:val="24"/>
          <w:szCs w:val="24"/>
        </w:rPr>
        <w:t>нтуються чинним законодавством.</w:t>
      </w:r>
    </w:p>
    <w:p w:rsidR="00813B3F" w:rsidRPr="00CE0FDC" w:rsidRDefault="00CB5AD5" w:rsidP="001807BB">
      <w:pPr>
        <w:ind w:firstLine="709"/>
        <w:jc w:val="both"/>
        <w:rPr>
          <w:sz w:val="24"/>
          <w:szCs w:val="24"/>
        </w:rPr>
      </w:pPr>
      <w:r w:rsidRPr="00CE0FDC">
        <w:rPr>
          <w:sz w:val="24"/>
          <w:szCs w:val="24"/>
        </w:rPr>
        <w:t>1</w:t>
      </w:r>
      <w:r w:rsidR="00EC46E2" w:rsidRPr="007D5CB7">
        <w:rPr>
          <w:sz w:val="24"/>
          <w:szCs w:val="24"/>
        </w:rPr>
        <w:t>4</w:t>
      </w:r>
      <w:r w:rsidR="00813B3F" w:rsidRPr="00CE0FDC">
        <w:rPr>
          <w:sz w:val="24"/>
          <w:szCs w:val="24"/>
        </w:rPr>
        <w:t xml:space="preserve">.4. Внутрішніми положеннями Товариство може встановлювати додаткові (крім передбачених чинним законодавством) трудові та соціально-побутові пільги для всіх працівників або їхніх окремих категорій. </w:t>
      </w:r>
    </w:p>
    <w:p w:rsidR="00AB161A" w:rsidRPr="00CE0FDC" w:rsidRDefault="00AB161A" w:rsidP="001807BB">
      <w:pPr>
        <w:ind w:firstLine="709"/>
        <w:jc w:val="both"/>
        <w:rPr>
          <w:sz w:val="24"/>
          <w:szCs w:val="24"/>
        </w:rPr>
      </w:pPr>
    </w:p>
    <w:p w:rsidR="00AB161A" w:rsidRPr="007D5CB7" w:rsidRDefault="00AB161A" w:rsidP="007D5CB7">
      <w:pPr>
        <w:ind w:firstLine="709"/>
        <w:jc w:val="center"/>
        <w:rPr>
          <w:b/>
          <w:sz w:val="24"/>
          <w:szCs w:val="24"/>
        </w:rPr>
      </w:pPr>
      <w:r w:rsidRPr="007D5CB7">
        <w:rPr>
          <w:b/>
          <w:sz w:val="24"/>
          <w:szCs w:val="24"/>
        </w:rPr>
        <w:t>15</w:t>
      </w:r>
      <w:r w:rsidR="00B30CCE" w:rsidRPr="007D5CB7">
        <w:rPr>
          <w:b/>
          <w:sz w:val="24"/>
          <w:szCs w:val="24"/>
        </w:rPr>
        <w:t>.</w:t>
      </w:r>
      <w:r w:rsidR="001A5095" w:rsidRPr="008A7E88">
        <w:rPr>
          <w:b/>
          <w:sz w:val="24"/>
          <w:szCs w:val="24"/>
        </w:rPr>
        <w:t xml:space="preserve"> </w:t>
      </w:r>
      <w:r w:rsidR="00544F00" w:rsidRPr="007D5CB7">
        <w:rPr>
          <w:b/>
          <w:sz w:val="24"/>
          <w:szCs w:val="24"/>
        </w:rPr>
        <w:t>ПРИПИНЕННЯ ДІЯЛЬНОСТІ</w:t>
      </w:r>
      <w:r w:rsidR="008A7E88">
        <w:rPr>
          <w:b/>
          <w:sz w:val="24"/>
          <w:szCs w:val="24"/>
        </w:rPr>
        <w:t xml:space="preserve"> ІЗ СТРАХУВАННЯ</w:t>
      </w:r>
    </w:p>
    <w:p w:rsidR="00544F00" w:rsidRPr="007D5CB7" w:rsidRDefault="00544F00" w:rsidP="00AB161A">
      <w:pPr>
        <w:ind w:firstLine="708"/>
        <w:jc w:val="both"/>
        <w:rPr>
          <w:sz w:val="24"/>
          <w:szCs w:val="24"/>
        </w:rPr>
      </w:pPr>
      <w:r w:rsidRPr="00CE0FDC">
        <w:rPr>
          <w:sz w:val="24"/>
          <w:szCs w:val="24"/>
        </w:rPr>
        <w:t xml:space="preserve">15.1. Товариство має право припинити діяльність із страхування без припинення юридичної особи. Діяльність Товариства із страхування припиняється у разу відкликання (анулювання) ліцензії (ліцензій) на провадження діяльності </w:t>
      </w:r>
      <w:r w:rsidR="007329C8">
        <w:rPr>
          <w:sz w:val="24"/>
          <w:szCs w:val="24"/>
        </w:rPr>
        <w:t>із</w:t>
      </w:r>
      <w:r w:rsidRPr="00CE0FDC">
        <w:rPr>
          <w:sz w:val="24"/>
          <w:szCs w:val="24"/>
        </w:rPr>
        <w:t xml:space="preserve"> страхування.</w:t>
      </w:r>
    </w:p>
    <w:p w:rsidR="00544F00" w:rsidRPr="00CE0FDC" w:rsidRDefault="00B30CCE" w:rsidP="00544F00">
      <w:pPr>
        <w:ind w:firstLine="708"/>
        <w:jc w:val="both"/>
        <w:rPr>
          <w:sz w:val="24"/>
          <w:szCs w:val="24"/>
        </w:rPr>
      </w:pPr>
      <w:r w:rsidRPr="007D5CB7">
        <w:rPr>
          <w:sz w:val="24"/>
          <w:szCs w:val="24"/>
        </w:rPr>
        <w:t>15.</w:t>
      </w:r>
      <w:r w:rsidR="00544F00" w:rsidRPr="007D5CB7">
        <w:rPr>
          <w:sz w:val="24"/>
          <w:szCs w:val="24"/>
        </w:rPr>
        <w:t>2</w:t>
      </w:r>
      <w:r w:rsidRPr="007D5CB7">
        <w:rPr>
          <w:sz w:val="24"/>
          <w:szCs w:val="24"/>
        </w:rPr>
        <w:t xml:space="preserve">. </w:t>
      </w:r>
      <w:r w:rsidR="00544F00" w:rsidRPr="00CE0FDC">
        <w:rPr>
          <w:sz w:val="24"/>
          <w:szCs w:val="24"/>
        </w:rPr>
        <w:t>Відкликання (анулювання) ліцензії (ліцензій) Товариства на провадження діяльності із страхування здійснюється:</w:t>
      </w:r>
    </w:p>
    <w:p w:rsidR="00544F00" w:rsidRPr="008A7E88" w:rsidRDefault="00544F00" w:rsidP="00544F00">
      <w:pPr>
        <w:ind w:firstLine="708"/>
        <w:jc w:val="both"/>
        <w:rPr>
          <w:sz w:val="24"/>
          <w:szCs w:val="24"/>
        </w:rPr>
      </w:pPr>
      <w:r w:rsidRPr="00CE0FDC">
        <w:rPr>
          <w:sz w:val="24"/>
          <w:szCs w:val="24"/>
        </w:rPr>
        <w:t xml:space="preserve">- за рішенням Загальних зборів </w:t>
      </w:r>
      <w:r w:rsidRPr="008A7E88">
        <w:rPr>
          <w:sz w:val="24"/>
          <w:szCs w:val="24"/>
        </w:rPr>
        <w:t>Товариства</w:t>
      </w:r>
      <w:r w:rsidR="009A4DB7" w:rsidRPr="008A7E88">
        <w:rPr>
          <w:sz w:val="24"/>
          <w:szCs w:val="24"/>
        </w:rPr>
        <w:t xml:space="preserve"> (добровільний вихід з ринку)</w:t>
      </w:r>
      <w:r w:rsidRPr="008A7E88">
        <w:rPr>
          <w:sz w:val="24"/>
          <w:szCs w:val="24"/>
        </w:rPr>
        <w:t>;</w:t>
      </w:r>
    </w:p>
    <w:p w:rsidR="00544F00" w:rsidRPr="008A7E88" w:rsidRDefault="00544F00" w:rsidP="00544F00">
      <w:pPr>
        <w:ind w:firstLine="708"/>
        <w:jc w:val="both"/>
        <w:rPr>
          <w:sz w:val="24"/>
          <w:szCs w:val="24"/>
        </w:rPr>
      </w:pPr>
      <w:r w:rsidRPr="008A7E88">
        <w:rPr>
          <w:sz w:val="24"/>
          <w:szCs w:val="24"/>
        </w:rPr>
        <w:lastRenderedPageBreak/>
        <w:t xml:space="preserve">- за рішенням Регулятора за наявності підстав, визначених </w:t>
      </w:r>
      <w:r w:rsidR="007329C8">
        <w:rPr>
          <w:sz w:val="24"/>
          <w:szCs w:val="24"/>
        </w:rPr>
        <w:t xml:space="preserve">чинним </w:t>
      </w:r>
      <w:r w:rsidRPr="008A7E88">
        <w:rPr>
          <w:sz w:val="24"/>
          <w:szCs w:val="24"/>
        </w:rPr>
        <w:t>законодавством</w:t>
      </w:r>
      <w:r w:rsidR="00420798" w:rsidRPr="008A7E88">
        <w:rPr>
          <w:sz w:val="24"/>
          <w:szCs w:val="24"/>
        </w:rPr>
        <w:t xml:space="preserve"> України</w:t>
      </w:r>
      <w:r w:rsidR="009A4DB7" w:rsidRPr="008A7E88">
        <w:rPr>
          <w:sz w:val="24"/>
          <w:szCs w:val="24"/>
        </w:rPr>
        <w:t xml:space="preserve"> (примусовий вихід з ринку)</w:t>
      </w:r>
      <w:r w:rsidRPr="008A7E88">
        <w:rPr>
          <w:sz w:val="24"/>
          <w:szCs w:val="24"/>
        </w:rPr>
        <w:t>.</w:t>
      </w:r>
    </w:p>
    <w:p w:rsidR="00420798" w:rsidRPr="00CE0FDC" w:rsidRDefault="00544F00" w:rsidP="00544F00">
      <w:pPr>
        <w:ind w:firstLine="708"/>
        <w:jc w:val="both"/>
        <w:rPr>
          <w:sz w:val="24"/>
          <w:szCs w:val="24"/>
        </w:rPr>
      </w:pPr>
      <w:r w:rsidRPr="008A7E88">
        <w:rPr>
          <w:sz w:val="24"/>
          <w:szCs w:val="24"/>
        </w:rPr>
        <w:t xml:space="preserve">15.3. </w:t>
      </w:r>
      <w:r w:rsidR="009A4DB7" w:rsidRPr="008A7E88">
        <w:rPr>
          <w:sz w:val="24"/>
          <w:szCs w:val="24"/>
        </w:rPr>
        <w:t>Добровільний вихід з ринку</w:t>
      </w:r>
      <w:r w:rsidR="00C3444D" w:rsidRPr="00CE0FDC">
        <w:rPr>
          <w:sz w:val="24"/>
          <w:szCs w:val="24"/>
        </w:rPr>
        <w:t xml:space="preserve"> </w:t>
      </w:r>
      <w:r w:rsidRPr="00CE0FDC">
        <w:rPr>
          <w:sz w:val="24"/>
          <w:szCs w:val="24"/>
        </w:rPr>
        <w:t>Товариства за рішенням Загальних зборів відбувається</w:t>
      </w:r>
      <w:r w:rsidR="00420798" w:rsidRPr="00CE0FDC">
        <w:rPr>
          <w:sz w:val="24"/>
          <w:szCs w:val="24"/>
        </w:rPr>
        <w:t xml:space="preserve"> в порядку, визначеному </w:t>
      </w:r>
      <w:r w:rsidR="008A7E88">
        <w:rPr>
          <w:sz w:val="24"/>
          <w:szCs w:val="24"/>
        </w:rPr>
        <w:t xml:space="preserve">чинним </w:t>
      </w:r>
      <w:r w:rsidR="00420798" w:rsidRPr="00CE0FDC">
        <w:rPr>
          <w:sz w:val="24"/>
          <w:szCs w:val="24"/>
        </w:rPr>
        <w:t>законодавством України, шляхом прийняття Загальними зборами одного з таких рішень:</w:t>
      </w:r>
    </w:p>
    <w:p w:rsidR="00420798" w:rsidRPr="00CE0FDC" w:rsidRDefault="00420798" w:rsidP="00544F00">
      <w:pPr>
        <w:ind w:firstLine="708"/>
        <w:jc w:val="both"/>
        <w:rPr>
          <w:sz w:val="24"/>
          <w:szCs w:val="24"/>
        </w:rPr>
      </w:pPr>
      <w:r w:rsidRPr="00CE0FDC">
        <w:rPr>
          <w:sz w:val="24"/>
          <w:szCs w:val="24"/>
        </w:rPr>
        <w:t>- рішення про реорганізацію Товариства;</w:t>
      </w:r>
    </w:p>
    <w:p w:rsidR="00420798" w:rsidRPr="00CE0FDC" w:rsidRDefault="00420798" w:rsidP="00544F00">
      <w:pPr>
        <w:ind w:firstLine="708"/>
        <w:jc w:val="both"/>
        <w:rPr>
          <w:sz w:val="24"/>
          <w:szCs w:val="24"/>
        </w:rPr>
      </w:pPr>
      <w:r w:rsidRPr="00CE0FDC">
        <w:rPr>
          <w:sz w:val="24"/>
          <w:szCs w:val="24"/>
        </w:rPr>
        <w:t>- рішення про ліквідацію Товариства;</w:t>
      </w:r>
    </w:p>
    <w:p w:rsidR="00420798" w:rsidRPr="00CE0FDC" w:rsidRDefault="00420798" w:rsidP="00544F00">
      <w:pPr>
        <w:ind w:firstLine="708"/>
        <w:jc w:val="both"/>
        <w:rPr>
          <w:sz w:val="24"/>
          <w:szCs w:val="24"/>
        </w:rPr>
      </w:pPr>
      <w:r w:rsidRPr="00CE0FDC">
        <w:rPr>
          <w:sz w:val="24"/>
          <w:szCs w:val="24"/>
        </w:rPr>
        <w:t>- рішення про передачу страхового портфеля;</w:t>
      </w:r>
    </w:p>
    <w:p w:rsidR="00420798" w:rsidRPr="00CE0FDC" w:rsidRDefault="00420798" w:rsidP="00544F00">
      <w:pPr>
        <w:ind w:firstLine="708"/>
        <w:jc w:val="both"/>
        <w:rPr>
          <w:sz w:val="24"/>
          <w:szCs w:val="24"/>
        </w:rPr>
      </w:pPr>
      <w:r w:rsidRPr="00CE0FDC">
        <w:rPr>
          <w:sz w:val="24"/>
          <w:szCs w:val="24"/>
        </w:rPr>
        <w:t>- рішення про виконання страхового портфеля.</w:t>
      </w:r>
    </w:p>
    <w:p w:rsidR="00B30CCE" w:rsidRPr="00CE0FDC" w:rsidRDefault="00420798" w:rsidP="00AB161A">
      <w:pPr>
        <w:ind w:firstLine="708"/>
        <w:jc w:val="both"/>
        <w:rPr>
          <w:sz w:val="24"/>
          <w:szCs w:val="24"/>
        </w:rPr>
      </w:pPr>
      <w:r w:rsidRPr="00CE0FDC">
        <w:rPr>
          <w:sz w:val="24"/>
          <w:szCs w:val="24"/>
        </w:rPr>
        <w:t xml:space="preserve">15.4. </w:t>
      </w:r>
      <w:r w:rsidR="00B30CCE" w:rsidRPr="00CE0FDC">
        <w:rPr>
          <w:sz w:val="24"/>
          <w:szCs w:val="24"/>
        </w:rPr>
        <w:t xml:space="preserve">Товариство має право здійснювати реорганізацію шляхом поділу, злиття або приєднання в порядку, визначеному </w:t>
      </w:r>
      <w:r w:rsidR="008A7E88">
        <w:rPr>
          <w:sz w:val="24"/>
          <w:szCs w:val="24"/>
        </w:rPr>
        <w:t xml:space="preserve">чинним </w:t>
      </w:r>
      <w:r w:rsidR="00B30CCE" w:rsidRPr="00CE0FDC">
        <w:rPr>
          <w:sz w:val="24"/>
          <w:szCs w:val="24"/>
        </w:rPr>
        <w:t>законодавством України</w:t>
      </w:r>
      <w:r w:rsidR="00C73206" w:rsidRPr="00CE0FDC">
        <w:rPr>
          <w:sz w:val="24"/>
          <w:szCs w:val="24"/>
        </w:rPr>
        <w:t xml:space="preserve"> та нормативно-правовими актами Регулятора.</w:t>
      </w:r>
      <w:r w:rsidR="00544F00" w:rsidRPr="00CE0FDC">
        <w:rPr>
          <w:sz w:val="24"/>
          <w:szCs w:val="24"/>
        </w:rPr>
        <w:t xml:space="preserve"> Здійснення реорганізації Товариства шляхом виділу забороняється.</w:t>
      </w:r>
    </w:p>
    <w:p w:rsidR="006F7EAB" w:rsidRPr="00CE0FDC" w:rsidRDefault="006F7EAB" w:rsidP="006F7EAB">
      <w:pPr>
        <w:ind w:firstLine="708"/>
        <w:jc w:val="both"/>
        <w:rPr>
          <w:sz w:val="24"/>
          <w:szCs w:val="24"/>
        </w:rPr>
      </w:pPr>
      <w:r w:rsidRPr="009A4DB7">
        <w:rPr>
          <w:sz w:val="24"/>
          <w:szCs w:val="24"/>
        </w:rPr>
        <w:t>15.</w:t>
      </w:r>
      <w:r w:rsidR="008A7E88">
        <w:rPr>
          <w:sz w:val="24"/>
          <w:szCs w:val="24"/>
        </w:rPr>
        <w:t>5</w:t>
      </w:r>
      <w:r w:rsidRPr="009A4DB7">
        <w:rPr>
          <w:sz w:val="24"/>
          <w:szCs w:val="24"/>
        </w:rPr>
        <w:t>. Виконання страхового портфеля передбачає виконання Товариством всіх зобов’язань, пов’язаних</w:t>
      </w:r>
      <w:r w:rsidRPr="00CE0FDC">
        <w:rPr>
          <w:sz w:val="24"/>
          <w:szCs w:val="24"/>
        </w:rPr>
        <w:t xml:space="preserve"> із здійсненням страхової діяльності. Рішення про </w:t>
      </w:r>
      <w:r w:rsidR="008A7E88">
        <w:rPr>
          <w:sz w:val="24"/>
          <w:szCs w:val="24"/>
        </w:rPr>
        <w:t xml:space="preserve">вихід з ринку </w:t>
      </w:r>
      <w:r w:rsidRPr="00CE0FDC">
        <w:rPr>
          <w:sz w:val="24"/>
          <w:szCs w:val="24"/>
        </w:rPr>
        <w:t>шляхом виконання страхового портфелю приймається більш як трьома чвертями голосів Акціонерів Товариства.</w:t>
      </w:r>
    </w:p>
    <w:p w:rsidR="00C67815" w:rsidRDefault="00C67815" w:rsidP="00C67815">
      <w:pPr>
        <w:ind w:firstLine="708"/>
        <w:jc w:val="both"/>
        <w:rPr>
          <w:sz w:val="24"/>
          <w:szCs w:val="24"/>
        </w:rPr>
      </w:pPr>
      <w:r>
        <w:rPr>
          <w:sz w:val="24"/>
          <w:szCs w:val="24"/>
        </w:rPr>
        <w:t>15.6. Передача</w:t>
      </w:r>
      <w:r w:rsidRPr="00CE0FDC">
        <w:rPr>
          <w:sz w:val="24"/>
          <w:szCs w:val="24"/>
        </w:rPr>
        <w:t xml:space="preserve"> страхового портфеля</w:t>
      </w:r>
      <w:r w:rsidRPr="007D5CB7">
        <w:rPr>
          <w:sz w:val="24"/>
          <w:szCs w:val="24"/>
        </w:rPr>
        <w:t xml:space="preserve"> передбачає передачу страхового портфеля Товариства страховику-правонаступнику з дотриманням вимог, передбачених чинним законодавством України.</w:t>
      </w:r>
    </w:p>
    <w:p w:rsidR="00B15490" w:rsidRPr="00CE0FDC" w:rsidRDefault="00B15490" w:rsidP="00C73206">
      <w:pPr>
        <w:ind w:firstLine="708"/>
        <w:jc w:val="both"/>
        <w:rPr>
          <w:sz w:val="24"/>
          <w:szCs w:val="24"/>
        </w:rPr>
      </w:pPr>
      <w:r w:rsidRPr="00CE0FDC">
        <w:rPr>
          <w:sz w:val="24"/>
          <w:szCs w:val="24"/>
        </w:rPr>
        <w:t>15.</w:t>
      </w:r>
      <w:r w:rsidR="00C67815">
        <w:rPr>
          <w:sz w:val="24"/>
          <w:szCs w:val="24"/>
        </w:rPr>
        <w:t>7</w:t>
      </w:r>
      <w:r w:rsidRPr="00CE0FDC">
        <w:rPr>
          <w:sz w:val="24"/>
          <w:szCs w:val="24"/>
        </w:rPr>
        <w:t>. Процедура виходу з ринку без припинення юридичної особи Товариства шляхом передачі страхового портфеля або виконання страхового портфеля вважається завершеною з дня прийняття Регулятором рішення про виключення Товариства з Державного реєстру фінансових установ.</w:t>
      </w:r>
    </w:p>
    <w:p w:rsidR="003B07A8" w:rsidRPr="00CE0FDC" w:rsidRDefault="003B07A8" w:rsidP="001807BB">
      <w:pPr>
        <w:widowControl w:val="0"/>
        <w:autoSpaceDE w:val="0"/>
        <w:jc w:val="both"/>
        <w:rPr>
          <w:sz w:val="24"/>
          <w:szCs w:val="24"/>
        </w:rPr>
      </w:pPr>
    </w:p>
    <w:p w:rsidR="00813B3F" w:rsidRPr="00C67815" w:rsidRDefault="00CB5AD5" w:rsidP="001807BB">
      <w:pPr>
        <w:ind w:firstLine="720"/>
        <w:jc w:val="center"/>
        <w:rPr>
          <w:b/>
          <w:sz w:val="24"/>
          <w:szCs w:val="24"/>
        </w:rPr>
      </w:pPr>
      <w:r w:rsidRPr="00C67815">
        <w:rPr>
          <w:b/>
          <w:sz w:val="24"/>
          <w:szCs w:val="24"/>
        </w:rPr>
        <w:t>1</w:t>
      </w:r>
      <w:r w:rsidR="00C67815" w:rsidRPr="007D5CB7">
        <w:rPr>
          <w:b/>
          <w:sz w:val="24"/>
          <w:szCs w:val="24"/>
        </w:rPr>
        <w:t>6</w:t>
      </w:r>
      <w:r w:rsidR="00813B3F" w:rsidRPr="00C67815">
        <w:rPr>
          <w:b/>
          <w:sz w:val="24"/>
          <w:szCs w:val="24"/>
        </w:rPr>
        <w:t xml:space="preserve">. ПРИПИНЕННЯ ТОВАРИСТВА </w:t>
      </w:r>
    </w:p>
    <w:p w:rsidR="00813B3F" w:rsidRPr="00C67815" w:rsidRDefault="00CB5AD5" w:rsidP="001807BB">
      <w:pPr>
        <w:ind w:firstLine="720"/>
        <w:jc w:val="both"/>
        <w:rPr>
          <w:sz w:val="24"/>
          <w:szCs w:val="24"/>
        </w:rPr>
      </w:pPr>
      <w:r w:rsidRPr="00C67815">
        <w:rPr>
          <w:sz w:val="24"/>
          <w:szCs w:val="24"/>
        </w:rPr>
        <w:t>1</w:t>
      </w:r>
      <w:r w:rsidR="00C67815">
        <w:rPr>
          <w:sz w:val="24"/>
          <w:szCs w:val="24"/>
        </w:rPr>
        <w:t>6</w:t>
      </w:r>
      <w:r w:rsidR="00813B3F" w:rsidRPr="00C67815">
        <w:rPr>
          <w:sz w:val="24"/>
          <w:szCs w:val="24"/>
        </w:rPr>
        <w:t xml:space="preserve">.1. Товариство  припиняється в результаті передання всього свого майна, прав та обов'язків іншим підприємницьким товариствам - правонаступникам (шляхом злиття, приєднання, поділу, перетворення) або в результаті ліквідації. </w:t>
      </w:r>
    </w:p>
    <w:p w:rsidR="00EB0EF3" w:rsidRPr="00C67815" w:rsidRDefault="00CB5AD5" w:rsidP="001807BB">
      <w:pPr>
        <w:ind w:firstLine="720"/>
        <w:jc w:val="both"/>
        <w:rPr>
          <w:sz w:val="24"/>
          <w:szCs w:val="24"/>
        </w:rPr>
      </w:pPr>
      <w:r w:rsidRPr="00C67815">
        <w:rPr>
          <w:sz w:val="24"/>
          <w:szCs w:val="24"/>
        </w:rPr>
        <w:t>1</w:t>
      </w:r>
      <w:r w:rsidR="00C67815">
        <w:rPr>
          <w:sz w:val="24"/>
          <w:szCs w:val="24"/>
        </w:rPr>
        <w:t>6</w:t>
      </w:r>
      <w:r w:rsidR="00813B3F" w:rsidRPr="00C67815">
        <w:rPr>
          <w:sz w:val="24"/>
          <w:szCs w:val="24"/>
        </w:rPr>
        <w:t xml:space="preserve">.2. Добровільне припинення Товариства здійснюється за рішенням </w:t>
      </w:r>
      <w:r w:rsidR="00681391" w:rsidRPr="00C67815">
        <w:rPr>
          <w:sz w:val="24"/>
          <w:szCs w:val="24"/>
        </w:rPr>
        <w:t>Загальних</w:t>
      </w:r>
      <w:r w:rsidR="00813B3F" w:rsidRPr="00C67815">
        <w:rPr>
          <w:sz w:val="24"/>
          <w:szCs w:val="24"/>
        </w:rPr>
        <w:t xml:space="preserve"> зборів у порядку</w:t>
      </w:r>
      <w:r w:rsidR="009F113B" w:rsidRPr="00C67815">
        <w:rPr>
          <w:sz w:val="24"/>
          <w:szCs w:val="24"/>
        </w:rPr>
        <w:t xml:space="preserve"> та</w:t>
      </w:r>
      <w:r w:rsidR="00813B3F" w:rsidRPr="00C67815">
        <w:rPr>
          <w:sz w:val="24"/>
          <w:szCs w:val="24"/>
        </w:rPr>
        <w:t xml:space="preserve"> з дотриманням вимог, встановлених </w:t>
      </w:r>
      <w:r w:rsidR="00EB0EF3" w:rsidRPr="00C67815">
        <w:rPr>
          <w:sz w:val="24"/>
          <w:szCs w:val="24"/>
        </w:rPr>
        <w:t>чинним законодавством</w:t>
      </w:r>
      <w:r w:rsidR="009F113B" w:rsidRPr="00C67815">
        <w:rPr>
          <w:sz w:val="24"/>
          <w:szCs w:val="24"/>
        </w:rPr>
        <w:t xml:space="preserve"> України</w:t>
      </w:r>
      <w:r w:rsidR="00813B3F" w:rsidRPr="00C67815">
        <w:rPr>
          <w:sz w:val="24"/>
          <w:szCs w:val="24"/>
        </w:rPr>
        <w:t xml:space="preserve">. </w:t>
      </w:r>
    </w:p>
    <w:p w:rsidR="00813B3F" w:rsidRPr="00C67815" w:rsidRDefault="00CB5AD5" w:rsidP="001807BB">
      <w:pPr>
        <w:ind w:firstLine="720"/>
        <w:jc w:val="both"/>
        <w:rPr>
          <w:sz w:val="24"/>
          <w:szCs w:val="24"/>
        </w:rPr>
      </w:pPr>
      <w:r w:rsidRPr="00C67815">
        <w:rPr>
          <w:sz w:val="24"/>
          <w:szCs w:val="24"/>
        </w:rPr>
        <w:t>1</w:t>
      </w:r>
      <w:r w:rsidR="00C67815">
        <w:rPr>
          <w:sz w:val="24"/>
          <w:szCs w:val="24"/>
        </w:rPr>
        <w:t>6</w:t>
      </w:r>
      <w:r w:rsidR="00813B3F" w:rsidRPr="00C67815">
        <w:rPr>
          <w:sz w:val="24"/>
          <w:szCs w:val="24"/>
        </w:rPr>
        <w:t xml:space="preserve">.3. Злиття, приєднання, поділ та перетворення Товариства здійснюються за рішенням </w:t>
      </w:r>
      <w:r w:rsidR="00681391" w:rsidRPr="00C67815">
        <w:rPr>
          <w:sz w:val="24"/>
          <w:szCs w:val="24"/>
        </w:rPr>
        <w:t>Загальних</w:t>
      </w:r>
      <w:r w:rsidR="00813B3F" w:rsidRPr="00C67815">
        <w:rPr>
          <w:sz w:val="24"/>
          <w:szCs w:val="24"/>
        </w:rPr>
        <w:t xml:space="preserve"> зборів, а у випадках, передбачених законом, - за рішенням суду або відповідних органів влади. </w:t>
      </w:r>
    </w:p>
    <w:p w:rsidR="008A7E88" w:rsidRPr="00CE0FDC" w:rsidRDefault="00C67815" w:rsidP="008A7E88">
      <w:pPr>
        <w:ind w:firstLine="720"/>
        <w:jc w:val="both"/>
        <w:rPr>
          <w:sz w:val="24"/>
          <w:szCs w:val="24"/>
        </w:rPr>
      </w:pPr>
      <w:r>
        <w:rPr>
          <w:sz w:val="24"/>
          <w:szCs w:val="24"/>
        </w:rPr>
        <w:t>16.4</w:t>
      </w:r>
      <w:r w:rsidR="008A7E88" w:rsidRPr="00CE0FDC">
        <w:rPr>
          <w:sz w:val="24"/>
          <w:szCs w:val="24"/>
        </w:rPr>
        <w:t>. Акції Товариства, у випадку його припинення внаслідок поділу, злиття, приєднання, конвертуються в акції товариств-правонаступників та розміщуються серед їх акціонерів, або конвертуються в частки (паї) підприємницького товариства-правонаступника та розподіляються серед його учасників.</w:t>
      </w:r>
    </w:p>
    <w:p w:rsidR="008A7E88" w:rsidRPr="00CE0FDC" w:rsidRDefault="00C67815" w:rsidP="008A7E88">
      <w:pPr>
        <w:ind w:firstLine="720"/>
        <w:jc w:val="both"/>
        <w:rPr>
          <w:sz w:val="24"/>
          <w:szCs w:val="24"/>
        </w:rPr>
      </w:pPr>
      <w:r>
        <w:rPr>
          <w:sz w:val="24"/>
          <w:szCs w:val="24"/>
        </w:rPr>
        <w:t>16.5</w:t>
      </w:r>
      <w:r w:rsidR="008A7E88" w:rsidRPr="00CE0FDC">
        <w:rPr>
          <w:sz w:val="24"/>
          <w:szCs w:val="24"/>
        </w:rPr>
        <w:t xml:space="preserve">. Порядок конвертації акцій Товариства, у випадку його припинення, в акції новоствореного (новостворених) товариств встановлюється чинним законодавством України. </w:t>
      </w:r>
    </w:p>
    <w:p w:rsidR="008A7E88" w:rsidRPr="009A4DB7" w:rsidRDefault="00C67815" w:rsidP="008A7E88">
      <w:pPr>
        <w:ind w:firstLine="720"/>
        <w:jc w:val="both"/>
        <w:rPr>
          <w:sz w:val="24"/>
          <w:szCs w:val="24"/>
        </w:rPr>
      </w:pPr>
      <w:r>
        <w:rPr>
          <w:sz w:val="24"/>
          <w:szCs w:val="24"/>
        </w:rPr>
        <w:t>16</w:t>
      </w:r>
      <w:r w:rsidR="008A7E88" w:rsidRPr="00CE0FDC">
        <w:rPr>
          <w:sz w:val="24"/>
          <w:szCs w:val="24"/>
        </w:rPr>
        <w:t>.</w:t>
      </w:r>
      <w:r>
        <w:rPr>
          <w:sz w:val="24"/>
          <w:szCs w:val="24"/>
        </w:rPr>
        <w:t>6</w:t>
      </w:r>
      <w:r w:rsidR="008A7E88" w:rsidRPr="00CE0FDC">
        <w:rPr>
          <w:sz w:val="24"/>
          <w:szCs w:val="24"/>
        </w:rPr>
        <w:t xml:space="preserve">. Злиття, </w:t>
      </w:r>
      <w:r w:rsidR="008A7E88" w:rsidRPr="009A4DB7">
        <w:rPr>
          <w:sz w:val="24"/>
          <w:szCs w:val="24"/>
        </w:rPr>
        <w:t xml:space="preserve">поділ або перетворення Товариства вважається завершеним з дати внесення до Єдиного державного реєстру юридичних осіб, фізичних осіб-підприємців та громадських формувань запису про припинення Товариства та про реєстрацію підприємницького товариства-правонаступника (товариств-правонаступників). </w:t>
      </w:r>
    </w:p>
    <w:p w:rsidR="008A7E88" w:rsidRPr="00C67815" w:rsidRDefault="00C67815" w:rsidP="008A7E88">
      <w:pPr>
        <w:ind w:firstLine="720"/>
        <w:jc w:val="both"/>
        <w:rPr>
          <w:sz w:val="24"/>
          <w:szCs w:val="24"/>
        </w:rPr>
      </w:pPr>
      <w:r>
        <w:rPr>
          <w:sz w:val="24"/>
          <w:szCs w:val="24"/>
        </w:rPr>
        <w:t>1</w:t>
      </w:r>
      <w:r w:rsidRPr="00C67815">
        <w:rPr>
          <w:sz w:val="24"/>
          <w:szCs w:val="24"/>
        </w:rPr>
        <w:t>6</w:t>
      </w:r>
      <w:r w:rsidR="008A7E88" w:rsidRPr="00C67815">
        <w:rPr>
          <w:sz w:val="24"/>
          <w:szCs w:val="24"/>
        </w:rPr>
        <w:t>.</w:t>
      </w:r>
      <w:r w:rsidRPr="00C67815">
        <w:rPr>
          <w:sz w:val="24"/>
          <w:szCs w:val="24"/>
        </w:rPr>
        <w:t>7</w:t>
      </w:r>
      <w:r w:rsidR="008A7E88" w:rsidRPr="00C67815">
        <w:rPr>
          <w:sz w:val="24"/>
          <w:szCs w:val="24"/>
        </w:rPr>
        <w:t xml:space="preserve">. Приєднання Товариства до іншого товариства вважається завершеним з дати внесення запису до Єдиного державного реєстру юридичних осіб, фізичних осіб-підприємців та громадських формувань про припинення такого товариства. </w:t>
      </w:r>
    </w:p>
    <w:p w:rsidR="00813B3F" w:rsidRPr="00C67815" w:rsidRDefault="00CB5AD5" w:rsidP="001807BB">
      <w:pPr>
        <w:ind w:firstLine="720"/>
        <w:jc w:val="both"/>
        <w:rPr>
          <w:sz w:val="24"/>
          <w:szCs w:val="24"/>
        </w:rPr>
      </w:pPr>
      <w:r w:rsidRPr="00C67815">
        <w:rPr>
          <w:sz w:val="24"/>
          <w:szCs w:val="24"/>
        </w:rPr>
        <w:t>1</w:t>
      </w:r>
      <w:r w:rsidR="00C67815" w:rsidRPr="007D5CB7">
        <w:rPr>
          <w:sz w:val="24"/>
          <w:szCs w:val="24"/>
        </w:rPr>
        <w:t>6</w:t>
      </w:r>
      <w:r w:rsidR="001656EE" w:rsidRPr="00C67815">
        <w:rPr>
          <w:sz w:val="24"/>
          <w:szCs w:val="24"/>
        </w:rPr>
        <w:t>.</w:t>
      </w:r>
      <w:r w:rsidR="00C67815" w:rsidRPr="007D5CB7">
        <w:rPr>
          <w:sz w:val="24"/>
          <w:szCs w:val="24"/>
        </w:rPr>
        <w:t>8</w:t>
      </w:r>
      <w:r w:rsidR="00BB5C06" w:rsidRPr="00C67815">
        <w:rPr>
          <w:sz w:val="24"/>
          <w:szCs w:val="24"/>
        </w:rPr>
        <w:t>. Товариство</w:t>
      </w:r>
      <w:r w:rsidR="00813B3F" w:rsidRPr="00C67815">
        <w:rPr>
          <w:sz w:val="24"/>
          <w:szCs w:val="24"/>
        </w:rPr>
        <w:t xml:space="preserve"> не може одночасно здійснювати злиття, приєднання, поділ</w:t>
      </w:r>
      <w:r w:rsidR="003D3FA1">
        <w:rPr>
          <w:sz w:val="24"/>
          <w:szCs w:val="24"/>
        </w:rPr>
        <w:t xml:space="preserve"> </w:t>
      </w:r>
      <w:r w:rsidR="00813B3F" w:rsidRPr="00C67815">
        <w:rPr>
          <w:sz w:val="24"/>
          <w:szCs w:val="24"/>
        </w:rPr>
        <w:t xml:space="preserve">та/або перетворення. </w:t>
      </w:r>
    </w:p>
    <w:p w:rsidR="00C67815" w:rsidRPr="00C67815" w:rsidRDefault="00C67815" w:rsidP="00C67815">
      <w:pPr>
        <w:ind w:firstLine="708"/>
        <w:jc w:val="both"/>
        <w:rPr>
          <w:sz w:val="24"/>
          <w:szCs w:val="24"/>
        </w:rPr>
      </w:pPr>
      <w:r w:rsidRPr="00C67815">
        <w:rPr>
          <w:sz w:val="24"/>
          <w:szCs w:val="24"/>
        </w:rPr>
        <w:t xml:space="preserve">16.9. Ліквідація Товариства за рішенням Загальних зборів здійснюється в порядку, визначеному </w:t>
      </w:r>
      <w:r w:rsidR="007329C8">
        <w:rPr>
          <w:sz w:val="24"/>
          <w:szCs w:val="24"/>
        </w:rPr>
        <w:t xml:space="preserve">чинним </w:t>
      </w:r>
      <w:r w:rsidRPr="00C67815">
        <w:rPr>
          <w:sz w:val="24"/>
          <w:szCs w:val="24"/>
        </w:rPr>
        <w:t>законодавством України про ліквідацію юридичних осіб та спеціальними законами України, з урахуванням особливостей, визначеними нормативно-правовими актами Регулятора.</w:t>
      </w:r>
    </w:p>
    <w:p w:rsidR="00C67815" w:rsidRPr="00C67815" w:rsidRDefault="00C67815" w:rsidP="00C67815">
      <w:pPr>
        <w:ind w:firstLine="708"/>
        <w:jc w:val="both"/>
        <w:rPr>
          <w:sz w:val="24"/>
          <w:szCs w:val="24"/>
        </w:rPr>
      </w:pPr>
      <w:r w:rsidRPr="00C67815">
        <w:rPr>
          <w:sz w:val="24"/>
          <w:szCs w:val="24"/>
        </w:rPr>
        <w:lastRenderedPageBreak/>
        <w:t>16.10. Ліквідація Товариства за рішенням суду внаслідок визнання Товариства банкрутом здійснюється в порядку, установленому Кодексом України з процедур банкрутства.</w:t>
      </w:r>
    </w:p>
    <w:p w:rsidR="00C67815" w:rsidRPr="00C67815" w:rsidRDefault="00C67815" w:rsidP="00C67815">
      <w:pPr>
        <w:ind w:firstLine="720"/>
        <w:jc w:val="both"/>
        <w:rPr>
          <w:sz w:val="24"/>
          <w:szCs w:val="24"/>
        </w:rPr>
      </w:pPr>
      <w:r w:rsidRPr="00C67815">
        <w:rPr>
          <w:sz w:val="24"/>
          <w:szCs w:val="24"/>
        </w:rPr>
        <w:t xml:space="preserve">16.11. Інші підстави та порядок ліквідації Товариства визначаються чинним законодавством України. </w:t>
      </w:r>
    </w:p>
    <w:p w:rsidR="00813B3F" w:rsidRPr="00C67815" w:rsidRDefault="00CB5AD5" w:rsidP="001807BB">
      <w:pPr>
        <w:ind w:firstLine="720"/>
        <w:jc w:val="both"/>
        <w:rPr>
          <w:sz w:val="24"/>
          <w:szCs w:val="24"/>
        </w:rPr>
      </w:pPr>
      <w:r w:rsidRPr="00C67815">
        <w:rPr>
          <w:sz w:val="24"/>
          <w:szCs w:val="24"/>
        </w:rPr>
        <w:t>1</w:t>
      </w:r>
      <w:r w:rsidR="00C67815" w:rsidRPr="007D5CB7">
        <w:rPr>
          <w:sz w:val="24"/>
          <w:szCs w:val="24"/>
        </w:rPr>
        <w:t>6</w:t>
      </w:r>
      <w:r w:rsidR="00B34730" w:rsidRPr="00C67815">
        <w:rPr>
          <w:sz w:val="24"/>
          <w:szCs w:val="24"/>
        </w:rPr>
        <w:t>.</w:t>
      </w:r>
      <w:r w:rsidR="00C67815" w:rsidRPr="007D5CB7">
        <w:rPr>
          <w:sz w:val="24"/>
          <w:szCs w:val="24"/>
        </w:rPr>
        <w:t>12</w:t>
      </w:r>
      <w:r w:rsidR="00813B3F" w:rsidRPr="00C67815">
        <w:rPr>
          <w:sz w:val="24"/>
          <w:szCs w:val="24"/>
        </w:rPr>
        <w:t xml:space="preserve">. З моменту обрання ліквідаційної комісії </w:t>
      </w:r>
      <w:r w:rsidR="007A1989" w:rsidRPr="00C67815">
        <w:rPr>
          <w:sz w:val="24"/>
          <w:szCs w:val="24"/>
        </w:rPr>
        <w:t xml:space="preserve">до неї переходять повноваження </w:t>
      </w:r>
      <w:r w:rsidR="009F113B" w:rsidRPr="00C67815">
        <w:rPr>
          <w:sz w:val="24"/>
          <w:szCs w:val="24"/>
        </w:rPr>
        <w:t xml:space="preserve">Наглядової ради та Правління </w:t>
      </w:r>
      <w:r w:rsidR="00813B3F" w:rsidRPr="00C67815">
        <w:rPr>
          <w:sz w:val="24"/>
          <w:szCs w:val="24"/>
        </w:rPr>
        <w:t xml:space="preserve">Товариства. Ліквідаційний баланс, складений ліквідаційною комісією, підлягає затвердженню </w:t>
      </w:r>
      <w:r w:rsidR="00681391" w:rsidRPr="00C67815">
        <w:rPr>
          <w:sz w:val="24"/>
          <w:szCs w:val="24"/>
        </w:rPr>
        <w:t>З</w:t>
      </w:r>
      <w:r w:rsidR="00813B3F" w:rsidRPr="00C67815">
        <w:rPr>
          <w:sz w:val="24"/>
          <w:szCs w:val="24"/>
        </w:rPr>
        <w:t xml:space="preserve">агальними зборами. </w:t>
      </w:r>
    </w:p>
    <w:p w:rsidR="00813B3F" w:rsidRPr="00C67815" w:rsidRDefault="00CB5AD5" w:rsidP="001807BB">
      <w:pPr>
        <w:ind w:firstLine="720"/>
        <w:jc w:val="both"/>
        <w:rPr>
          <w:sz w:val="24"/>
          <w:szCs w:val="24"/>
        </w:rPr>
      </w:pPr>
      <w:r w:rsidRPr="00C67815">
        <w:rPr>
          <w:sz w:val="24"/>
          <w:szCs w:val="24"/>
        </w:rPr>
        <w:t>1</w:t>
      </w:r>
      <w:r w:rsidR="00C67815" w:rsidRPr="007D5CB7">
        <w:rPr>
          <w:sz w:val="24"/>
          <w:szCs w:val="24"/>
        </w:rPr>
        <w:t>6</w:t>
      </w:r>
      <w:r w:rsidR="00B34730" w:rsidRPr="00C67815">
        <w:rPr>
          <w:sz w:val="24"/>
          <w:szCs w:val="24"/>
        </w:rPr>
        <w:t>.</w:t>
      </w:r>
      <w:r w:rsidR="00C67815" w:rsidRPr="007D5CB7">
        <w:rPr>
          <w:sz w:val="24"/>
          <w:szCs w:val="24"/>
        </w:rPr>
        <w:t>13</w:t>
      </w:r>
      <w:r w:rsidR="00813B3F" w:rsidRPr="00C67815">
        <w:rPr>
          <w:sz w:val="24"/>
          <w:szCs w:val="24"/>
        </w:rPr>
        <w:t>. Ліквідація Товар</w:t>
      </w:r>
      <w:r w:rsidR="00B34730" w:rsidRPr="00C67815">
        <w:rPr>
          <w:sz w:val="24"/>
          <w:szCs w:val="24"/>
        </w:rPr>
        <w:t>иства вважається завершеною, а Т</w:t>
      </w:r>
      <w:r w:rsidR="00813B3F" w:rsidRPr="00C67815">
        <w:rPr>
          <w:sz w:val="24"/>
          <w:szCs w:val="24"/>
        </w:rPr>
        <w:t xml:space="preserve">овариство таким, що припинилося, з дати внесення до Єдиного державного реєстру </w:t>
      </w:r>
      <w:r w:rsidR="00C67815" w:rsidRPr="00C67815">
        <w:rPr>
          <w:sz w:val="24"/>
          <w:szCs w:val="24"/>
        </w:rPr>
        <w:t>юридичних осіб, фізичних осіб-підприємців та громадських формувань</w:t>
      </w:r>
      <w:r w:rsidR="00C67815" w:rsidRPr="007D5CB7">
        <w:rPr>
          <w:sz w:val="24"/>
          <w:szCs w:val="24"/>
        </w:rPr>
        <w:t xml:space="preserve"> </w:t>
      </w:r>
      <w:r w:rsidR="00813B3F" w:rsidRPr="00C67815">
        <w:rPr>
          <w:sz w:val="24"/>
          <w:szCs w:val="24"/>
        </w:rPr>
        <w:t xml:space="preserve">запису про проведення державної реєстрації припинення товариства в результаті його ліквідації. </w:t>
      </w:r>
    </w:p>
    <w:p w:rsidR="00EA21B9" w:rsidRPr="00C67815" w:rsidRDefault="00CB5AD5" w:rsidP="001807BB">
      <w:pPr>
        <w:ind w:firstLine="720"/>
        <w:jc w:val="both"/>
        <w:rPr>
          <w:sz w:val="24"/>
          <w:szCs w:val="24"/>
        </w:rPr>
      </w:pPr>
      <w:r w:rsidRPr="00C67815">
        <w:rPr>
          <w:sz w:val="24"/>
          <w:szCs w:val="24"/>
        </w:rPr>
        <w:t>1</w:t>
      </w:r>
      <w:r w:rsidR="00C67815" w:rsidRPr="007D5CB7">
        <w:rPr>
          <w:sz w:val="24"/>
          <w:szCs w:val="24"/>
        </w:rPr>
        <w:t>6</w:t>
      </w:r>
      <w:r w:rsidR="00B34730" w:rsidRPr="00C67815">
        <w:rPr>
          <w:sz w:val="24"/>
          <w:szCs w:val="24"/>
        </w:rPr>
        <w:t>.1</w:t>
      </w:r>
      <w:r w:rsidR="00C67815" w:rsidRPr="007D5CB7">
        <w:rPr>
          <w:sz w:val="24"/>
          <w:szCs w:val="24"/>
        </w:rPr>
        <w:t>4</w:t>
      </w:r>
      <w:r w:rsidR="00813B3F" w:rsidRPr="00C67815">
        <w:rPr>
          <w:sz w:val="24"/>
          <w:szCs w:val="24"/>
        </w:rPr>
        <w:t xml:space="preserve">. У разі недостатності майна </w:t>
      </w:r>
      <w:r w:rsidR="00E85C21" w:rsidRPr="00C67815">
        <w:rPr>
          <w:sz w:val="24"/>
          <w:szCs w:val="24"/>
        </w:rPr>
        <w:t>Т</w:t>
      </w:r>
      <w:r w:rsidR="00813B3F" w:rsidRPr="00C67815">
        <w:rPr>
          <w:sz w:val="24"/>
          <w:szCs w:val="24"/>
        </w:rPr>
        <w:t>овариства, що ліквідується, для розподілу між усіма кредиторами (</w:t>
      </w:r>
      <w:r w:rsidR="007329C8">
        <w:rPr>
          <w:sz w:val="24"/>
          <w:szCs w:val="24"/>
        </w:rPr>
        <w:t>А</w:t>
      </w:r>
      <w:r w:rsidR="00813B3F" w:rsidRPr="00C67815">
        <w:rPr>
          <w:sz w:val="24"/>
          <w:szCs w:val="24"/>
        </w:rPr>
        <w:t xml:space="preserve">кціонерами) відповідної черги майно розподіляється між ними </w:t>
      </w:r>
      <w:proofErr w:type="spellStart"/>
      <w:r w:rsidR="00813B3F" w:rsidRPr="00C67815">
        <w:rPr>
          <w:sz w:val="24"/>
          <w:szCs w:val="24"/>
        </w:rPr>
        <w:t>пропорційно</w:t>
      </w:r>
      <w:proofErr w:type="spellEnd"/>
      <w:r w:rsidR="00813B3F" w:rsidRPr="00C67815">
        <w:rPr>
          <w:sz w:val="24"/>
          <w:szCs w:val="24"/>
        </w:rPr>
        <w:t xml:space="preserve"> сумам вимог (кількості належних їм акцій) кожного кредитора (</w:t>
      </w:r>
      <w:r w:rsidR="007329C8">
        <w:rPr>
          <w:sz w:val="24"/>
          <w:szCs w:val="24"/>
        </w:rPr>
        <w:t>А</w:t>
      </w:r>
      <w:r w:rsidR="00813B3F" w:rsidRPr="00C67815">
        <w:rPr>
          <w:sz w:val="24"/>
          <w:szCs w:val="24"/>
        </w:rPr>
        <w:t>кціонера) цієї черги.</w:t>
      </w:r>
    </w:p>
    <w:p w:rsidR="00EA21B9" w:rsidRPr="00C67815" w:rsidRDefault="00CB5AD5" w:rsidP="001807BB">
      <w:pPr>
        <w:ind w:firstLine="720"/>
        <w:jc w:val="both"/>
        <w:rPr>
          <w:color w:val="FF0000"/>
          <w:sz w:val="24"/>
          <w:szCs w:val="24"/>
        </w:rPr>
      </w:pPr>
      <w:r w:rsidRPr="00C67815">
        <w:rPr>
          <w:sz w:val="24"/>
          <w:szCs w:val="24"/>
        </w:rPr>
        <w:t>1</w:t>
      </w:r>
      <w:r w:rsidR="00C67815" w:rsidRPr="007D5CB7">
        <w:rPr>
          <w:sz w:val="24"/>
          <w:szCs w:val="24"/>
        </w:rPr>
        <w:t>6</w:t>
      </w:r>
      <w:r w:rsidR="00EA21B9" w:rsidRPr="00C67815">
        <w:rPr>
          <w:sz w:val="24"/>
          <w:szCs w:val="24"/>
        </w:rPr>
        <w:t>.1</w:t>
      </w:r>
      <w:r w:rsidR="00C67815" w:rsidRPr="007D5CB7">
        <w:rPr>
          <w:sz w:val="24"/>
          <w:szCs w:val="24"/>
        </w:rPr>
        <w:t>5</w:t>
      </w:r>
      <w:r w:rsidR="00EA21B9" w:rsidRPr="00C67815">
        <w:rPr>
          <w:sz w:val="24"/>
          <w:szCs w:val="24"/>
        </w:rPr>
        <w:t xml:space="preserve">. При ліквідації платоспроможного </w:t>
      </w:r>
      <w:r w:rsidR="000B4034" w:rsidRPr="00C67815">
        <w:rPr>
          <w:sz w:val="24"/>
          <w:szCs w:val="24"/>
        </w:rPr>
        <w:t>Товариства</w:t>
      </w:r>
      <w:r w:rsidR="00EA21B9" w:rsidRPr="00C67815">
        <w:rPr>
          <w:sz w:val="24"/>
          <w:szCs w:val="24"/>
        </w:rPr>
        <w:t xml:space="preserve"> вимоги страхувальників за договорами страхування відносяться до вимог першої черги</w:t>
      </w:r>
      <w:r w:rsidR="00E93D4F" w:rsidRPr="00C67815">
        <w:rPr>
          <w:sz w:val="24"/>
          <w:szCs w:val="24"/>
        </w:rPr>
        <w:t>.</w:t>
      </w:r>
    </w:p>
    <w:p w:rsidR="00813B3F" w:rsidRPr="00C67815" w:rsidRDefault="00813B3F" w:rsidP="001807BB">
      <w:pPr>
        <w:ind w:firstLine="709"/>
        <w:jc w:val="both"/>
        <w:rPr>
          <w:color w:val="FF0000"/>
          <w:sz w:val="24"/>
          <w:szCs w:val="24"/>
        </w:rPr>
      </w:pPr>
    </w:p>
    <w:p w:rsidR="003E7149" w:rsidRPr="00C67815" w:rsidRDefault="00CB5AD5" w:rsidP="007D5CB7">
      <w:pPr>
        <w:jc w:val="center"/>
        <w:rPr>
          <w:b/>
          <w:sz w:val="24"/>
          <w:szCs w:val="24"/>
        </w:rPr>
      </w:pPr>
      <w:r w:rsidRPr="00C67815">
        <w:rPr>
          <w:b/>
          <w:sz w:val="24"/>
          <w:szCs w:val="24"/>
        </w:rPr>
        <w:t>1</w:t>
      </w:r>
      <w:r w:rsidR="00C67815">
        <w:rPr>
          <w:b/>
          <w:sz w:val="24"/>
          <w:szCs w:val="24"/>
        </w:rPr>
        <w:t>7</w:t>
      </w:r>
      <w:r w:rsidR="00813B3F" w:rsidRPr="00C67815">
        <w:rPr>
          <w:b/>
          <w:sz w:val="24"/>
          <w:szCs w:val="24"/>
        </w:rPr>
        <w:t>. ВНЕСЕННЯ ЗМІН ДО СТАТУТУ ТОВАРИСТВА</w:t>
      </w:r>
    </w:p>
    <w:p w:rsidR="00E93D4F" w:rsidRPr="00C67815" w:rsidRDefault="00CB5AD5" w:rsidP="001807BB">
      <w:pPr>
        <w:ind w:firstLine="709"/>
        <w:jc w:val="both"/>
        <w:rPr>
          <w:sz w:val="24"/>
          <w:szCs w:val="24"/>
        </w:rPr>
      </w:pPr>
      <w:r w:rsidRPr="00C67815">
        <w:rPr>
          <w:sz w:val="24"/>
          <w:szCs w:val="24"/>
        </w:rPr>
        <w:t>1</w:t>
      </w:r>
      <w:r w:rsidR="00C67815">
        <w:rPr>
          <w:sz w:val="24"/>
          <w:szCs w:val="24"/>
        </w:rPr>
        <w:t>7</w:t>
      </w:r>
      <w:r w:rsidR="00813B3F" w:rsidRPr="00C67815">
        <w:rPr>
          <w:sz w:val="24"/>
          <w:szCs w:val="24"/>
        </w:rPr>
        <w:t>.1.</w:t>
      </w:r>
      <w:r w:rsidR="007A1989" w:rsidRPr="00C67815">
        <w:rPr>
          <w:sz w:val="24"/>
          <w:szCs w:val="24"/>
        </w:rPr>
        <w:t xml:space="preserve"> Зміни до С</w:t>
      </w:r>
      <w:r w:rsidR="00E93D4F" w:rsidRPr="00C67815">
        <w:rPr>
          <w:sz w:val="24"/>
          <w:szCs w:val="24"/>
        </w:rPr>
        <w:t xml:space="preserve">татуту вносяться за рішенням </w:t>
      </w:r>
      <w:r w:rsidR="00681391" w:rsidRPr="00C67815">
        <w:rPr>
          <w:sz w:val="24"/>
          <w:szCs w:val="24"/>
        </w:rPr>
        <w:t>Загальних</w:t>
      </w:r>
      <w:r w:rsidR="00E93D4F" w:rsidRPr="00C67815">
        <w:rPr>
          <w:sz w:val="24"/>
          <w:szCs w:val="24"/>
        </w:rPr>
        <w:t xml:space="preserve"> зборів.</w:t>
      </w:r>
    </w:p>
    <w:p w:rsidR="00271A4E" w:rsidRPr="00C67815" w:rsidRDefault="00CB5AD5" w:rsidP="001807BB">
      <w:pPr>
        <w:ind w:firstLine="709"/>
        <w:jc w:val="both"/>
        <w:rPr>
          <w:sz w:val="24"/>
          <w:szCs w:val="24"/>
        </w:rPr>
      </w:pPr>
      <w:r w:rsidRPr="00C67815">
        <w:rPr>
          <w:sz w:val="24"/>
          <w:szCs w:val="24"/>
        </w:rPr>
        <w:t>1</w:t>
      </w:r>
      <w:r w:rsidR="00C67815">
        <w:rPr>
          <w:sz w:val="24"/>
          <w:szCs w:val="24"/>
        </w:rPr>
        <w:t>7</w:t>
      </w:r>
      <w:r w:rsidR="00E93D4F" w:rsidRPr="00C67815">
        <w:rPr>
          <w:sz w:val="24"/>
          <w:szCs w:val="24"/>
        </w:rPr>
        <w:t xml:space="preserve">.2. </w:t>
      </w:r>
      <w:r w:rsidR="00C45C26" w:rsidRPr="007D5CB7">
        <w:rPr>
          <w:sz w:val="24"/>
          <w:szCs w:val="22"/>
        </w:rPr>
        <w:t>Зміни вносяться до цього Статуту шляхом викладення цього Статуту у новій редакції, яка підлягає державній реєстрації у встановленому законодавством України порядку</w:t>
      </w:r>
      <w:r w:rsidR="00271A4E" w:rsidRPr="00C67815">
        <w:rPr>
          <w:sz w:val="24"/>
          <w:szCs w:val="24"/>
        </w:rPr>
        <w:t>.</w:t>
      </w:r>
    </w:p>
    <w:p w:rsidR="007A1989" w:rsidRPr="00C67815" w:rsidRDefault="00CB5AD5" w:rsidP="001807BB">
      <w:pPr>
        <w:ind w:firstLine="709"/>
        <w:jc w:val="both"/>
        <w:rPr>
          <w:sz w:val="24"/>
          <w:szCs w:val="24"/>
        </w:rPr>
      </w:pPr>
      <w:r w:rsidRPr="00C67815">
        <w:rPr>
          <w:sz w:val="24"/>
          <w:szCs w:val="24"/>
        </w:rPr>
        <w:t>1</w:t>
      </w:r>
      <w:r w:rsidR="00C67815">
        <w:rPr>
          <w:sz w:val="24"/>
          <w:szCs w:val="24"/>
        </w:rPr>
        <w:t>7</w:t>
      </w:r>
      <w:r w:rsidR="00E93D4F" w:rsidRPr="00C67815">
        <w:rPr>
          <w:sz w:val="24"/>
          <w:szCs w:val="24"/>
        </w:rPr>
        <w:t>.3</w:t>
      </w:r>
      <w:r w:rsidR="00813B3F" w:rsidRPr="00C67815">
        <w:rPr>
          <w:sz w:val="24"/>
          <w:szCs w:val="24"/>
        </w:rPr>
        <w:t xml:space="preserve">. Зміни до Статуту Товариства набирають чинності для третіх осіб з дня їх державної реєстрації, а у випадках, встановлених законом, з дати повідомлення органу, що здійснює державну реєстрацію, про ці зміни. </w:t>
      </w:r>
    </w:p>
    <w:p w:rsidR="007A1989" w:rsidRPr="00CE0FDC" w:rsidRDefault="00CB5AD5" w:rsidP="001807BB">
      <w:pPr>
        <w:ind w:firstLine="709"/>
        <w:jc w:val="both"/>
        <w:rPr>
          <w:sz w:val="24"/>
          <w:szCs w:val="24"/>
        </w:rPr>
      </w:pPr>
      <w:r w:rsidRPr="00C67815">
        <w:rPr>
          <w:sz w:val="24"/>
          <w:szCs w:val="24"/>
        </w:rPr>
        <w:t>1</w:t>
      </w:r>
      <w:r w:rsidR="00C67815">
        <w:rPr>
          <w:sz w:val="24"/>
          <w:szCs w:val="24"/>
        </w:rPr>
        <w:t>7</w:t>
      </w:r>
      <w:r w:rsidR="007A1989" w:rsidRPr="00C67815">
        <w:rPr>
          <w:sz w:val="24"/>
          <w:szCs w:val="24"/>
        </w:rPr>
        <w:t xml:space="preserve">.4. Цей Статут є новою редакцією Статуту, зареєстрованого </w:t>
      </w:r>
      <w:r w:rsidR="00C67815" w:rsidRPr="007D5CB7">
        <w:rPr>
          <w:sz w:val="24"/>
          <w:szCs w:val="24"/>
        </w:rPr>
        <w:t xml:space="preserve">приватним нотаріусом </w:t>
      </w:r>
      <w:proofErr w:type="spellStart"/>
      <w:r w:rsidR="00C67815" w:rsidRPr="007D5CB7">
        <w:rPr>
          <w:sz w:val="24"/>
          <w:szCs w:val="24"/>
        </w:rPr>
        <w:t>Мурською</w:t>
      </w:r>
      <w:proofErr w:type="spellEnd"/>
      <w:r w:rsidR="00C67815" w:rsidRPr="007D5CB7">
        <w:rPr>
          <w:sz w:val="24"/>
          <w:szCs w:val="24"/>
        </w:rPr>
        <w:t xml:space="preserve"> Н.В.</w:t>
      </w:r>
      <w:r w:rsidR="00C45C26" w:rsidRPr="007D5CB7">
        <w:rPr>
          <w:sz w:val="24"/>
          <w:szCs w:val="24"/>
        </w:rPr>
        <w:t xml:space="preserve"> </w:t>
      </w:r>
      <w:r w:rsidR="00C67815" w:rsidRPr="007D5CB7">
        <w:rPr>
          <w:sz w:val="24"/>
          <w:szCs w:val="24"/>
        </w:rPr>
        <w:t>14.06.2019</w:t>
      </w:r>
      <w:r w:rsidR="003D3FA1">
        <w:rPr>
          <w:sz w:val="24"/>
          <w:szCs w:val="24"/>
        </w:rPr>
        <w:t>р</w:t>
      </w:r>
      <w:r w:rsidR="007A1989" w:rsidRPr="00CE0FDC">
        <w:rPr>
          <w:sz w:val="24"/>
          <w:szCs w:val="24"/>
        </w:rPr>
        <w:t xml:space="preserve">. З дня державної реєстрації цієї редакції Статуту, попередня редакція втрачає чинність. </w:t>
      </w:r>
    </w:p>
    <w:p w:rsidR="007A1989" w:rsidRPr="00CE0FDC" w:rsidRDefault="00CB5AD5" w:rsidP="001807BB">
      <w:pPr>
        <w:ind w:firstLine="709"/>
        <w:jc w:val="both"/>
        <w:rPr>
          <w:sz w:val="24"/>
          <w:szCs w:val="24"/>
        </w:rPr>
      </w:pPr>
      <w:r w:rsidRPr="00CE0FDC">
        <w:rPr>
          <w:sz w:val="24"/>
          <w:szCs w:val="24"/>
        </w:rPr>
        <w:t>1</w:t>
      </w:r>
      <w:r w:rsidR="00C67815">
        <w:rPr>
          <w:sz w:val="24"/>
          <w:szCs w:val="24"/>
        </w:rPr>
        <w:t>7</w:t>
      </w:r>
      <w:r w:rsidR="007A1989" w:rsidRPr="00CE0FDC">
        <w:rPr>
          <w:sz w:val="24"/>
          <w:szCs w:val="24"/>
        </w:rPr>
        <w:t xml:space="preserve">.5. Цей Статут складено в 2-х оригінальних примірниках (один – для </w:t>
      </w:r>
      <w:r w:rsidR="00346824" w:rsidRPr="00CE0FDC">
        <w:rPr>
          <w:sz w:val="24"/>
          <w:szCs w:val="24"/>
        </w:rPr>
        <w:t>Товариства</w:t>
      </w:r>
      <w:r w:rsidR="007A1989" w:rsidRPr="00CE0FDC">
        <w:rPr>
          <w:sz w:val="24"/>
          <w:szCs w:val="24"/>
        </w:rPr>
        <w:t>, один для державного реєстратора), при цьому всі примірники мають однакову юридичну силу.</w:t>
      </w:r>
    </w:p>
    <w:p w:rsidR="00774E97" w:rsidRPr="00CE0FDC" w:rsidRDefault="00774E97" w:rsidP="001807BB">
      <w:pPr>
        <w:widowControl w:val="0"/>
        <w:autoSpaceDE w:val="0"/>
        <w:rPr>
          <w:sz w:val="24"/>
          <w:szCs w:val="24"/>
          <w:lang w:eastAsia="ru-RU"/>
        </w:rPr>
      </w:pPr>
    </w:p>
    <w:p w:rsidR="00774E97" w:rsidRPr="00CE0FDC" w:rsidRDefault="00774E97" w:rsidP="001807BB">
      <w:pPr>
        <w:widowControl w:val="0"/>
        <w:autoSpaceDE w:val="0"/>
        <w:rPr>
          <w:sz w:val="24"/>
          <w:szCs w:val="24"/>
          <w:lang w:eastAsia="ru-RU"/>
        </w:rPr>
      </w:pPr>
    </w:p>
    <w:p w:rsidR="00C73A2C" w:rsidRPr="00CE0FDC" w:rsidRDefault="00C73A2C" w:rsidP="001807BB">
      <w:pPr>
        <w:widowControl w:val="0"/>
        <w:autoSpaceDE w:val="0"/>
        <w:rPr>
          <w:sz w:val="24"/>
          <w:szCs w:val="24"/>
          <w:lang w:eastAsia="ru-RU"/>
        </w:rPr>
      </w:pPr>
    </w:p>
    <w:p w:rsidR="00300220" w:rsidRPr="00CE0FDC" w:rsidRDefault="00300220" w:rsidP="001807BB">
      <w:pPr>
        <w:widowControl w:val="0"/>
        <w:autoSpaceDE w:val="0"/>
        <w:rPr>
          <w:b/>
          <w:sz w:val="24"/>
          <w:szCs w:val="24"/>
        </w:rPr>
      </w:pPr>
      <w:r w:rsidRPr="00CE0FDC">
        <w:rPr>
          <w:b/>
          <w:sz w:val="24"/>
          <w:szCs w:val="24"/>
        </w:rPr>
        <w:t xml:space="preserve">Голова </w:t>
      </w:r>
      <w:r w:rsidR="00681391" w:rsidRPr="00CE0FDC">
        <w:rPr>
          <w:b/>
          <w:sz w:val="24"/>
          <w:szCs w:val="24"/>
        </w:rPr>
        <w:t>Загальних</w:t>
      </w:r>
      <w:r w:rsidRPr="00CE0FDC">
        <w:rPr>
          <w:b/>
          <w:sz w:val="24"/>
          <w:szCs w:val="24"/>
        </w:rPr>
        <w:t xml:space="preserve"> Зборів                                                            </w:t>
      </w:r>
      <w:r w:rsidR="00C45C26" w:rsidRPr="007D5CB7">
        <w:rPr>
          <w:b/>
          <w:sz w:val="24"/>
          <w:szCs w:val="24"/>
        </w:rPr>
        <w:t>І.О. Гусєва</w:t>
      </w:r>
    </w:p>
    <w:p w:rsidR="00300220" w:rsidRPr="00CE0FDC" w:rsidRDefault="00300220" w:rsidP="001807BB">
      <w:pPr>
        <w:widowControl w:val="0"/>
        <w:autoSpaceDE w:val="0"/>
        <w:rPr>
          <w:b/>
          <w:sz w:val="24"/>
          <w:szCs w:val="24"/>
        </w:rPr>
      </w:pPr>
    </w:p>
    <w:p w:rsidR="00300220" w:rsidRPr="00CE0FDC" w:rsidRDefault="00300220" w:rsidP="001807BB">
      <w:pPr>
        <w:widowControl w:val="0"/>
        <w:autoSpaceDE w:val="0"/>
        <w:rPr>
          <w:b/>
          <w:sz w:val="24"/>
          <w:szCs w:val="24"/>
        </w:rPr>
      </w:pPr>
      <w:r w:rsidRPr="00CE0FDC">
        <w:rPr>
          <w:b/>
          <w:sz w:val="24"/>
          <w:szCs w:val="24"/>
        </w:rPr>
        <w:t xml:space="preserve">Секретар </w:t>
      </w:r>
      <w:r w:rsidR="00681391" w:rsidRPr="00CE0FDC">
        <w:rPr>
          <w:b/>
          <w:sz w:val="24"/>
          <w:szCs w:val="24"/>
        </w:rPr>
        <w:t>Загальних</w:t>
      </w:r>
      <w:r w:rsidRPr="00CE0FDC">
        <w:rPr>
          <w:b/>
          <w:sz w:val="24"/>
          <w:szCs w:val="24"/>
        </w:rPr>
        <w:t xml:space="preserve"> Зборів                                                        </w:t>
      </w:r>
      <w:r w:rsidR="00B85F56" w:rsidRPr="007D5CB7">
        <w:rPr>
          <w:b/>
          <w:sz w:val="24"/>
          <w:szCs w:val="24"/>
        </w:rPr>
        <w:t xml:space="preserve">В.І. </w:t>
      </w:r>
      <w:proofErr w:type="spellStart"/>
      <w:r w:rsidR="00B85F56" w:rsidRPr="007D5CB7">
        <w:rPr>
          <w:b/>
          <w:sz w:val="24"/>
          <w:szCs w:val="24"/>
        </w:rPr>
        <w:t>Гаманков</w:t>
      </w:r>
      <w:proofErr w:type="spellEnd"/>
    </w:p>
    <w:p w:rsidR="00465725" w:rsidRPr="00CE0FDC" w:rsidRDefault="00465725" w:rsidP="001807BB">
      <w:pPr>
        <w:widowControl w:val="0"/>
        <w:autoSpaceDE w:val="0"/>
        <w:rPr>
          <w:sz w:val="24"/>
          <w:szCs w:val="24"/>
        </w:rPr>
      </w:pPr>
    </w:p>
    <w:sectPr w:rsidR="00465725" w:rsidRPr="00CE0FDC" w:rsidSect="001B5D05">
      <w:headerReference w:type="default" r:id="rId8"/>
      <w:footerReference w:type="even" r:id="rId9"/>
      <w:footerReference w:type="default" r:id="rId10"/>
      <w:footnotePr>
        <w:pos w:val="beneathText"/>
      </w:footnotePr>
      <w:pgSz w:w="11900" w:h="16820"/>
      <w:pgMar w:top="1078" w:right="740" w:bottom="899" w:left="1418" w:header="720" w:footer="720" w:gutter="0"/>
      <w:pgBorders w:display="firstPage" w:offsetFrom="page">
        <w:top w:val="threeDEngrave" w:sz="24" w:space="24" w:color="auto"/>
        <w:left w:val="threeDEngrave" w:sz="24" w:space="24" w:color="auto"/>
        <w:bottom w:val="threeDEmboss" w:sz="24" w:space="24" w:color="auto"/>
        <w:right w:val="threeDEmboss" w:sz="2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BFE" w:rsidRDefault="00144BFE">
      <w:r>
        <w:separator/>
      </w:r>
    </w:p>
  </w:endnote>
  <w:endnote w:type="continuationSeparator" w:id="0">
    <w:p w:rsidR="00144BFE" w:rsidRDefault="00144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20B0604020202020204"/>
    <w:charset w:val="02"/>
    <w:family w:val="auto"/>
    <w:pitch w:val="default"/>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altName w:val="Calibri"/>
    <w:panose1 w:val="020B0604020202020204"/>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23D2" w:rsidRDefault="004F23D2" w:rsidP="007C0079">
    <w:pPr>
      <w:pStyle w:val="a6"/>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4F23D2" w:rsidRDefault="004F23D2" w:rsidP="001B5D0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23D2" w:rsidRDefault="004F23D2" w:rsidP="007C0079">
    <w:pPr>
      <w:pStyle w:val="a6"/>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Pr>
        <w:rStyle w:val="a3"/>
        <w:noProof/>
      </w:rPr>
      <w:t>28</w:t>
    </w:r>
    <w:r>
      <w:rPr>
        <w:rStyle w:val="a3"/>
      </w:rPr>
      <w:fldChar w:fldCharType="end"/>
    </w:r>
  </w:p>
  <w:p w:rsidR="004F23D2" w:rsidRDefault="004F23D2" w:rsidP="001B5D05">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BFE" w:rsidRDefault="00144BFE">
      <w:r>
        <w:separator/>
      </w:r>
    </w:p>
  </w:footnote>
  <w:footnote w:type="continuationSeparator" w:id="0">
    <w:p w:rsidR="00144BFE" w:rsidRDefault="00144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23D2" w:rsidRDefault="004F23D2">
    <w:pPr>
      <w:pStyle w:val="a5"/>
      <w:jc w:val="center"/>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235585" cy="13779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85" cy="137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23D2" w:rsidRPr="001B5D05" w:rsidRDefault="004F23D2" w:rsidP="001B5D0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18.55pt;height:10.8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" stroked="f">
              <v:path arrowok="t"/>
              <v:textbox inset="0,0,0,0">
                <w:txbxContent>
                  <w:p w:rsidR="00860391" w:rsidRPr="001B5D05" w:rsidRDefault="00860391" w:rsidP="001B5D05"/>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15:restartNumberingAfterBreak="0">
    <w:nsid w:val="00000006"/>
    <w:multiLevelType w:val="multilevel"/>
    <w:tmpl w:val="00000006"/>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6"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7" w15:restartNumberingAfterBreak="0">
    <w:nsid w:val="00000008"/>
    <w:multiLevelType w:val="multilevel"/>
    <w:tmpl w:val="00000008"/>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9"/>
    <w:multiLevelType w:val="multilevel"/>
    <w:tmpl w:val="00000009"/>
    <w:name w:val="WW8Num9"/>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2" w15:restartNumberingAfterBreak="0">
    <w:nsid w:val="0000000D"/>
    <w:multiLevelType w:val="multilevel"/>
    <w:tmpl w:val="0000000D"/>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E"/>
    <w:multiLevelType w:val="multilevel"/>
    <w:tmpl w:val="0000000E"/>
    <w:name w:val="WW8Num1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15:restartNumberingAfterBreak="0">
    <w:nsid w:val="0000000F"/>
    <w:multiLevelType w:val="multilevel"/>
    <w:tmpl w:val="0000000F"/>
    <w:name w:val="WW8Num1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15:restartNumberingAfterBreak="0">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15:restartNumberingAfterBreak="0">
    <w:nsid w:val="00000011"/>
    <w:multiLevelType w:val="multilevel"/>
    <w:tmpl w:val="00000011"/>
    <w:name w:val="WW8Num17"/>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15:restartNumberingAfterBreak="0">
    <w:nsid w:val="00000012"/>
    <w:multiLevelType w:val="multilevel"/>
    <w:tmpl w:val="00000012"/>
    <w:name w:val="WW8Num1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15:restartNumberingAfterBreak="0">
    <w:nsid w:val="00000013"/>
    <w:multiLevelType w:val="multilevel"/>
    <w:tmpl w:val="00000013"/>
    <w:name w:val="WW8Num19"/>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9" w15:restartNumberingAfterBreak="0">
    <w:nsid w:val="00000014"/>
    <w:multiLevelType w:val="multilevel"/>
    <w:tmpl w:val="00000014"/>
    <w:name w:val="WW8Num2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15:restartNumberingAfterBreak="0">
    <w:nsid w:val="00000015"/>
    <w:multiLevelType w:val="multilevel"/>
    <w:tmpl w:val="00000015"/>
    <w:name w:val="WW8Num2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1" w15:restartNumberingAfterBreak="0">
    <w:nsid w:val="00000016"/>
    <w:multiLevelType w:val="multilevel"/>
    <w:tmpl w:val="00000016"/>
    <w:name w:val="WW8Num2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15:restartNumberingAfterBreak="0">
    <w:nsid w:val="00000017"/>
    <w:multiLevelType w:val="multilevel"/>
    <w:tmpl w:val="00000017"/>
    <w:name w:val="WW8Num23"/>
    <w:lvl w:ilvl="0">
      <w:start w:val="1"/>
      <w:numFmt w:val="decimal"/>
      <w:lvlText w:val="%1."/>
      <w:lvlJc w:val="left"/>
      <w:pPr>
        <w:tabs>
          <w:tab w:val="num" w:pos="283"/>
        </w:tabs>
        <w:ind w:left="283" w:hanging="283"/>
      </w:pPr>
    </w:lvl>
    <w:lvl w:ilvl="1">
      <w:start w:val="8"/>
      <w:numFmt w:val="decimal"/>
      <w:lvlText w:val="%1.%2."/>
      <w:lvlJc w:val="left"/>
      <w:pPr>
        <w:tabs>
          <w:tab w:val="num" w:pos="1063"/>
        </w:tabs>
        <w:ind w:left="1063" w:hanging="283"/>
      </w:pPr>
    </w:lvl>
    <w:lvl w:ilvl="2">
      <w:start w:val="1"/>
      <w:numFmt w:val="decimal"/>
      <w:lvlText w:val="%1.%2.%3."/>
      <w:lvlJc w:val="left"/>
      <w:pPr>
        <w:tabs>
          <w:tab w:val="num" w:pos="1843"/>
        </w:tabs>
        <w:ind w:left="1843" w:hanging="283"/>
      </w:pPr>
    </w:lvl>
    <w:lvl w:ilvl="3">
      <w:start w:val="1"/>
      <w:numFmt w:val="decimal"/>
      <w:lvlText w:val="%1.%2.%3.%4."/>
      <w:lvlJc w:val="left"/>
      <w:pPr>
        <w:tabs>
          <w:tab w:val="num" w:pos="2623"/>
        </w:tabs>
        <w:ind w:left="2623" w:hanging="283"/>
      </w:pPr>
    </w:lvl>
    <w:lvl w:ilvl="4">
      <w:start w:val="1"/>
      <w:numFmt w:val="decimal"/>
      <w:lvlText w:val="%1.%2.%3.%4.%5."/>
      <w:lvlJc w:val="left"/>
      <w:pPr>
        <w:tabs>
          <w:tab w:val="num" w:pos="3403"/>
        </w:tabs>
        <w:ind w:left="3403" w:hanging="283"/>
      </w:pPr>
    </w:lvl>
    <w:lvl w:ilvl="5">
      <w:start w:val="1"/>
      <w:numFmt w:val="decimal"/>
      <w:lvlText w:val="%1.%2.%3.%4.%5.%6."/>
      <w:lvlJc w:val="left"/>
      <w:pPr>
        <w:tabs>
          <w:tab w:val="num" w:pos="4183"/>
        </w:tabs>
        <w:ind w:left="4183" w:hanging="283"/>
      </w:pPr>
    </w:lvl>
    <w:lvl w:ilvl="6">
      <w:start w:val="1"/>
      <w:numFmt w:val="decimal"/>
      <w:lvlText w:val="%1.%2.%3.%4.%5.%6.%7."/>
      <w:lvlJc w:val="left"/>
      <w:pPr>
        <w:tabs>
          <w:tab w:val="num" w:pos="4963"/>
        </w:tabs>
        <w:ind w:left="4963" w:hanging="283"/>
      </w:pPr>
    </w:lvl>
    <w:lvl w:ilvl="7">
      <w:start w:val="1"/>
      <w:numFmt w:val="decimal"/>
      <w:lvlText w:val="%1.%2.%3.%4.%5.%6.%7.%8."/>
      <w:lvlJc w:val="left"/>
      <w:pPr>
        <w:tabs>
          <w:tab w:val="num" w:pos="5743"/>
        </w:tabs>
        <w:ind w:left="5743" w:hanging="283"/>
      </w:pPr>
    </w:lvl>
    <w:lvl w:ilvl="8">
      <w:start w:val="1"/>
      <w:numFmt w:val="decimal"/>
      <w:lvlText w:val="%1.%2.%3.%4.%5.%6.%7.%8.%9."/>
      <w:lvlJc w:val="left"/>
      <w:pPr>
        <w:tabs>
          <w:tab w:val="num" w:pos="6523"/>
        </w:tabs>
        <w:ind w:left="6523" w:hanging="283"/>
      </w:pPr>
    </w:lvl>
  </w:abstractNum>
  <w:abstractNum w:abstractNumId="23" w15:restartNumberingAfterBreak="0">
    <w:nsid w:val="00000018"/>
    <w:multiLevelType w:val="multilevel"/>
    <w:tmpl w:val="00000018"/>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4" w15:restartNumberingAfterBreak="0">
    <w:nsid w:val="09F93916"/>
    <w:multiLevelType w:val="hybridMultilevel"/>
    <w:tmpl w:val="5ECE5DE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92C5860"/>
    <w:multiLevelType w:val="hybridMultilevel"/>
    <w:tmpl w:val="30B02A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9F32A14"/>
    <w:multiLevelType w:val="multilevel"/>
    <w:tmpl w:val="009A7A80"/>
    <w:lvl w:ilvl="0">
      <w:start w:val="1"/>
      <w:numFmt w:val="none"/>
      <w:lvlText w:val="6.1."/>
      <w:lvlJc w:val="left"/>
      <w:pPr>
        <w:tabs>
          <w:tab w:val="num" w:pos="360"/>
        </w:tabs>
        <w:ind w:left="360" w:hanging="360"/>
      </w:pPr>
      <w:rPr>
        <w:rFonts w:cs="Times New Roman" w:hint="default"/>
      </w:rPr>
    </w:lvl>
    <w:lvl w:ilvl="1">
      <w:start w:val="1"/>
      <w:numFmt w:val="decimal"/>
      <w:lvlText w:val="6.%2."/>
      <w:lvlJc w:val="left"/>
      <w:pPr>
        <w:tabs>
          <w:tab w:val="num" w:pos="792"/>
        </w:tabs>
        <w:ind w:left="792" w:hanging="432"/>
      </w:pPr>
      <w:rPr>
        <w:rFonts w:cs="Times New Roman" w:hint="default"/>
        <w:b/>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1E431A39"/>
    <w:multiLevelType w:val="hybridMultilevel"/>
    <w:tmpl w:val="4BEC025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421033"/>
    <w:multiLevelType w:val="multilevel"/>
    <w:tmpl w:val="5F78E918"/>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1140"/>
        </w:tabs>
        <w:ind w:left="1140" w:hanging="360"/>
      </w:pPr>
      <w:rPr>
        <w:rFonts w:hint="default"/>
        <w:b w:val="0"/>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abstractNum w:abstractNumId="29" w15:restartNumberingAfterBreak="0">
    <w:nsid w:val="29D62B3A"/>
    <w:multiLevelType w:val="hybridMultilevel"/>
    <w:tmpl w:val="F5B6EC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22482C"/>
    <w:multiLevelType w:val="hybridMultilevel"/>
    <w:tmpl w:val="27C8A7E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0DC3310"/>
    <w:multiLevelType w:val="hybridMultilevel"/>
    <w:tmpl w:val="6974FF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859780A"/>
    <w:multiLevelType w:val="hybridMultilevel"/>
    <w:tmpl w:val="E3A26F6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89026A5"/>
    <w:multiLevelType w:val="hybridMultilevel"/>
    <w:tmpl w:val="734CA96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651F68"/>
    <w:multiLevelType w:val="hybridMultilevel"/>
    <w:tmpl w:val="2C10EA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BE265F"/>
    <w:multiLevelType w:val="hybridMultilevel"/>
    <w:tmpl w:val="8B34BEE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4C739A4"/>
    <w:multiLevelType w:val="hybridMultilevel"/>
    <w:tmpl w:val="EAF2C8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AE16EBE"/>
    <w:multiLevelType w:val="hybridMultilevel"/>
    <w:tmpl w:val="880A6B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BBF1472"/>
    <w:multiLevelType w:val="hybridMultilevel"/>
    <w:tmpl w:val="0D20CF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E833AC4"/>
    <w:multiLevelType w:val="hybridMultilevel"/>
    <w:tmpl w:val="515CB25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E315FD"/>
    <w:multiLevelType w:val="hybridMultilevel"/>
    <w:tmpl w:val="5ECAC55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6EDC357C"/>
    <w:multiLevelType w:val="hybridMultilevel"/>
    <w:tmpl w:val="18DE5C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F085FC0"/>
    <w:multiLevelType w:val="hybridMultilevel"/>
    <w:tmpl w:val="3580F38E"/>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3" w15:restartNumberingAfterBreak="0">
    <w:nsid w:val="704D10C8"/>
    <w:multiLevelType w:val="hybridMultilevel"/>
    <w:tmpl w:val="0C1E441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541F73"/>
    <w:multiLevelType w:val="multilevel"/>
    <w:tmpl w:val="5B58C5CA"/>
    <w:lvl w:ilvl="0">
      <w:start w:val="5"/>
      <w:numFmt w:val="decimal"/>
      <w:lvlText w:val="%1."/>
      <w:lvlJc w:val="left"/>
      <w:pPr>
        <w:ind w:left="360" w:hanging="360"/>
      </w:pPr>
      <w:rPr>
        <w:rFonts w:hint="default"/>
        <w:b w:val="0"/>
        <w:sz w:val="24"/>
      </w:rPr>
    </w:lvl>
    <w:lvl w:ilvl="1">
      <w:start w:val="1"/>
      <w:numFmt w:val="decimal"/>
      <w:lvlText w:val="%1.%2."/>
      <w:lvlJc w:val="left"/>
      <w:pPr>
        <w:ind w:left="1065" w:hanging="360"/>
      </w:pPr>
      <w:rPr>
        <w:rFonts w:hint="default"/>
        <w:b/>
        <w:sz w:val="24"/>
      </w:rPr>
    </w:lvl>
    <w:lvl w:ilvl="2">
      <w:start w:val="1"/>
      <w:numFmt w:val="decimal"/>
      <w:lvlText w:val="%1.%2.%3."/>
      <w:lvlJc w:val="left"/>
      <w:pPr>
        <w:ind w:left="2130" w:hanging="720"/>
      </w:pPr>
      <w:rPr>
        <w:rFonts w:hint="default"/>
        <w:b w:val="0"/>
        <w:sz w:val="24"/>
      </w:rPr>
    </w:lvl>
    <w:lvl w:ilvl="3">
      <w:start w:val="1"/>
      <w:numFmt w:val="decimal"/>
      <w:lvlText w:val="%1.%2.%3.%4."/>
      <w:lvlJc w:val="left"/>
      <w:pPr>
        <w:ind w:left="2835" w:hanging="720"/>
      </w:pPr>
      <w:rPr>
        <w:rFonts w:hint="default"/>
        <w:b w:val="0"/>
        <w:sz w:val="24"/>
      </w:rPr>
    </w:lvl>
    <w:lvl w:ilvl="4">
      <w:start w:val="1"/>
      <w:numFmt w:val="decimal"/>
      <w:lvlText w:val="%1.%2.%3.%4.%5."/>
      <w:lvlJc w:val="left"/>
      <w:pPr>
        <w:ind w:left="3900" w:hanging="1080"/>
      </w:pPr>
      <w:rPr>
        <w:rFonts w:hint="default"/>
        <w:b w:val="0"/>
        <w:sz w:val="24"/>
      </w:rPr>
    </w:lvl>
    <w:lvl w:ilvl="5">
      <w:start w:val="1"/>
      <w:numFmt w:val="decimal"/>
      <w:lvlText w:val="%1.%2.%3.%4.%5.%6."/>
      <w:lvlJc w:val="left"/>
      <w:pPr>
        <w:ind w:left="4605" w:hanging="1080"/>
      </w:pPr>
      <w:rPr>
        <w:rFonts w:hint="default"/>
        <w:b w:val="0"/>
        <w:sz w:val="24"/>
      </w:rPr>
    </w:lvl>
    <w:lvl w:ilvl="6">
      <w:start w:val="1"/>
      <w:numFmt w:val="decimal"/>
      <w:lvlText w:val="%1.%2.%3.%4.%5.%6.%7."/>
      <w:lvlJc w:val="left"/>
      <w:pPr>
        <w:ind w:left="5670" w:hanging="1440"/>
      </w:pPr>
      <w:rPr>
        <w:rFonts w:hint="default"/>
        <w:b w:val="0"/>
        <w:sz w:val="24"/>
      </w:rPr>
    </w:lvl>
    <w:lvl w:ilvl="7">
      <w:start w:val="1"/>
      <w:numFmt w:val="decimal"/>
      <w:lvlText w:val="%1.%2.%3.%4.%5.%6.%7.%8."/>
      <w:lvlJc w:val="left"/>
      <w:pPr>
        <w:ind w:left="6375" w:hanging="1440"/>
      </w:pPr>
      <w:rPr>
        <w:rFonts w:hint="default"/>
        <w:b w:val="0"/>
        <w:sz w:val="24"/>
      </w:rPr>
    </w:lvl>
    <w:lvl w:ilvl="8">
      <w:start w:val="1"/>
      <w:numFmt w:val="decimal"/>
      <w:lvlText w:val="%1.%2.%3.%4.%5.%6.%7.%8.%9."/>
      <w:lvlJc w:val="left"/>
      <w:pPr>
        <w:ind w:left="7440" w:hanging="1800"/>
      </w:pPr>
      <w:rPr>
        <w:rFonts w:hint="default"/>
        <w:b w:val="0"/>
        <w:sz w:val="24"/>
      </w:rPr>
    </w:lvl>
  </w:abstractNum>
  <w:abstractNum w:abstractNumId="45" w15:restartNumberingAfterBreak="0">
    <w:nsid w:val="7F6A56C4"/>
    <w:multiLevelType w:val="multilevel"/>
    <w:tmpl w:val="5F78E918"/>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1140"/>
        </w:tabs>
        <w:ind w:left="1140" w:hanging="360"/>
      </w:pPr>
      <w:rPr>
        <w:rFonts w:hint="default"/>
        <w:b w:val="0"/>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45"/>
  </w:num>
  <w:num w:numId="26">
    <w:abstractNumId w:val="40"/>
  </w:num>
  <w:num w:numId="27">
    <w:abstractNumId w:val="28"/>
  </w:num>
  <w:num w:numId="28">
    <w:abstractNumId w:val="29"/>
  </w:num>
  <w:num w:numId="29">
    <w:abstractNumId w:val="41"/>
  </w:num>
  <w:num w:numId="30">
    <w:abstractNumId w:val="34"/>
  </w:num>
  <w:num w:numId="31">
    <w:abstractNumId w:val="27"/>
  </w:num>
  <w:num w:numId="32">
    <w:abstractNumId w:val="36"/>
  </w:num>
  <w:num w:numId="33">
    <w:abstractNumId w:val="39"/>
  </w:num>
  <w:num w:numId="34">
    <w:abstractNumId w:val="35"/>
  </w:num>
  <w:num w:numId="35">
    <w:abstractNumId w:val="38"/>
  </w:num>
  <w:num w:numId="36">
    <w:abstractNumId w:val="43"/>
  </w:num>
  <w:num w:numId="37">
    <w:abstractNumId w:val="33"/>
  </w:num>
  <w:num w:numId="38">
    <w:abstractNumId w:val="32"/>
  </w:num>
  <w:num w:numId="39">
    <w:abstractNumId w:val="37"/>
  </w:num>
  <w:num w:numId="40">
    <w:abstractNumId w:val="25"/>
  </w:num>
  <w:num w:numId="41">
    <w:abstractNumId w:val="30"/>
  </w:num>
  <w:num w:numId="42">
    <w:abstractNumId w:val="31"/>
  </w:num>
  <w:num w:numId="43">
    <w:abstractNumId w:val="42"/>
  </w:num>
  <w:num w:numId="44">
    <w:abstractNumId w:val="24"/>
  </w:num>
  <w:num w:numId="45">
    <w:abstractNumId w:val="2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7A8"/>
    <w:rsid w:val="0000423C"/>
    <w:rsid w:val="0000454E"/>
    <w:rsid w:val="000137A2"/>
    <w:rsid w:val="00014AE8"/>
    <w:rsid w:val="00016363"/>
    <w:rsid w:val="00023332"/>
    <w:rsid w:val="0002791C"/>
    <w:rsid w:val="000303A0"/>
    <w:rsid w:val="000315E7"/>
    <w:rsid w:val="00032B4D"/>
    <w:rsid w:val="00033ACC"/>
    <w:rsid w:val="00034A85"/>
    <w:rsid w:val="00035A52"/>
    <w:rsid w:val="00040196"/>
    <w:rsid w:val="00040B33"/>
    <w:rsid w:val="00050201"/>
    <w:rsid w:val="00052FB5"/>
    <w:rsid w:val="00054674"/>
    <w:rsid w:val="00056E53"/>
    <w:rsid w:val="00071DF0"/>
    <w:rsid w:val="00072F7E"/>
    <w:rsid w:val="0007599C"/>
    <w:rsid w:val="000761A9"/>
    <w:rsid w:val="00077FD8"/>
    <w:rsid w:val="000846A1"/>
    <w:rsid w:val="000876B9"/>
    <w:rsid w:val="00087770"/>
    <w:rsid w:val="00094B39"/>
    <w:rsid w:val="000A0919"/>
    <w:rsid w:val="000A1FFB"/>
    <w:rsid w:val="000A52B2"/>
    <w:rsid w:val="000A6A02"/>
    <w:rsid w:val="000B4034"/>
    <w:rsid w:val="000B5663"/>
    <w:rsid w:val="000B641A"/>
    <w:rsid w:val="000B753A"/>
    <w:rsid w:val="000C243C"/>
    <w:rsid w:val="000C551A"/>
    <w:rsid w:val="000D405A"/>
    <w:rsid w:val="000D6E19"/>
    <w:rsid w:val="000E0580"/>
    <w:rsid w:val="000E10A6"/>
    <w:rsid w:val="000E2DAA"/>
    <w:rsid w:val="000E3B30"/>
    <w:rsid w:val="000E4C37"/>
    <w:rsid w:val="000E5683"/>
    <w:rsid w:val="000E6723"/>
    <w:rsid w:val="000E7260"/>
    <w:rsid w:val="000F13EF"/>
    <w:rsid w:val="000F1B87"/>
    <w:rsid w:val="000F2704"/>
    <w:rsid w:val="000F3873"/>
    <w:rsid w:val="000F7309"/>
    <w:rsid w:val="00101003"/>
    <w:rsid w:val="0010548F"/>
    <w:rsid w:val="0011285E"/>
    <w:rsid w:val="001129AB"/>
    <w:rsid w:val="00112CE9"/>
    <w:rsid w:val="00120185"/>
    <w:rsid w:val="00122FAC"/>
    <w:rsid w:val="001232FC"/>
    <w:rsid w:val="00123782"/>
    <w:rsid w:val="00126FD6"/>
    <w:rsid w:val="00127BBD"/>
    <w:rsid w:val="00134B0C"/>
    <w:rsid w:val="0014253D"/>
    <w:rsid w:val="00143185"/>
    <w:rsid w:val="00144BFE"/>
    <w:rsid w:val="00144FF1"/>
    <w:rsid w:val="00145A42"/>
    <w:rsid w:val="00146793"/>
    <w:rsid w:val="00156390"/>
    <w:rsid w:val="00157844"/>
    <w:rsid w:val="00164180"/>
    <w:rsid w:val="00164968"/>
    <w:rsid w:val="00164F40"/>
    <w:rsid w:val="001656EE"/>
    <w:rsid w:val="00167B0E"/>
    <w:rsid w:val="00167BAB"/>
    <w:rsid w:val="00173330"/>
    <w:rsid w:val="001807BB"/>
    <w:rsid w:val="00183223"/>
    <w:rsid w:val="00185284"/>
    <w:rsid w:val="001862F3"/>
    <w:rsid w:val="00186A0C"/>
    <w:rsid w:val="001916C9"/>
    <w:rsid w:val="00192A55"/>
    <w:rsid w:val="001A1B4C"/>
    <w:rsid w:val="001A36A9"/>
    <w:rsid w:val="001A5095"/>
    <w:rsid w:val="001A51C2"/>
    <w:rsid w:val="001B3ED6"/>
    <w:rsid w:val="001B5D05"/>
    <w:rsid w:val="001B68D2"/>
    <w:rsid w:val="001B77FE"/>
    <w:rsid w:val="001C44D4"/>
    <w:rsid w:val="001C5448"/>
    <w:rsid w:val="001C5E37"/>
    <w:rsid w:val="001D3146"/>
    <w:rsid w:val="001D35D8"/>
    <w:rsid w:val="001D649B"/>
    <w:rsid w:val="001D6F96"/>
    <w:rsid w:val="001E0CA7"/>
    <w:rsid w:val="001E16DA"/>
    <w:rsid w:val="001F51F3"/>
    <w:rsid w:val="001F6EA9"/>
    <w:rsid w:val="002019C8"/>
    <w:rsid w:val="002079DC"/>
    <w:rsid w:val="002213FF"/>
    <w:rsid w:val="00221BD7"/>
    <w:rsid w:val="002228B6"/>
    <w:rsid w:val="00230395"/>
    <w:rsid w:val="00230599"/>
    <w:rsid w:val="002335F9"/>
    <w:rsid w:val="00235F48"/>
    <w:rsid w:val="00241811"/>
    <w:rsid w:val="00243E36"/>
    <w:rsid w:val="0024530B"/>
    <w:rsid w:val="002457AB"/>
    <w:rsid w:val="00245A45"/>
    <w:rsid w:val="00251A99"/>
    <w:rsid w:val="00252AF1"/>
    <w:rsid w:val="00256967"/>
    <w:rsid w:val="00261171"/>
    <w:rsid w:val="002658BA"/>
    <w:rsid w:val="00271A4E"/>
    <w:rsid w:val="00283C95"/>
    <w:rsid w:val="00285DC9"/>
    <w:rsid w:val="00292C3D"/>
    <w:rsid w:val="00295BC9"/>
    <w:rsid w:val="002A11B5"/>
    <w:rsid w:val="002B1CE7"/>
    <w:rsid w:val="002B39E2"/>
    <w:rsid w:val="002C6813"/>
    <w:rsid w:val="002F09D3"/>
    <w:rsid w:val="002F1BF4"/>
    <w:rsid w:val="002F3289"/>
    <w:rsid w:val="002F3A26"/>
    <w:rsid w:val="002F55A1"/>
    <w:rsid w:val="00300220"/>
    <w:rsid w:val="00302874"/>
    <w:rsid w:val="00306941"/>
    <w:rsid w:val="0030780E"/>
    <w:rsid w:val="00311DEE"/>
    <w:rsid w:val="00313CC2"/>
    <w:rsid w:val="00315822"/>
    <w:rsid w:val="00316902"/>
    <w:rsid w:val="00320DA8"/>
    <w:rsid w:val="00321661"/>
    <w:rsid w:val="0032272E"/>
    <w:rsid w:val="0032364A"/>
    <w:rsid w:val="00327AD1"/>
    <w:rsid w:val="003337F1"/>
    <w:rsid w:val="00333DEE"/>
    <w:rsid w:val="00336F21"/>
    <w:rsid w:val="00346824"/>
    <w:rsid w:val="00357A7C"/>
    <w:rsid w:val="00357E72"/>
    <w:rsid w:val="00360C84"/>
    <w:rsid w:val="00373E89"/>
    <w:rsid w:val="003740EA"/>
    <w:rsid w:val="003755BE"/>
    <w:rsid w:val="00380076"/>
    <w:rsid w:val="003925F4"/>
    <w:rsid w:val="00396B55"/>
    <w:rsid w:val="003A09B2"/>
    <w:rsid w:val="003A1CF3"/>
    <w:rsid w:val="003A2CAD"/>
    <w:rsid w:val="003A5EC1"/>
    <w:rsid w:val="003A62BD"/>
    <w:rsid w:val="003B07A8"/>
    <w:rsid w:val="003B2394"/>
    <w:rsid w:val="003B3AB8"/>
    <w:rsid w:val="003B3BAB"/>
    <w:rsid w:val="003B3BF8"/>
    <w:rsid w:val="003B5954"/>
    <w:rsid w:val="003C0D5C"/>
    <w:rsid w:val="003D3FA1"/>
    <w:rsid w:val="003D703D"/>
    <w:rsid w:val="003E0882"/>
    <w:rsid w:val="003E45A1"/>
    <w:rsid w:val="003E5133"/>
    <w:rsid w:val="003E6129"/>
    <w:rsid w:val="003E7149"/>
    <w:rsid w:val="003E7B17"/>
    <w:rsid w:val="003F0831"/>
    <w:rsid w:val="003F2B2F"/>
    <w:rsid w:val="00403D97"/>
    <w:rsid w:val="004050F5"/>
    <w:rsid w:val="0041167F"/>
    <w:rsid w:val="00417A0E"/>
    <w:rsid w:val="00420798"/>
    <w:rsid w:val="00422AD3"/>
    <w:rsid w:val="00426B60"/>
    <w:rsid w:val="00431BC0"/>
    <w:rsid w:val="00431C61"/>
    <w:rsid w:val="00450320"/>
    <w:rsid w:val="00451BDD"/>
    <w:rsid w:val="004529FA"/>
    <w:rsid w:val="00460D9E"/>
    <w:rsid w:val="00461EF4"/>
    <w:rsid w:val="004651B5"/>
    <w:rsid w:val="00465725"/>
    <w:rsid w:val="00474398"/>
    <w:rsid w:val="004770D9"/>
    <w:rsid w:val="00477F6E"/>
    <w:rsid w:val="0048046C"/>
    <w:rsid w:val="00481CB1"/>
    <w:rsid w:val="00482196"/>
    <w:rsid w:val="00483811"/>
    <w:rsid w:val="00486D1B"/>
    <w:rsid w:val="00487D45"/>
    <w:rsid w:val="004904E6"/>
    <w:rsid w:val="00493687"/>
    <w:rsid w:val="0049386A"/>
    <w:rsid w:val="00494059"/>
    <w:rsid w:val="00495AAE"/>
    <w:rsid w:val="004B1018"/>
    <w:rsid w:val="004B21B4"/>
    <w:rsid w:val="004B5C84"/>
    <w:rsid w:val="004C47C7"/>
    <w:rsid w:val="004C4B31"/>
    <w:rsid w:val="004C4D98"/>
    <w:rsid w:val="004D397A"/>
    <w:rsid w:val="004D3EEC"/>
    <w:rsid w:val="004D481B"/>
    <w:rsid w:val="004E64B3"/>
    <w:rsid w:val="004F23D2"/>
    <w:rsid w:val="004F3EC7"/>
    <w:rsid w:val="004F7CA5"/>
    <w:rsid w:val="00501336"/>
    <w:rsid w:val="005018A2"/>
    <w:rsid w:val="0050232C"/>
    <w:rsid w:val="00503B12"/>
    <w:rsid w:val="005046BA"/>
    <w:rsid w:val="00515A24"/>
    <w:rsid w:val="005204FC"/>
    <w:rsid w:val="00522CF9"/>
    <w:rsid w:val="0053090D"/>
    <w:rsid w:val="0053194A"/>
    <w:rsid w:val="00531A5A"/>
    <w:rsid w:val="00531CAD"/>
    <w:rsid w:val="00533BEC"/>
    <w:rsid w:val="00535020"/>
    <w:rsid w:val="00535194"/>
    <w:rsid w:val="00535A46"/>
    <w:rsid w:val="00544F00"/>
    <w:rsid w:val="0055058F"/>
    <w:rsid w:val="005539D1"/>
    <w:rsid w:val="00556F0C"/>
    <w:rsid w:val="0056068B"/>
    <w:rsid w:val="00573A81"/>
    <w:rsid w:val="00575693"/>
    <w:rsid w:val="005756F1"/>
    <w:rsid w:val="00577CE9"/>
    <w:rsid w:val="00580451"/>
    <w:rsid w:val="005842C1"/>
    <w:rsid w:val="00585DB2"/>
    <w:rsid w:val="0058748B"/>
    <w:rsid w:val="005915C9"/>
    <w:rsid w:val="005948EA"/>
    <w:rsid w:val="0059538C"/>
    <w:rsid w:val="005A04ED"/>
    <w:rsid w:val="005A4AA8"/>
    <w:rsid w:val="005A59C3"/>
    <w:rsid w:val="005B0FA6"/>
    <w:rsid w:val="005B2E7F"/>
    <w:rsid w:val="005C359F"/>
    <w:rsid w:val="005D05EE"/>
    <w:rsid w:val="005D1362"/>
    <w:rsid w:val="005F038D"/>
    <w:rsid w:val="005F4204"/>
    <w:rsid w:val="006008A7"/>
    <w:rsid w:val="006032DD"/>
    <w:rsid w:val="006177E6"/>
    <w:rsid w:val="0062110B"/>
    <w:rsid w:val="00622E8C"/>
    <w:rsid w:val="00627728"/>
    <w:rsid w:val="00631263"/>
    <w:rsid w:val="00632FBD"/>
    <w:rsid w:val="006346AD"/>
    <w:rsid w:val="00637B35"/>
    <w:rsid w:val="00642917"/>
    <w:rsid w:val="006452E9"/>
    <w:rsid w:val="006512CF"/>
    <w:rsid w:val="006575EA"/>
    <w:rsid w:val="006633D4"/>
    <w:rsid w:val="006651F3"/>
    <w:rsid w:val="00666501"/>
    <w:rsid w:val="0067098C"/>
    <w:rsid w:val="00670ACB"/>
    <w:rsid w:val="00674D69"/>
    <w:rsid w:val="00681391"/>
    <w:rsid w:val="00681D13"/>
    <w:rsid w:val="00694903"/>
    <w:rsid w:val="006952C9"/>
    <w:rsid w:val="00695B83"/>
    <w:rsid w:val="00697403"/>
    <w:rsid w:val="006A3331"/>
    <w:rsid w:val="006A44E1"/>
    <w:rsid w:val="006B0EEA"/>
    <w:rsid w:val="006B108A"/>
    <w:rsid w:val="006B143B"/>
    <w:rsid w:val="006B415D"/>
    <w:rsid w:val="006B59DC"/>
    <w:rsid w:val="006B6E21"/>
    <w:rsid w:val="006C1460"/>
    <w:rsid w:val="006C18EE"/>
    <w:rsid w:val="006C2DB4"/>
    <w:rsid w:val="006C4FA4"/>
    <w:rsid w:val="006C72AD"/>
    <w:rsid w:val="006D6322"/>
    <w:rsid w:val="006E4615"/>
    <w:rsid w:val="006E7AC7"/>
    <w:rsid w:val="006F6922"/>
    <w:rsid w:val="006F7EAB"/>
    <w:rsid w:val="0070023A"/>
    <w:rsid w:val="0070050B"/>
    <w:rsid w:val="0070057E"/>
    <w:rsid w:val="00701DDE"/>
    <w:rsid w:val="00703494"/>
    <w:rsid w:val="007074CF"/>
    <w:rsid w:val="007109FE"/>
    <w:rsid w:val="00711F03"/>
    <w:rsid w:val="007164C8"/>
    <w:rsid w:val="00720B67"/>
    <w:rsid w:val="0072250C"/>
    <w:rsid w:val="007228DE"/>
    <w:rsid w:val="00725F31"/>
    <w:rsid w:val="007329C8"/>
    <w:rsid w:val="00734986"/>
    <w:rsid w:val="00736787"/>
    <w:rsid w:val="007539E1"/>
    <w:rsid w:val="007564FA"/>
    <w:rsid w:val="00762C1D"/>
    <w:rsid w:val="007636CC"/>
    <w:rsid w:val="0076497E"/>
    <w:rsid w:val="00767637"/>
    <w:rsid w:val="00771DDB"/>
    <w:rsid w:val="007722D7"/>
    <w:rsid w:val="00774E97"/>
    <w:rsid w:val="007755EE"/>
    <w:rsid w:val="00777980"/>
    <w:rsid w:val="0078754C"/>
    <w:rsid w:val="007958BE"/>
    <w:rsid w:val="00796693"/>
    <w:rsid w:val="0079793D"/>
    <w:rsid w:val="007A1989"/>
    <w:rsid w:val="007A2429"/>
    <w:rsid w:val="007A2A0F"/>
    <w:rsid w:val="007B190F"/>
    <w:rsid w:val="007B1FC0"/>
    <w:rsid w:val="007B3DCC"/>
    <w:rsid w:val="007C0079"/>
    <w:rsid w:val="007C0D68"/>
    <w:rsid w:val="007C0D99"/>
    <w:rsid w:val="007C2348"/>
    <w:rsid w:val="007C2F2B"/>
    <w:rsid w:val="007C37DA"/>
    <w:rsid w:val="007C4BD8"/>
    <w:rsid w:val="007D1F38"/>
    <w:rsid w:val="007D5CB7"/>
    <w:rsid w:val="007E2894"/>
    <w:rsid w:val="007F05CF"/>
    <w:rsid w:val="007F1A9B"/>
    <w:rsid w:val="007F20E9"/>
    <w:rsid w:val="007F3DB7"/>
    <w:rsid w:val="008007D8"/>
    <w:rsid w:val="00802570"/>
    <w:rsid w:val="00802DE8"/>
    <w:rsid w:val="00807CCB"/>
    <w:rsid w:val="00811F97"/>
    <w:rsid w:val="00813B3F"/>
    <w:rsid w:val="008151F6"/>
    <w:rsid w:val="008157BA"/>
    <w:rsid w:val="00815B9A"/>
    <w:rsid w:val="0082084A"/>
    <w:rsid w:val="0082371C"/>
    <w:rsid w:val="00826CE4"/>
    <w:rsid w:val="00836347"/>
    <w:rsid w:val="008366BC"/>
    <w:rsid w:val="0084425F"/>
    <w:rsid w:val="00860391"/>
    <w:rsid w:val="008655B1"/>
    <w:rsid w:val="00865F36"/>
    <w:rsid w:val="00866C41"/>
    <w:rsid w:val="00877C9D"/>
    <w:rsid w:val="00880290"/>
    <w:rsid w:val="00880CB1"/>
    <w:rsid w:val="00885251"/>
    <w:rsid w:val="0088675B"/>
    <w:rsid w:val="00893CD8"/>
    <w:rsid w:val="008A237C"/>
    <w:rsid w:val="008A3AFE"/>
    <w:rsid w:val="008A5B43"/>
    <w:rsid w:val="008A72F4"/>
    <w:rsid w:val="008A7730"/>
    <w:rsid w:val="008A7B97"/>
    <w:rsid w:val="008A7E88"/>
    <w:rsid w:val="008B1547"/>
    <w:rsid w:val="008B46BA"/>
    <w:rsid w:val="008B5013"/>
    <w:rsid w:val="008B6D39"/>
    <w:rsid w:val="008C03FD"/>
    <w:rsid w:val="008C2C4F"/>
    <w:rsid w:val="008D02B2"/>
    <w:rsid w:val="008D0E4D"/>
    <w:rsid w:val="008D2B95"/>
    <w:rsid w:val="008E03E3"/>
    <w:rsid w:val="008E03FD"/>
    <w:rsid w:val="008E0855"/>
    <w:rsid w:val="008E5E17"/>
    <w:rsid w:val="008E71B3"/>
    <w:rsid w:val="008E761B"/>
    <w:rsid w:val="008F3324"/>
    <w:rsid w:val="008F4370"/>
    <w:rsid w:val="008F50AD"/>
    <w:rsid w:val="008F7E6A"/>
    <w:rsid w:val="00901D17"/>
    <w:rsid w:val="00905918"/>
    <w:rsid w:val="00906576"/>
    <w:rsid w:val="009143D1"/>
    <w:rsid w:val="00926E16"/>
    <w:rsid w:val="00932626"/>
    <w:rsid w:val="00940DA1"/>
    <w:rsid w:val="00943964"/>
    <w:rsid w:val="009463EB"/>
    <w:rsid w:val="0094734B"/>
    <w:rsid w:val="0095072B"/>
    <w:rsid w:val="009544E7"/>
    <w:rsid w:val="00955980"/>
    <w:rsid w:val="00956C02"/>
    <w:rsid w:val="00957632"/>
    <w:rsid w:val="0096001B"/>
    <w:rsid w:val="00964863"/>
    <w:rsid w:val="009658F9"/>
    <w:rsid w:val="009666A6"/>
    <w:rsid w:val="00971209"/>
    <w:rsid w:val="0097178A"/>
    <w:rsid w:val="00976BF8"/>
    <w:rsid w:val="00981BD7"/>
    <w:rsid w:val="00986FB5"/>
    <w:rsid w:val="00987073"/>
    <w:rsid w:val="0098715E"/>
    <w:rsid w:val="009878F4"/>
    <w:rsid w:val="009A4686"/>
    <w:rsid w:val="009A4DB7"/>
    <w:rsid w:val="009B0E68"/>
    <w:rsid w:val="009B5DBD"/>
    <w:rsid w:val="009B75B2"/>
    <w:rsid w:val="009C2263"/>
    <w:rsid w:val="009C2330"/>
    <w:rsid w:val="009C579A"/>
    <w:rsid w:val="009D14B5"/>
    <w:rsid w:val="009D3F6C"/>
    <w:rsid w:val="009D4557"/>
    <w:rsid w:val="009D4B08"/>
    <w:rsid w:val="009D5080"/>
    <w:rsid w:val="009E3AD7"/>
    <w:rsid w:val="009E58FC"/>
    <w:rsid w:val="009F113B"/>
    <w:rsid w:val="009F11D0"/>
    <w:rsid w:val="009F52C7"/>
    <w:rsid w:val="009F73E6"/>
    <w:rsid w:val="009F75C4"/>
    <w:rsid w:val="00A0035E"/>
    <w:rsid w:val="00A00524"/>
    <w:rsid w:val="00A01D9D"/>
    <w:rsid w:val="00A044DB"/>
    <w:rsid w:val="00A06C84"/>
    <w:rsid w:val="00A119B6"/>
    <w:rsid w:val="00A14B5E"/>
    <w:rsid w:val="00A278B5"/>
    <w:rsid w:val="00A30E02"/>
    <w:rsid w:val="00A44F97"/>
    <w:rsid w:val="00A472AD"/>
    <w:rsid w:val="00A51B00"/>
    <w:rsid w:val="00A51D0A"/>
    <w:rsid w:val="00A5231C"/>
    <w:rsid w:val="00A57D99"/>
    <w:rsid w:val="00A625E6"/>
    <w:rsid w:val="00A66833"/>
    <w:rsid w:val="00A70518"/>
    <w:rsid w:val="00A71D51"/>
    <w:rsid w:val="00A72D42"/>
    <w:rsid w:val="00A74A39"/>
    <w:rsid w:val="00A751B1"/>
    <w:rsid w:val="00A86925"/>
    <w:rsid w:val="00A92866"/>
    <w:rsid w:val="00A94F4B"/>
    <w:rsid w:val="00A96AE5"/>
    <w:rsid w:val="00AA05B5"/>
    <w:rsid w:val="00AA6BB5"/>
    <w:rsid w:val="00AA7311"/>
    <w:rsid w:val="00AB0D58"/>
    <w:rsid w:val="00AB11BC"/>
    <w:rsid w:val="00AB161A"/>
    <w:rsid w:val="00AB1A75"/>
    <w:rsid w:val="00AC4842"/>
    <w:rsid w:val="00AD1B26"/>
    <w:rsid w:val="00AD22D6"/>
    <w:rsid w:val="00AD71BB"/>
    <w:rsid w:val="00AD7E52"/>
    <w:rsid w:val="00AE1386"/>
    <w:rsid w:val="00AE5E76"/>
    <w:rsid w:val="00AE641E"/>
    <w:rsid w:val="00AE74AA"/>
    <w:rsid w:val="00AF037A"/>
    <w:rsid w:val="00AF137F"/>
    <w:rsid w:val="00AF6E28"/>
    <w:rsid w:val="00B00AF6"/>
    <w:rsid w:val="00B013F8"/>
    <w:rsid w:val="00B02052"/>
    <w:rsid w:val="00B05635"/>
    <w:rsid w:val="00B05EBA"/>
    <w:rsid w:val="00B1065C"/>
    <w:rsid w:val="00B1162B"/>
    <w:rsid w:val="00B15490"/>
    <w:rsid w:val="00B20C5E"/>
    <w:rsid w:val="00B217AF"/>
    <w:rsid w:val="00B24524"/>
    <w:rsid w:val="00B26DB3"/>
    <w:rsid w:val="00B26F25"/>
    <w:rsid w:val="00B30CCE"/>
    <w:rsid w:val="00B3105A"/>
    <w:rsid w:val="00B34730"/>
    <w:rsid w:val="00B365CC"/>
    <w:rsid w:val="00B44151"/>
    <w:rsid w:val="00B4488F"/>
    <w:rsid w:val="00B54034"/>
    <w:rsid w:val="00B61E6D"/>
    <w:rsid w:val="00B63B2F"/>
    <w:rsid w:val="00B6403D"/>
    <w:rsid w:val="00B646A1"/>
    <w:rsid w:val="00B723FB"/>
    <w:rsid w:val="00B73652"/>
    <w:rsid w:val="00B77076"/>
    <w:rsid w:val="00B82D31"/>
    <w:rsid w:val="00B85F56"/>
    <w:rsid w:val="00B90639"/>
    <w:rsid w:val="00B95844"/>
    <w:rsid w:val="00B958EC"/>
    <w:rsid w:val="00B96226"/>
    <w:rsid w:val="00BA28A0"/>
    <w:rsid w:val="00BA2933"/>
    <w:rsid w:val="00BA2C2D"/>
    <w:rsid w:val="00BA38BF"/>
    <w:rsid w:val="00BA5C4F"/>
    <w:rsid w:val="00BA64F2"/>
    <w:rsid w:val="00BA7E37"/>
    <w:rsid w:val="00BB0E22"/>
    <w:rsid w:val="00BB4C43"/>
    <w:rsid w:val="00BB4F06"/>
    <w:rsid w:val="00BB5C06"/>
    <w:rsid w:val="00BB7362"/>
    <w:rsid w:val="00BC5400"/>
    <w:rsid w:val="00BC723C"/>
    <w:rsid w:val="00BD13EC"/>
    <w:rsid w:val="00BD1BA0"/>
    <w:rsid w:val="00BD288A"/>
    <w:rsid w:val="00BD5913"/>
    <w:rsid w:val="00BF3F3A"/>
    <w:rsid w:val="00BF750B"/>
    <w:rsid w:val="00BF7C91"/>
    <w:rsid w:val="00C01574"/>
    <w:rsid w:val="00C02614"/>
    <w:rsid w:val="00C02FEF"/>
    <w:rsid w:val="00C061FC"/>
    <w:rsid w:val="00C07FBA"/>
    <w:rsid w:val="00C12F62"/>
    <w:rsid w:val="00C136D9"/>
    <w:rsid w:val="00C15D10"/>
    <w:rsid w:val="00C21145"/>
    <w:rsid w:val="00C21CD1"/>
    <w:rsid w:val="00C2436A"/>
    <w:rsid w:val="00C25882"/>
    <w:rsid w:val="00C3159F"/>
    <w:rsid w:val="00C33AB9"/>
    <w:rsid w:val="00C340B4"/>
    <w:rsid w:val="00C3444D"/>
    <w:rsid w:val="00C35B0D"/>
    <w:rsid w:val="00C43F05"/>
    <w:rsid w:val="00C45C26"/>
    <w:rsid w:val="00C47433"/>
    <w:rsid w:val="00C504E3"/>
    <w:rsid w:val="00C65CE6"/>
    <w:rsid w:val="00C67815"/>
    <w:rsid w:val="00C70A2E"/>
    <w:rsid w:val="00C70F01"/>
    <w:rsid w:val="00C718DD"/>
    <w:rsid w:val="00C71FDD"/>
    <w:rsid w:val="00C73206"/>
    <w:rsid w:val="00C73A2C"/>
    <w:rsid w:val="00C74633"/>
    <w:rsid w:val="00C77128"/>
    <w:rsid w:val="00C77CF3"/>
    <w:rsid w:val="00C90D5D"/>
    <w:rsid w:val="00C9130C"/>
    <w:rsid w:val="00C9207B"/>
    <w:rsid w:val="00C94826"/>
    <w:rsid w:val="00CA1E65"/>
    <w:rsid w:val="00CA21B1"/>
    <w:rsid w:val="00CA29DD"/>
    <w:rsid w:val="00CA2F6D"/>
    <w:rsid w:val="00CA3826"/>
    <w:rsid w:val="00CB0344"/>
    <w:rsid w:val="00CB2FAA"/>
    <w:rsid w:val="00CB5AD5"/>
    <w:rsid w:val="00CB71C0"/>
    <w:rsid w:val="00CC1791"/>
    <w:rsid w:val="00CC7F77"/>
    <w:rsid w:val="00CD38B7"/>
    <w:rsid w:val="00CD6ACA"/>
    <w:rsid w:val="00CE0FDC"/>
    <w:rsid w:val="00D00A14"/>
    <w:rsid w:val="00D01964"/>
    <w:rsid w:val="00D05654"/>
    <w:rsid w:val="00D07275"/>
    <w:rsid w:val="00D12EB5"/>
    <w:rsid w:val="00D13EB4"/>
    <w:rsid w:val="00D20400"/>
    <w:rsid w:val="00D20B83"/>
    <w:rsid w:val="00D217C6"/>
    <w:rsid w:val="00D22758"/>
    <w:rsid w:val="00D23824"/>
    <w:rsid w:val="00D24812"/>
    <w:rsid w:val="00D37BBB"/>
    <w:rsid w:val="00D37D2B"/>
    <w:rsid w:val="00D50928"/>
    <w:rsid w:val="00D536E8"/>
    <w:rsid w:val="00D625BA"/>
    <w:rsid w:val="00D64F0D"/>
    <w:rsid w:val="00D65042"/>
    <w:rsid w:val="00D67284"/>
    <w:rsid w:val="00D678DC"/>
    <w:rsid w:val="00D7076C"/>
    <w:rsid w:val="00D71167"/>
    <w:rsid w:val="00D713D4"/>
    <w:rsid w:val="00D72A3A"/>
    <w:rsid w:val="00D7469A"/>
    <w:rsid w:val="00D77903"/>
    <w:rsid w:val="00D90E11"/>
    <w:rsid w:val="00D921E0"/>
    <w:rsid w:val="00DA0931"/>
    <w:rsid w:val="00DA0BA2"/>
    <w:rsid w:val="00DA0E43"/>
    <w:rsid w:val="00DA1814"/>
    <w:rsid w:val="00DA50FE"/>
    <w:rsid w:val="00DA7D1C"/>
    <w:rsid w:val="00DB101D"/>
    <w:rsid w:val="00DB39FB"/>
    <w:rsid w:val="00DB576A"/>
    <w:rsid w:val="00DB7A06"/>
    <w:rsid w:val="00DC1846"/>
    <w:rsid w:val="00DC4615"/>
    <w:rsid w:val="00DD3566"/>
    <w:rsid w:val="00DD3647"/>
    <w:rsid w:val="00DD5689"/>
    <w:rsid w:val="00DD585A"/>
    <w:rsid w:val="00DD5A35"/>
    <w:rsid w:val="00DF0207"/>
    <w:rsid w:val="00DF489C"/>
    <w:rsid w:val="00DF59D3"/>
    <w:rsid w:val="00E01A4C"/>
    <w:rsid w:val="00E02C9D"/>
    <w:rsid w:val="00E16796"/>
    <w:rsid w:val="00E16CDC"/>
    <w:rsid w:val="00E251AA"/>
    <w:rsid w:val="00E3228A"/>
    <w:rsid w:val="00E3413C"/>
    <w:rsid w:val="00E35AA4"/>
    <w:rsid w:val="00E42E6B"/>
    <w:rsid w:val="00E43098"/>
    <w:rsid w:val="00E4579D"/>
    <w:rsid w:val="00E45F2E"/>
    <w:rsid w:val="00E4684E"/>
    <w:rsid w:val="00E52A8F"/>
    <w:rsid w:val="00E536B8"/>
    <w:rsid w:val="00E543A5"/>
    <w:rsid w:val="00E57D71"/>
    <w:rsid w:val="00E603CC"/>
    <w:rsid w:val="00E665ED"/>
    <w:rsid w:val="00E7046F"/>
    <w:rsid w:val="00E73197"/>
    <w:rsid w:val="00E74BD3"/>
    <w:rsid w:val="00E74BD9"/>
    <w:rsid w:val="00E85C21"/>
    <w:rsid w:val="00E86A6A"/>
    <w:rsid w:val="00E86C52"/>
    <w:rsid w:val="00E90860"/>
    <w:rsid w:val="00E93D4F"/>
    <w:rsid w:val="00EA21B9"/>
    <w:rsid w:val="00EA3BB3"/>
    <w:rsid w:val="00EB06F9"/>
    <w:rsid w:val="00EB0EF3"/>
    <w:rsid w:val="00EB5453"/>
    <w:rsid w:val="00EB6835"/>
    <w:rsid w:val="00EC46E2"/>
    <w:rsid w:val="00ED532A"/>
    <w:rsid w:val="00ED714E"/>
    <w:rsid w:val="00EE0910"/>
    <w:rsid w:val="00EE177E"/>
    <w:rsid w:val="00EE26EA"/>
    <w:rsid w:val="00EE2B29"/>
    <w:rsid w:val="00EE4906"/>
    <w:rsid w:val="00EE4A52"/>
    <w:rsid w:val="00EE52FF"/>
    <w:rsid w:val="00EE556E"/>
    <w:rsid w:val="00F0044E"/>
    <w:rsid w:val="00F06B66"/>
    <w:rsid w:val="00F106A2"/>
    <w:rsid w:val="00F10C86"/>
    <w:rsid w:val="00F16D6C"/>
    <w:rsid w:val="00F17011"/>
    <w:rsid w:val="00F32E56"/>
    <w:rsid w:val="00F42714"/>
    <w:rsid w:val="00F446C5"/>
    <w:rsid w:val="00F4557A"/>
    <w:rsid w:val="00F47C90"/>
    <w:rsid w:val="00F5632D"/>
    <w:rsid w:val="00F60AFF"/>
    <w:rsid w:val="00F64F10"/>
    <w:rsid w:val="00F65736"/>
    <w:rsid w:val="00F738E8"/>
    <w:rsid w:val="00F75707"/>
    <w:rsid w:val="00F80FDB"/>
    <w:rsid w:val="00F836AB"/>
    <w:rsid w:val="00F9211E"/>
    <w:rsid w:val="00F96E3F"/>
    <w:rsid w:val="00F973A8"/>
    <w:rsid w:val="00FA52F9"/>
    <w:rsid w:val="00FB0B56"/>
    <w:rsid w:val="00FB1724"/>
    <w:rsid w:val="00FB30DA"/>
    <w:rsid w:val="00FB3E73"/>
    <w:rsid w:val="00FC13E8"/>
    <w:rsid w:val="00FC372C"/>
    <w:rsid w:val="00FC3F30"/>
    <w:rsid w:val="00FC5D29"/>
    <w:rsid w:val="00FD0595"/>
    <w:rsid w:val="00FE0D9F"/>
    <w:rsid w:val="00FE2E67"/>
    <w:rsid w:val="00FE42C3"/>
    <w:rsid w:val="00FE4788"/>
    <w:rsid w:val="00FE7424"/>
    <w:rsid w:val="00FF15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768AD9"/>
  <w15:chartTrackingRefBased/>
  <w15:docId w15:val="{9A779BC3-F041-7D40-8857-03B907221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B07A8"/>
    <w:pPr>
      <w:suppressAutoHyphens/>
    </w:pPr>
    <w:rPr>
      <w:lang w:val="uk-UA" w:eastAsia="uk-UA"/>
    </w:rPr>
  </w:style>
  <w:style w:type="paragraph" w:styleId="2">
    <w:name w:val="heading 2"/>
    <w:basedOn w:val="a"/>
    <w:next w:val="a"/>
    <w:qFormat/>
    <w:rsid w:val="003B07A8"/>
    <w:pPr>
      <w:keepNext/>
      <w:tabs>
        <w:tab w:val="num" w:pos="0"/>
      </w:tabs>
      <w:jc w:val="center"/>
      <w:outlineLvl w:val="1"/>
    </w:pPr>
    <w:rPr>
      <w:b/>
      <w:sz w:val="24"/>
    </w:rPr>
  </w:style>
  <w:style w:type="paragraph" w:styleId="7">
    <w:name w:val="heading 7"/>
    <w:basedOn w:val="a"/>
    <w:next w:val="a"/>
    <w:qFormat/>
    <w:rsid w:val="003B07A8"/>
    <w:pPr>
      <w:keepNext/>
      <w:tabs>
        <w:tab w:val="num" w:pos="0"/>
      </w:tabs>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B07A8"/>
  </w:style>
  <w:style w:type="paragraph" w:styleId="a4">
    <w:name w:val="Body Text Indent"/>
    <w:basedOn w:val="a"/>
    <w:rsid w:val="003B07A8"/>
    <w:pPr>
      <w:widowControl w:val="0"/>
      <w:ind w:firstLine="709"/>
      <w:jc w:val="both"/>
    </w:pPr>
    <w:rPr>
      <w:rFonts w:ascii="Arial" w:hAnsi="Arial"/>
    </w:rPr>
  </w:style>
  <w:style w:type="paragraph" w:styleId="a5">
    <w:name w:val="header"/>
    <w:basedOn w:val="a"/>
    <w:rsid w:val="003B07A8"/>
    <w:pPr>
      <w:tabs>
        <w:tab w:val="center" w:pos="4153"/>
        <w:tab w:val="right" w:pos="8306"/>
      </w:tabs>
    </w:pPr>
  </w:style>
  <w:style w:type="paragraph" w:customStyle="1" w:styleId="PlainText1">
    <w:name w:val="Plain Text1"/>
    <w:basedOn w:val="a"/>
    <w:rsid w:val="003B07A8"/>
    <w:rPr>
      <w:rFonts w:ascii="Courier New" w:hAnsi="Courier New"/>
    </w:rPr>
  </w:style>
  <w:style w:type="paragraph" w:customStyle="1" w:styleId="western">
    <w:name w:val="western"/>
    <w:basedOn w:val="a"/>
    <w:rsid w:val="003B07A8"/>
    <w:pPr>
      <w:suppressAutoHyphens w:val="0"/>
      <w:spacing w:before="280"/>
      <w:jc w:val="center"/>
    </w:pPr>
    <w:rPr>
      <w:sz w:val="22"/>
      <w:szCs w:val="22"/>
    </w:rPr>
  </w:style>
  <w:style w:type="paragraph" w:styleId="a6">
    <w:name w:val="footer"/>
    <w:basedOn w:val="a"/>
    <w:rsid w:val="001B5D05"/>
    <w:pPr>
      <w:tabs>
        <w:tab w:val="center" w:pos="4677"/>
        <w:tab w:val="right" w:pos="9355"/>
      </w:tabs>
    </w:pPr>
  </w:style>
  <w:style w:type="paragraph" w:styleId="a7">
    <w:name w:val="Normal (Web)"/>
    <w:basedOn w:val="a"/>
    <w:rsid w:val="00EA21B9"/>
    <w:pPr>
      <w:suppressAutoHyphens w:val="0"/>
      <w:spacing w:before="100" w:beforeAutospacing="1" w:after="100" w:afterAutospacing="1"/>
    </w:pPr>
    <w:rPr>
      <w:sz w:val="24"/>
      <w:szCs w:val="24"/>
      <w:lang w:eastAsia="ru-RU"/>
    </w:rPr>
  </w:style>
  <w:style w:type="paragraph" w:styleId="a8">
    <w:name w:val="No Spacing"/>
    <w:qFormat/>
    <w:rsid w:val="00295BC9"/>
    <w:rPr>
      <w:rFonts w:ascii="Calibri" w:eastAsia="Calibri" w:hAnsi="Calibri"/>
      <w:sz w:val="22"/>
      <w:szCs w:val="22"/>
      <w:lang w:eastAsia="en-US"/>
    </w:rPr>
  </w:style>
  <w:style w:type="paragraph" w:styleId="a9">
    <w:name w:val="Plain Text"/>
    <w:basedOn w:val="a"/>
    <w:rsid w:val="00E16796"/>
    <w:pPr>
      <w:suppressAutoHyphens w:val="0"/>
      <w:autoSpaceDE w:val="0"/>
      <w:autoSpaceDN w:val="0"/>
    </w:pPr>
    <w:rPr>
      <w:rFonts w:ascii="Courier New" w:hAnsi="Courier New" w:cs="Courier New"/>
      <w:lang w:val="ru-RU" w:eastAsia="ru-RU"/>
    </w:rPr>
  </w:style>
  <w:style w:type="character" w:styleId="aa">
    <w:name w:val="annotation reference"/>
    <w:rsid w:val="000303A0"/>
    <w:rPr>
      <w:sz w:val="16"/>
      <w:szCs w:val="16"/>
    </w:rPr>
  </w:style>
  <w:style w:type="paragraph" w:styleId="ab">
    <w:name w:val="annotation text"/>
    <w:basedOn w:val="a"/>
    <w:link w:val="ac"/>
    <w:rsid w:val="000303A0"/>
    <w:rPr>
      <w:lang w:eastAsia="x-none"/>
    </w:rPr>
  </w:style>
  <w:style w:type="character" w:customStyle="1" w:styleId="ac">
    <w:name w:val="Текст примечания Знак"/>
    <w:link w:val="ab"/>
    <w:rsid w:val="000303A0"/>
    <w:rPr>
      <w:lang w:val="uk-UA"/>
    </w:rPr>
  </w:style>
  <w:style w:type="paragraph" w:styleId="ad">
    <w:name w:val="annotation subject"/>
    <w:basedOn w:val="ab"/>
    <w:next w:val="ab"/>
    <w:link w:val="ae"/>
    <w:rsid w:val="000303A0"/>
    <w:rPr>
      <w:b/>
      <w:bCs/>
    </w:rPr>
  </w:style>
  <w:style w:type="character" w:customStyle="1" w:styleId="ae">
    <w:name w:val="Тема примечания Знак"/>
    <w:link w:val="ad"/>
    <w:rsid w:val="000303A0"/>
    <w:rPr>
      <w:b/>
      <w:bCs/>
      <w:lang w:val="uk-UA"/>
    </w:rPr>
  </w:style>
  <w:style w:type="paragraph" w:styleId="af">
    <w:name w:val="Revision"/>
    <w:hidden/>
    <w:uiPriority w:val="99"/>
    <w:semiHidden/>
    <w:rsid w:val="000303A0"/>
    <w:rPr>
      <w:lang w:val="uk-UA" w:eastAsia="uk-UA"/>
    </w:rPr>
  </w:style>
  <w:style w:type="paragraph" w:styleId="af0">
    <w:name w:val="Balloon Text"/>
    <w:basedOn w:val="a"/>
    <w:link w:val="af1"/>
    <w:rsid w:val="000303A0"/>
    <w:rPr>
      <w:rFonts w:ascii="Segoe UI" w:hAnsi="Segoe UI"/>
      <w:sz w:val="18"/>
      <w:szCs w:val="18"/>
      <w:lang w:eastAsia="x-none"/>
    </w:rPr>
  </w:style>
  <w:style w:type="character" w:customStyle="1" w:styleId="af1">
    <w:name w:val="Текст выноски Знак"/>
    <w:link w:val="af0"/>
    <w:rsid w:val="000303A0"/>
    <w:rPr>
      <w:rFonts w:ascii="Segoe UI" w:hAnsi="Segoe UI" w:cs="Segoe UI"/>
      <w:sz w:val="18"/>
      <w:szCs w:val="18"/>
      <w:lang w:val="uk-UA"/>
    </w:rPr>
  </w:style>
  <w:style w:type="character" w:customStyle="1" w:styleId="20">
    <w:name w:val="Основной текст (2)"/>
    <w:rsid w:val="0082084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paragraph" w:styleId="21">
    <w:name w:val="Body Text Indent 2"/>
    <w:basedOn w:val="a"/>
    <w:link w:val="22"/>
    <w:rsid w:val="00CA2F6D"/>
    <w:pPr>
      <w:spacing w:after="120" w:line="480" w:lineRule="auto"/>
      <w:ind w:left="283"/>
    </w:pPr>
  </w:style>
  <w:style w:type="character" w:customStyle="1" w:styleId="22">
    <w:name w:val="Основной текст с отступом 2 Знак"/>
    <w:basedOn w:val="a0"/>
    <w:link w:val="21"/>
    <w:rsid w:val="00CA2F6D"/>
  </w:style>
  <w:style w:type="paragraph" w:customStyle="1" w:styleId="WW-21">
    <w:name w:val="WW-Основной текст с отступом 21"/>
    <w:basedOn w:val="a"/>
    <w:uiPriority w:val="99"/>
    <w:rsid w:val="00880290"/>
    <w:pPr>
      <w:widowControl w:val="0"/>
      <w:suppressAutoHyphens w:val="0"/>
      <w:ind w:firstLine="851"/>
      <w:jc w:val="both"/>
    </w:pPr>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928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7250D-6D37-334F-A526-44EC25479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28</Pages>
  <Words>14673</Words>
  <Characters>83642</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Gals</Company>
  <LinksUpToDate>false</LinksUpToDate>
  <CharactersWithSpaces>98119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Pavel</dc:creator>
  <cp:keywords/>
  <dc:description/>
  <cp:lastModifiedBy>Microsoft Office User</cp:lastModifiedBy>
  <cp:revision>9</cp:revision>
  <cp:lastPrinted>2010-05-17T08:44:00Z</cp:lastPrinted>
  <dcterms:created xsi:type="dcterms:W3CDTF">2023-11-20T16:03:00Z</dcterms:created>
  <dcterms:modified xsi:type="dcterms:W3CDTF">2023-11-23T11:23:00Z</dcterms:modified>
</cp:coreProperties>
</file>